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6446" w:rsidRDefault="00751BEC" w:rsidP="00751BEC">
      <w:pPr>
        <w:spacing w:after="0" w:line="240" w:lineRule="auto"/>
        <w:jc w:val="center"/>
        <w:rPr>
          <w:rFonts w:ascii="Times New Roman" w:hAnsi="Times New Roman"/>
          <w:b/>
          <w:bCs/>
          <w:sz w:val="24"/>
          <w:szCs w:val="24"/>
        </w:rPr>
      </w:pPr>
      <w:bookmarkStart w:id="0" w:name="_GoBack"/>
      <w:r>
        <w:rPr>
          <w:rFonts w:ascii="Times New Roman" w:hAnsi="Times New Roman"/>
          <w:b/>
          <w:bCs/>
          <w:noProof/>
          <w:sz w:val="24"/>
          <w:szCs w:val="24"/>
          <w:lang w:eastAsia="ru-RU"/>
        </w:rPr>
        <w:drawing>
          <wp:inline distT="0" distB="0" distL="0" distR="0">
            <wp:extent cx="8381365" cy="628586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hatsApp Image 2020-10-23 at 12.05.59.jpeg"/>
                    <pic:cNvPicPr/>
                  </pic:nvPicPr>
                  <pic:blipFill>
                    <a:blip r:embed="rId8">
                      <a:extLst>
                        <a:ext uri="{28A0092B-C50C-407E-A947-70E740481C1C}">
                          <a14:useLocalDpi xmlns:a14="http://schemas.microsoft.com/office/drawing/2010/main" val="0"/>
                        </a:ext>
                      </a:extLst>
                    </a:blip>
                    <a:stretch>
                      <a:fillRect/>
                    </a:stretch>
                  </pic:blipFill>
                  <pic:spPr>
                    <a:xfrm>
                      <a:off x="0" y="0"/>
                      <a:ext cx="8381365" cy="6285865"/>
                    </a:xfrm>
                    <a:prstGeom prst="rect">
                      <a:avLst/>
                    </a:prstGeom>
                  </pic:spPr>
                </pic:pic>
              </a:graphicData>
            </a:graphic>
          </wp:inline>
        </w:drawing>
      </w:r>
      <w:bookmarkEnd w:id="0"/>
    </w:p>
    <w:p w:rsidR="008F5952" w:rsidRDefault="008F5952" w:rsidP="007D127C">
      <w:pPr>
        <w:spacing w:after="0" w:line="240" w:lineRule="auto"/>
        <w:jc w:val="center"/>
        <w:rPr>
          <w:rFonts w:ascii="Times New Roman" w:hAnsi="Times New Roman"/>
          <w:b/>
          <w:bCs/>
          <w:sz w:val="24"/>
          <w:szCs w:val="24"/>
        </w:rPr>
      </w:pPr>
    </w:p>
    <w:p w:rsidR="008F5952" w:rsidRDefault="008F5952" w:rsidP="007D127C">
      <w:pPr>
        <w:spacing w:after="0" w:line="240" w:lineRule="auto"/>
        <w:jc w:val="center"/>
        <w:rPr>
          <w:rFonts w:ascii="Times New Roman" w:hAnsi="Times New Roman"/>
          <w:b/>
          <w:bCs/>
          <w:sz w:val="24"/>
          <w:szCs w:val="24"/>
        </w:rPr>
      </w:pPr>
    </w:p>
    <w:p w:rsidR="00137A65" w:rsidRPr="00DE1ECF" w:rsidRDefault="00137A65" w:rsidP="00DE1ECF">
      <w:pPr>
        <w:spacing w:after="0" w:line="240" w:lineRule="auto"/>
        <w:jc w:val="center"/>
        <w:rPr>
          <w:rFonts w:ascii="Times New Roman" w:eastAsia="Times New Roman" w:hAnsi="Times New Roman"/>
          <w:lang w:eastAsia="ru-RU"/>
        </w:rPr>
      </w:pPr>
      <w:r w:rsidRPr="00DE1ECF">
        <w:rPr>
          <w:rFonts w:ascii="Times New Roman" w:hAnsi="Times New Roman"/>
          <w:b/>
          <w:bCs/>
        </w:rPr>
        <w:t>Пояснительная записка</w:t>
      </w:r>
    </w:p>
    <w:p w:rsidR="00591AB8" w:rsidRPr="00DE1ECF" w:rsidRDefault="00591AB8" w:rsidP="00DE1ECF">
      <w:pPr>
        <w:spacing w:after="0" w:line="240" w:lineRule="auto"/>
        <w:ind w:firstLine="851"/>
        <w:jc w:val="both"/>
        <w:rPr>
          <w:rFonts w:ascii="Times New Roman" w:eastAsia="Microsoft Sans Serif" w:hAnsi="Times New Roman"/>
          <w:bCs/>
          <w:u w:val="single"/>
          <w:lang w:eastAsia="ru-RU"/>
        </w:rPr>
      </w:pPr>
      <w:r w:rsidRPr="00DE1ECF">
        <w:rPr>
          <w:rFonts w:ascii="Times New Roman" w:eastAsia="Times New Roman" w:hAnsi="Times New Roman"/>
          <w:lang w:eastAsia="ru-RU"/>
        </w:rPr>
        <w:t>Рабочая программа по английскому языку предназначена</w:t>
      </w:r>
      <w:r w:rsidR="0053204F" w:rsidRPr="00DE1ECF">
        <w:rPr>
          <w:rFonts w:ascii="Times New Roman" w:eastAsia="Times New Roman" w:hAnsi="Times New Roman"/>
          <w:lang w:eastAsia="ru-RU"/>
        </w:rPr>
        <w:t xml:space="preserve"> для</w:t>
      </w:r>
      <w:r w:rsidRPr="00DE1ECF">
        <w:rPr>
          <w:rFonts w:ascii="Times New Roman" w:eastAsia="Times New Roman" w:hAnsi="Times New Roman"/>
          <w:lang w:eastAsia="ru-RU"/>
        </w:rPr>
        <w:t xml:space="preserve"> </w:t>
      </w:r>
      <w:r w:rsidR="0053204F" w:rsidRPr="00DE1ECF">
        <w:rPr>
          <w:rFonts w:ascii="Times New Roman" w:eastAsia="Times New Roman" w:hAnsi="Times New Roman"/>
          <w:lang w:eastAsia="ru-RU"/>
        </w:rPr>
        <w:t>учащих</w:t>
      </w:r>
      <w:r w:rsidRPr="00DE1ECF">
        <w:rPr>
          <w:rFonts w:ascii="Times New Roman" w:eastAsia="Times New Roman" w:hAnsi="Times New Roman"/>
          <w:lang w:eastAsia="ru-RU"/>
        </w:rPr>
        <w:t>ся 7</w:t>
      </w:r>
      <w:r w:rsidR="0053204F" w:rsidRPr="00DE1ECF">
        <w:rPr>
          <w:rFonts w:ascii="Times New Roman" w:eastAsia="Times New Roman" w:hAnsi="Times New Roman"/>
          <w:lang w:eastAsia="ru-RU"/>
        </w:rPr>
        <w:t xml:space="preserve"> класса и рассчитана на 2020-2021</w:t>
      </w:r>
      <w:r w:rsidRPr="00DE1ECF">
        <w:rPr>
          <w:rFonts w:ascii="Times New Roman" w:eastAsia="Times New Roman" w:hAnsi="Times New Roman"/>
          <w:lang w:eastAsia="ru-RU"/>
        </w:rPr>
        <w:t xml:space="preserve"> учебный год. Программа составлена на основе: </w:t>
      </w:r>
    </w:p>
    <w:p w:rsidR="00591AB8" w:rsidRPr="00DE1ECF" w:rsidRDefault="00591AB8" w:rsidP="00DE1ECF">
      <w:pPr>
        <w:numPr>
          <w:ilvl w:val="0"/>
          <w:numId w:val="8"/>
        </w:numPr>
        <w:spacing w:after="0" w:line="240" w:lineRule="auto"/>
        <w:ind w:left="0"/>
        <w:jc w:val="both"/>
        <w:rPr>
          <w:rFonts w:ascii="Times New Roman" w:eastAsia="Microsoft Sans Serif" w:hAnsi="Times New Roman"/>
          <w:lang w:eastAsia="ru-RU"/>
        </w:rPr>
      </w:pPr>
      <w:proofErr w:type="gramStart"/>
      <w:r w:rsidRPr="00DE1ECF">
        <w:rPr>
          <w:rFonts w:ascii="Times New Roman" w:eastAsia="Microsoft Sans Serif" w:hAnsi="Times New Roman"/>
          <w:lang w:eastAsia="ru-RU"/>
        </w:rPr>
        <w:t>Федерального  государственного</w:t>
      </w:r>
      <w:proofErr w:type="gramEnd"/>
      <w:r w:rsidRPr="00DE1ECF">
        <w:rPr>
          <w:rFonts w:ascii="Times New Roman" w:eastAsia="Microsoft Sans Serif" w:hAnsi="Times New Roman"/>
          <w:lang w:eastAsia="ru-RU"/>
        </w:rPr>
        <w:t xml:space="preserve"> образовательного стандарта </w:t>
      </w:r>
      <w:r w:rsidRPr="00DE1ECF">
        <w:rPr>
          <w:rFonts w:ascii="Times New Roman" w:eastAsia="Times New Roman" w:hAnsi="Times New Roman"/>
          <w:lang w:eastAsia="ru-RU"/>
        </w:rPr>
        <w:t>среднего</w:t>
      </w:r>
      <w:r w:rsidRPr="00DE1ECF">
        <w:rPr>
          <w:rFonts w:ascii="Times New Roman" w:eastAsia="Microsoft Sans Serif" w:hAnsi="Times New Roman"/>
          <w:lang w:eastAsia="ru-RU"/>
        </w:rPr>
        <w:t xml:space="preserve"> общего образования, утверждённого приказом Минобразования России от 6 октября 2009 г № 373;</w:t>
      </w:r>
    </w:p>
    <w:p w:rsidR="00591AB8" w:rsidRPr="00DE1ECF" w:rsidRDefault="00591AB8" w:rsidP="00DE1ECF">
      <w:pPr>
        <w:numPr>
          <w:ilvl w:val="0"/>
          <w:numId w:val="9"/>
        </w:numPr>
        <w:spacing w:after="0" w:line="240" w:lineRule="auto"/>
        <w:ind w:left="0"/>
        <w:jc w:val="both"/>
        <w:rPr>
          <w:rFonts w:ascii="Times New Roman" w:eastAsia="Microsoft Sans Serif" w:hAnsi="Times New Roman"/>
          <w:lang w:eastAsia="ru-RU"/>
        </w:rPr>
      </w:pPr>
      <w:r w:rsidRPr="00DE1ECF">
        <w:rPr>
          <w:rFonts w:ascii="Times New Roman" w:eastAsia="Microsoft Sans Serif" w:hAnsi="Times New Roman"/>
          <w:lang w:eastAsia="ru-RU"/>
        </w:rPr>
        <w:t xml:space="preserve">требований к результатам освоения основной образовательной </w:t>
      </w:r>
      <w:proofErr w:type="gramStart"/>
      <w:r w:rsidRPr="00DE1ECF">
        <w:rPr>
          <w:rFonts w:ascii="Times New Roman" w:eastAsia="Microsoft Sans Serif" w:hAnsi="Times New Roman"/>
          <w:lang w:eastAsia="ru-RU"/>
        </w:rPr>
        <w:t>программы  по</w:t>
      </w:r>
      <w:proofErr w:type="gramEnd"/>
      <w:r w:rsidRPr="00DE1ECF">
        <w:rPr>
          <w:rFonts w:ascii="Times New Roman" w:eastAsia="Microsoft Sans Serif" w:hAnsi="Times New Roman"/>
          <w:lang w:eastAsia="ru-RU"/>
        </w:rPr>
        <w:t xml:space="preserve"> английскому языку;</w:t>
      </w:r>
    </w:p>
    <w:p w:rsidR="00591AB8" w:rsidRPr="00DE1ECF" w:rsidRDefault="00591AB8" w:rsidP="00DE1ECF">
      <w:pPr>
        <w:numPr>
          <w:ilvl w:val="0"/>
          <w:numId w:val="9"/>
        </w:numPr>
        <w:spacing w:after="0" w:line="240" w:lineRule="auto"/>
        <w:ind w:left="0"/>
        <w:jc w:val="both"/>
        <w:rPr>
          <w:rFonts w:ascii="Times New Roman" w:eastAsia="Microsoft Sans Serif" w:hAnsi="Times New Roman"/>
          <w:lang w:eastAsia="ru-RU"/>
        </w:rPr>
      </w:pPr>
      <w:r w:rsidRPr="00DE1ECF">
        <w:rPr>
          <w:rFonts w:ascii="Times New Roman" w:eastAsia="Microsoft Sans Serif" w:hAnsi="Times New Roman"/>
          <w:bCs/>
          <w:lang w:eastAsia="ru-RU"/>
        </w:rPr>
        <w:t>примерной программы основного общего образования по английскому языку Иностранный язык. 5-9 классы. - 2-е изд. - М.: Просвещение, 2010. - 144 с. - (Стандарты второго поколения)</w:t>
      </w:r>
      <w:r w:rsidR="0053204F" w:rsidRPr="00DE1ECF">
        <w:rPr>
          <w:rFonts w:ascii="Times New Roman" w:eastAsia="Microsoft Sans Serif" w:hAnsi="Times New Roman"/>
          <w:bCs/>
          <w:lang w:eastAsia="ru-RU"/>
        </w:rPr>
        <w:t>;</w:t>
      </w:r>
    </w:p>
    <w:p w:rsidR="00591AB8" w:rsidRPr="00DE1ECF" w:rsidRDefault="00591AB8" w:rsidP="00DE1ECF">
      <w:pPr>
        <w:numPr>
          <w:ilvl w:val="0"/>
          <w:numId w:val="9"/>
        </w:numPr>
        <w:spacing w:after="0" w:line="240" w:lineRule="auto"/>
        <w:ind w:left="0"/>
        <w:jc w:val="both"/>
        <w:rPr>
          <w:rFonts w:ascii="Times New Roman" w:eastAsia="Microsoft Sans Serif" w:hAnsi="Times New Roman"/>
          <w:lang w:eastAsia="ru-RU"/>
        </w:rPr>
      </w:pPr>
      <w:r w:rsidRPr="00DE1ECF">
        <w:rPr>
          <w:rFonts w:ascii="Times New Roman" w:hAnsi="Times New Roman"/>
          <w:bCs/>
        </w:rPr>
        <w:t xml:space="preserve">авторской программы О. </w:t>
      </w:r>
      <w:hyperlink r:id="rId9" w:history="1">
        <w:r w:rsidRPr="00DE1ECF">
          <w:rPr>
            <w:rStyle w:val="ab"/>
            <w:rFonts w:ascii="Times New Roman" w:hAnsi="Times New Roman"/>
            <w:color w:val="auto"/>
            <w:u w:val="none"/>
          </w:rPr>
          <w:t>В. Афанасьевой, И. В. Михеевой</w:t>
        </w:r>
      </w:hyperlink>
      <w:r w:rsidRPr="00DE1ECF">
        <w:rPr>
          <w:rFonts w:ascii="Times New Roman" w:hAnsi="Times New Roman"/>
          <w:bCs/>
        </w:rPr>
        <w:t xml:space="preserve"> «</w:t>
      </w:r>
      <w:r w:rsidRPr="00DE1ECF">
        <w:rPr>
          <w:rFonts w:ascii="Times New Roman" w:hAnsi="Times New Roman"/>
        </w:rPr>
        <w:t>Английский язык. 5–9 классы. Рабочая программа</w:t>
      </w:r>
      <w:proofErr w:type="gramStart"/>
      <w:r w:rsidR="0053204F" w:rsidRPr="00DE1ECF">
        <w:rPr>
          <w:rFonts w:ascii="Times New Roman" w:hAnsi="Times New Roman"/>
          <w:bCs/>
        </w:rPr>
        <w:t>».-</w:t>
      </w:r>
      <w:proofErr w:type="gramEnd"/>
      <w:r w:rsidR="0053204F" w:rsidRPr="00DE1ECF">
        <w:rPr>
          <w:rFonts w:ascii="Times New Roman" w:hAnsi="Times New Roman"/>
          <w:bCs/>
        </w:rPr>
        <w:t xml:space="preserve"> М: Дрофа, 2015 г.;</w:t>
      </w:r>
    </w:p>
    <w:p w:rsidR="00215FFD" w:rsidRPr="00DE1ECF" w:rsidRDefault="00215FFD" w:rsidP="00DE1ECF">
      <w:pPr>
        <w:pStyle w:val="af3"/>
        <w:numPr>
          <w:ilvl w:val="0"/>
          <w:numId w:val="9"/>
        </w:numPr>
        <w:ind w:left="0"/>
        <w:jc w:val="both"/>
        <w:rPr>
          <w:rFonts w:eastAsia="Microsoft Sans Serif"/>
          <w:sz w:val="22"/>
          <w:szCs w:val="22"/>
        </w:rPr>
      </w:pPr>
      <w:r w:rsidRPr="00DE1ECF">
        <w:rPr>
          <w:rStyle w:val="FontStyle31"/>
          <w:sz w:val="22"/>
          <w:szCs w:val="22"/>
        </w:rPr>
        <w:t xml:space="preserve">основной общеобразовательной программы </w:t>
      </w:r>
      <w:proofErr w:type="spellStart"/>
      <w:proofErr w:type="gramStart"/>
      <w:r w:rsidR="0053204F" w:rsidRPr="00DE1ECF">
        <w:rPr>
          <w:sz w:val="22"/>
          <w:szCs w:val="22"/>
        </w:rPr>
        <w:t>МБОУ</w:t>
      </w:r>
      <w:r w:rsidR="00700E56" w:rsidRPr="00DE1ECF">
        <w:rPr>
          <w:rStyle w:val="FontStyle31"/>
          <w:sz w:val="22"/>
          <w:szCs w:val="22"/>
        </w:rPr>
        <w:t>«</w:t>
      </w:r>
      <w:proofErr w:type="gramEnd"/>
      <w:r w:rsidR="00700E56" w:rsidRPr="00DE1ECF">
        <w:rPr>
          <w:rStyle w:val="FontStyle31"/>
          <w:sz w:val="22"/>
          <w:szCs w:val="22"/>
        </w:rPr>
        <w:t>Сармановская</w:t>
      </w:r>
      <w:proofErr w:type="spellEnd"/>
      <w:r w:rsidR="00700E56" w:rsidRPr="00DE1ECF">
        <w:rPr>
          <w:rStyle w:val="FontStyle31"/>
          <w:sz w:val="22"/>
          <w:szCs w:val="22"/>
        </w:rPr>
        <w:t xml:space="preserve"> СОШ</w:t>
      </w:r>
      <w:r w:rsidRPr="00DE1ECF">
        <w:rPr>
          <w:rStyle w:val="FontStyle31"/>
          <w:sz w:val="22"/>
          <w:szCs w:val="22"/>
        </w:rPr>
        <w:t>»;</w:t>
      </w:r>
    </w:p>
    <w:p w:rsidR="00591AB8" w:rsidRPr="00DE1ECF" w:rsidRDefault="00591AB8" w:rsidP="00DE1ECF">
      <w:pPr>
        <w:numPr>
          <w:ilvl w:val="0"/>
          <w:numId w:val="9"/>
        </w:numPr>
        <w:spacing w:after="0" w:line="240" w:lineRule="auto"/>
        <w:ind w:left="0"/>
        <w:jc w:val="both"/>
        <w:rPr>
          <w:rFonts w:ascii="Times New Roman" w:eastAsia="Times New Roman" w:hAnsi="Times New Roman"/>
          <w:lang w:eastAsia="ru-RU"/>
        </w:rPr>
      </w:pPr>
      <w:r w:rsidRPr="00DE1ECF">
        <w:rPr>
          <w:rFonts w:ascii="Times New Roman" w:eastAsia="Times New Roman" w:hAnsi="Times New Roman"/>
          <w:lang w:eastAsia="ru-RU"/>
        </w:rPr>
        <w:t xml:space="preserve">учебного плана </w:t>
      </w:r>
      <w:r w:rsidR="0053204F" w:rsidRPr="00DE1ECF">
        <w:rPr>
          <w:rFonts w:ascii="Times New Roman" w:hAnsi="Times New Roman"/>
        </w:rPr>
        <w:t>МБОУ</w:t>
      </w:r>
      <w:r w:rsidR="00700E56" w:rsidRPr="00DE1ECF">
        <w:rPr>
          <w:rFonts w:ascii="Times New Roman" w:eastAsia="Times New Roman" w:hAnsi="Times New Roman"/>
          <w:lang w:eastAsia="ru-RU"/>
        </w:rPr>
        <w:t xml:space="preserve"> «</w:t>
      </w:r>
      <w:proofErr w:type="spellStart"/>
      <w:r w:rsidR="00700E56" w:rsidRPr="00DE1ECF">
        <w:rPr>
          <w:rFonts w:ascii="Times New Roman" w:eastAsia="Times New Roman" w:hAnsi="Times New Roman"/>
          <w:lang w:eastAsia="ru-RU"/>
        </w:rPr>
        <w:t>Сармановская</w:t>
      </w:r>
      <w:proofErr w:type="spellEnd"/>
      <w:r w:rsidR="00700E56" w:rsidRPr="00DE1ECF">
        <w:rPr>
          <w:rFonts w:ascii="Times New Roman" w:eastAsia="Times New Roman" w:hAnsi="Times New Roman"/>
          <w:lang w:eastAsia="ru-RU"/>
        </w:rPr>
        <w:t xml:space="preserve"> СОШ</w:t>
      </w:r>
      <w:r w:rsidRPr="00DE1ECF">
        <w:rPr>
          <w:rFonts w:ascii="Times New Roman" w:eastAsia="Times New Roman" w:hAnsi="Times New Roman"/>
          <w:lang w:eastAsia="ru-RU"/>
        </w:rPr>
        <w:t>»</w:t>
      </w:r>
      <w:r w:rsidR="0053204F" w:rsidRPr="00DE1ECF">
        <w:rPr>
          <w:rFonts w:ascii="Times New Roman" w:eastAsia="Times New Roman" w:hAnsi="Times New Roman"/>
          <w:lang w:eastAsia="ru-RU"/>
        </w:rPr>
        <w:t xml:space="preserve"> на 2020-2021</w:t>
      </w:r>
      <w:r w:rsidR="00836962" w:rsidRPr="00DE1ECF">
        <w:rPr>
          <w:rFonts w:ascii="Times New Roman" w:eastAsia="Times New Roman" w:hAnsi="Times New Roman"/>
          <w:lang w:eastAsia="ru-RU"/>
        </w:rPr>
        <w:t xml:space="preserve"> </w:t>
      </w:r>
      <w:r w:rsidR="00D954AB" w:rsidRPr="00DE1ECF">
        <w:rPr>
          <w:rFonts w:ascii="Times New Roman" w:eastAsia="Times New Roman" w:hAnsi="Times New Roman"/>
          <w:lang w:eastAsia="ru-RU"/>
        </w:rPr>
        <w:t>учебный год</w:t>
      </w:r>
      <w:r w:rsidR="00E744C5" w:rsidRPr="00DE1ECF">
        <w:rPr>
          <w:rFonts w:ascii="Times New Roman" w:eastAsia="Times New Roman" w:hAnsi="Times New Roman"/>
          <w:lang w:eastAsia="ru-RU"/>
        </w:rPr>
        <w:t>.</w:t>
      </w:r>
    </w:p>
    <w:p w:rsidR="0053204F" w:rsidRPr="00DE1ECF" w:rsidRDefault="0053204F" w:rsidP="00DE1ECF">
      <w:pPr>
        <w:spacing w:after="0" w:line="240" w:lineRule="auto"/>
        <w:ind w:firstLine="851"/>
        <w:jc w:val="center"/>
        <w:rPr>
          <w:rFonts w:ascii="Times New Roman" w:hAnsi="Times New Roman"/>
          <w:b/>
        </w:rPr>
      </w:pPr>
      <w:r w:rsidRPr="00DE1ECF">
        <w:rPr>
          <w:rFonts w:ascii="Times New Roman" w:hAnsi="Times New Roman"/>
          <w:b/>
        </w:rPr>
        <w:t>Цели и задачи</w:t>
      </w:r>
    </w:p>
    <w:p w:rsidR="00591AB8" w:rsidRPr="00DE1ECF" w:rsidRDefault="00591AB8" w:rsidP="00DE1ECF">
      <w:pPr>
        <w:spacing w:after="0" w:line="240" w:lineRule="auto"/>
        <w:ind w:firstLine="851"/>
        <w:jc w:val="both"/>
        <w:rPr>
          <w:rFonts w:ascii="Times New Roman" w:hAnsi="Times New Roman"/>
        </w:rPr>
      </w:pPr>
      <w:r w:rsidRPr="00DE1ECF">
        <w:rPr>
          <w:rFonts w:ascii="Times New Roman" w:hAnsi="Times New Roman"/>
        </w:rPr>
        <w:t>В процессе изучения английского языка реализуются следующие цели:</w:t>
      </w:r>
    </w:p>
    <w:p w:rsidR="00591AB8" w:rsidRPr="00DE1ECF" w:rsidRDefault="00591AB8" w:rsidP="00DE1ECF">
      <w:pPr>
        <w:spacing w:after="0" w:line="240" w:lineRule="auto"/>
        <w:ind w:firstLine="851"/>
        <w:jc w:val="both"/>
        <w:rPr>
          <w:rFonts w:ascii="Times New Roman" w:hAnsi="Times New Roman"/>
        </w:rPr>
      </w:pPr>
      <w:r w:rsidRPr="00DE1ECF">
        <w:rPr>
          <w:rFonts w:ascii="Times New Roman" w:hAnsi="Times New Roman"/>
        </w:rPr>
        <w:t>• Развитие иноязычной коммуникативной компетенции (речевой, языковой, социокультурной, компенсаторной, учебно-познавательной):</w:t>
      </w:r>
    </w:p>
    <w:p w:rsidR="00591AB8" w:rsidRPr="00DE1ECF" w:rsidRDefault="00591AB8" w:rsidP="00DE1ECF">
      <w:pPr>
        <w:spacing w:after="0" w:line="240" w:lineRule="auto"/>
        <w:ind w:firstLine="851"/>
        <w:jc w:val="both"/>
        <w:rPr>
          <w:rFonts w:ascii="Times New Roman" w:hAnsi="Times New Roman"/>
        </w:rPr>
      </w:pPr>
      <w:r w:rsidRPr="00DE1ECF">
        <w:rPr>
          <w:rFonts w:ascii="Times New Roman" w:hAnsi="Times New Roman"/>
        </w:rPr>
        <w:t xml:space="preserve"> — речевая компетенция — совершенствование коммуникативных умений в четырёх основных видах речевой деятельности (говорении, </w:t>
      </w:r>
      <w:proofErr w:type="spellStart"/>
      <w:r w:rsidRPr="00DE1ECF">
        <w:rPr>
          <w:rFonts w:ascii="Times New Roman" w:hAnsi="Times New Roman"/>
        </w:rPr>
        <w:t>аудировании</w:t>
      </w:r>
      <w:proofErr w:type="spellEnd"/>
      <w:r w:rsidRPr="00DE1ECF">
        <w:rPr>
          <w:rFonts w:ascii="Times New Roman" w:hAnsi="Times New Roman"/>
        </w:rPr>
        <w:t>, чтении, письме);</w:t>
      </w:r>
    </w:p>
    <w:p w:rsidR="00591AB8" w:rsidRPr="00DE1ECF" w:rsidRDefault="00591AB8" w:rsidP="00DE1ECF">
      <w:pPr>
        <w:spacing w:after="0" w:line="240" w:lineRule="auto"/>
        <w:ind w:firstLine="851"/>
        <w:jc w:val="both"/>
        <w:rPr>
          <w:rFonts w:ascii="Times New Roman" w:hAnsi="Times New Roman"/>
        </w:rPr>
      </w:pPr>
      <w:r w:rsidRPr="00DE1ECF">
        <w:rPr>
          <w:rFonts w:ascii="Times New Roman" w:hAnsi="Times New Roman"/>
        </w:rPr>
        <w:t xml:space="preserve"> — языковая компетенция — систематизация ранее изученного материала; овладение новыми языковыми средствами в соответствии с отобранными темами и сферами общения; освоение знаний о языковых явлениях изучаемого языка, разных способах выражения мысли в родном и изучаемом языке;</w:t>
      </w:r>
    </w:p>
    <w:p w:rsidR="00591AB8" w:rsidRPr="00DE1ECF" w:rsidRDefault="00591AB8" w:rsidP="00DE1ECF">
      <w:pPr>
        <w:spacing w:after="0" w:line="240" w:lineRule="auto"/>
        <w:ind w:firstLine="851"/>
        <w:jc w:val="both"/>
        <w:rPr>
          <w:rFonts w:ascii="Times New Roman" w:hAnsi="Times New Roman"/>
        </w:rPr>
      </w:pPr>
      <w:r w:rsidRPr="00DE1ECF">
        <w:rPr>
          <w:rFonts w:ascii="Times New Roman" w:hAnsi="Times New Roman"/>
        </w:rPr>
        <w:t xml:space="preserve"> — социокультурная компетенция — приобщение учащихся к культуре, традициям и реалиям стран/страны изучаемого иностранного языка в рамках тем, сфер и ситуаций общения, отвечающих опыту, интересам, психологическим особенностям учащихся основной школы в V–VII и VIII–IX классах; формирование умений представлять свою страну, её культуру в условиях иноязычного межкультурного общения;</w:t>
      </w:r>
    </w:p>
    <w:p w:rsidR="00591AB8" w:rsidRPr="00DE1ECF" w:rsidRDefault="00591AB8" w:rsidP="00DE1ECF">
      <w:pPr>
        <w:spacing w:after="0" w:line="240" w:lineRule="auto"/>
        <w:ind w:firstLine="851"/>
        <w:jc w:val="both"/>
        <w:rPr>
          <w:rFonts w:ascii="Times New Roman" w:hAnsi="Times New Roman"/>
        </w:rPr>
      </w:pPr>
      <w:r w:rsidRPr="00DE1ECF">
        <w:rPr>
          <w:rFonts w:ascii="Times New Roman" w:hAnsi="Times New Roman"/>
        </w:rPr>
        <w:t xml:space="preserve"> — компенсаторная компетенция — развитие умений выходить из положения в условиях дефицита языковых средств при получении и передаче иноязычной информации; </w:t>
      </w:r>
    </w:p>
    <w:p w:rsidR="00591AB8" w:rsidRPr="00DE1ECF" w:rsidRDefault="00591AB8" w:rsidP="00DE1ECF">
      <w:pPr>
        <w:spacing w:after="0" w:line="240" w:lineRule="auto"/>
        <w:ind w:firstLine="851"/>
        <w:jc w:val="both"/>
        <w:rPr>
          <w:rFonts w:ascii="Times New Roman" w:hAnsi="Times New Roman"/>
        </w:rPr>
      </w:pPr>
      <w:r w:rsidRPr="00DE1ECF">
        <w:rPr>
          <w:rFonts w:ascii="Times New Roman" w:hAnsi="Times New Roman"/>
        </w:rPr>
        <w:t xml:space="preserve">— учебно-познавательная компетенция — дальнейшее развитие общих и специальных учебных умений, ознакомление с доступными учащимся способами и приёмами самостоятельного изучения языков и культур, в том числе с использованием новых информационных технологий. </w:t>
      </w:r>
    </w:p>
    <w:p w:rsidR="00516773" w:rsidRPr="00DE1ECF" w:rsidRDefault="00591AB8" w:rsidP="00DE1ECF">
      <w:pPr>
        <w:spacing w:after="0" w:line="240" w:lineRule="auto"/>
        <w:ind w:firstLine="851"/>
        <w:jc w:val="both"/>
        <w:rPr>
          <w:rFonts w:ascii="Times New Roman" w:hAnsi="Times New Roman"/>
        </w:rPr>
      </w:pPr>
      <w:r w:rsidRPr="00DE1ECF">
        <w:rPr>
          <w:rFonts w:ascii="Times New Roman" w:hAnsi="Times New Roman"/>
        </w:rPr>
        <w:t xml:space="preserve">• Развитие и воспитание у школьников понимания важности иностранного языка в современном мире и потребности пользоваться им как средством общения, познания, самореализации и социальной адаптации; </w:t>
      </w:r>
    </w:p>
    <w:p w:rsidR="00591AB8" w:rsidRPr="00DE1ECF" w:rsidRDefault="00591AB8" w:rsidP="00DE1ECF">
      <w:pPr>
        <w:spacing w:after="0" w:line="240" w:lineRule="auto"/>
        <w:ind w:firstLine="851"/>
        <w:jc w:val="both"/>
        <w:rPr>
          <w:rFonts w:ascii="Times New Roman" w:hAnsi="Times New Roman"/>
        </w:rPr>
      </w:pPr>
      <w:r w:rsidRPr="00DE1ECF">
        <w:rPr>
          <w:rFonts w:ascii="Times New Roman" w:hAnsi="Times New Roman"/>
        </w:rPr>
        <w:t>• Формирование уважения к личности, ценностям семьи, оптимизма и выраженной личностной позиции в восприятии мира, в развитии национального самосознания на основе знакомства с жизнью своих сверстников в других странах, с образцами литературы разных жанров, доступными для подростков с учётом достигнутого ими уровня иноязычной подготовки.</w:t>
      </w:r>
    </w:p>
    <w:p w:rsidR="00591AB8" w:rsidRPr="00DE1ECF" w:rsidRDefault="00591AB8" w:rsidP="00DE1ECF">
      <w:pPr>
        <w:spacing w:after="0" w:line="240" w:lineRule="auto"/>
        <w:ind w:firstLine="851"/>
        <w:jc w:val="both"/>
        <w:rPr>
          <w:rFonts w:ascii="Times New Roman" w:hAnsi="Times New Roman"/>
        </w:rPr>
      </w:pPr>
      <w:r w:rsidRPr="00DE1ECF">
        <w:rPr>
          <w:rFonts w:ascii="Times New Roman" w:hAnsi="Times New Roman"/>
        </w:rPr>
        <w:t xml:space="preserve"> • Создание основы для формирования интереса к совершенствованию достигнутого уровня владения изучаемым иностранным языком, к изучению второго/третьего иностранного языка, к использованию иностранного языка как средства, позволяющего расширять свои знания в других предметных областях. </w:t>
      </w:r>
    </w:p>
    <w:p w:rsidR="00591AB8" w:rsidRPr="00DE1ECF" w:rsidRDefault="00591AB8" w:rsidP="00DE1ECF">
      <w:pPr>
        <w:spacing w:after="0" w:line="240" w:lineRule="auto"/>
        <w:ind w:firstLine="851"/>
        <w:jc w:val="both"/>
        <w:rPr>
          <w:rFonts w:ascii="Times New Roman" w:hAnsi="Times New Roman"/>
        </w:rPr>
      </w:pPr>
      <w:r w:rsidRPr="00DE1ECF">
        <w:rPr>
          <w:rFonts w:ascii="Times New Roman" w:hAnsi="Times New Roman"/>
        </w:rPr>
        <w:t xml:space="preserve">• Создание основы для выбора иностранного языка как профильного предмета на ступени среднего полного образования, а в дальнейшем и в качестве сферы профессиональной деятельности. </w:t>
      </w:r>
    </w:p>
    <w:p w:rsidR="00591AB8" w:rsidRPr="00DE1ECF" w:rsidRDefault="00591AB8" w:rsidP="00DE1ECF">
      <w:pPr>
        <w:spacing w:after="0" w:line="240" w:lineRule="auto"/>
        <w:ind w:firstLine="851"/>
        <w:jc w:val="both"/>
        <w:rPr>
          <w:rFonts w:ascii="Times New Roman" w:hAnsi="Times New Roman"/>
        </w:rPr>
      </w:pPr>
      <w:r w:rsidRPr="00DE1ECF">
        <w:rPr>
          <w:rFonts w:ascii="Times New Roman" w:hAnsi="Times New Roman"/>
          <w:b/>
        </w:rPr>
        <w:t>Основными задачами реализации содержания обучения являются:</w:t>
      </w:r>
    </w:p>
    <w:p w:rsidR="00591AB8" w:rsidRPr="00DE1ECF" w:rsidRDefault="00591AB8" w:rsidP="00DE1ECF">
      <w:pPr>
        <w:spacing w:after="0" w:line="240" w:lineRule="auto"/>
        <w:ind w:firstLine="851"/>
        <w:jc w:val="both"/>
        <w:rPr>
          <w:rFonts w:ascii="Times New Roman" w:hAnsi="Times New Roman"/>
        </w:rPr>
      </w:pPr>
      <w:r w:rsidRPr="00DE1ECF">
        <w:rPr>
          <w:rFonts w:ascii="Times New Roman" w:hAnsi="Times New Roman"/>
        </w:rPr>
        <w:t xml:space="preserve">— формирование и развитие коммуникативных умений в основных видах речевой деятельности; </w:t>
      </w:r>
    </w:p>
    <w:p w:rsidR="00591AB8" w:rsidRPr="00DE1ECF" w:rsidRDefault="00591AB8" w:rsidP="00DE1ECF">
      <w:pPr>
        <w:spacing w:after="0" w:line="240" w:lineRule="auto"/>
        <w:ind w:firstLine="851"/>
        <w:rPr>
          <w:rFonts w:ascii="Times New Roman" w:hAnsi="Times New Roman"/>
        </w:rPr>
      </w:pPr>
      <w:r w:rsidRPr="00DE1ECF">
        <w:rPr>
          <w:rFonts w:ascii="Times New Roman" w:hAnsi="Times New Roman"/>
        </w:rPr>
        <w:t xml:space="preserve">— формирование и развитие языковых навыков; </w:t>
      </w:r>
    </w:p>
    <w:p w:rsidR="00591AB8" w:rsidRPr="00DE1ECF" w:rsidRDefault="00591AB8" w:rsidP="00DE1ECF">
      <w:pPr>
        <w:spacing w:after="0" w:line="240" w:lineRule="auto"/>
        <w:ind w:firstLine="851"/>
        <w:rPr>
          <w:rFonts w:ascii="Times New Roman" w:hAnsi="Times New Roman"/>
          <w:b/>
        </w:rPr>
      </w:pPr>
      <w:r w:rsidRPr="00DE1ECF">
        <w:rPr>
          <w:rFonts w:ascii="Times New Roman" w:hAnsi="Times New Roman"/>
        </w:rPr>
        <w:lastRenderedPageBreak/>
        <w:t>— формирование и развитие социокультурных умений и навыков.</w:t>
      </w:r>
    </w:p>
    <w:p w:rsidR="00137A65" w:rsidRPr="00DE1ECF" w:rsidRDefault="00591AB8" w:rsidP="00DE1ECF">
      <w:pPr>
        <w:shd w:val="clear" w:color="auto" w:fill="FFFFFF"/>
        <w:autoSpaceDE w:val="0"/>
        <w:autoSpaceDN w:val="0"/>
        <w:adjustRightInd w:val="0"/>
        <w:spacing w:after="0" w:line="240" w:lineRule="auto"/>
        <w:ind w:firstLine="540"/>
        <w:rPr>
          <w:rFonts w:ascii="Times New Roman" w:hAnsi="Times New Roman"/>
        </w:rPr>
      </w:pPr>
      <w:r w:rsidRPr="00DE1ECF">
        <w:rPr>
          <w:rFonts w:ascii="Times New Roman" w:hAnsi="Times New Roman"/>
        </w:rPr>
        <w:t xml:space="preserve">Программа рассчитана </w:t>
      </w:r>
      <w:r w:rsidR="00E744C5" w:rsidRPr="00DE1ECF">
        <w:rPr>
          <w:rFonts w:ascii="Times New Roman" w:hAnsi="Times New Roman"/>
        </w:rPr>
        <w:t>на 10</w:t>
      </w:r>
      <w:r w:rsidRPr="00DE1ECF">
        <w:rPr>
          <w:rFonts w:ascii="Times New Roman" w:hAnsi="Times New Roman"/>
        </w:rPr>
        <w:t>5 часов учебного времени (3 часа в неделю</w:t>
      </w:r>
      <w:r w:rsidR="0053204F" w:rsidRPr="00DE1ECF">
        <w:rPr>
          <w:rFonts w:ascii="Times New Roman" w:hAnsi="Times New Roman"/>
        </w:rPr>
        <w:t>) и</w:t>
      </w:r>
      <w:r w:rsidR="00137A65" w:rsidRPr="00DE1ECF">
        <w:rPr>
          <w:rFonts w:ascii="Times New Roman" w:hAnsi="Times New Roman"/>
          <w:bCs/>
        </w:rPr>
        <w:t xml:space="preserve"> ориентирована на использование учебно-методического </w:t>
      </w:r>
      <w:proofErr w:type="gramStart"/>
      <w:r w:rsidR="00137A65" w:rsidRPr="00DE1ECF">
        <w:rPr>
          <w:rFonts w:ascii="Times New Roman" w:hAnsi="Times New Roman"/>
          <w:bCs/>
        </w:rPr>
        <w:t xml:space="preserve">комплекта  </w:t>
      </w:r>
      <w:proofErr w:type="spellStart"/>
      <w:r w:rsidR="00137A65" w:rsidRPr="00DE1ECF">
        <w:rPr>
          <w:rFonts w:ascii="Times New Roman" w:hAnsi="Times New Roman"/>
          <w:bCs/>
        </w:rPr>
        <w:t>Rainbow</w:t>
      </w:r>
      <w:proofErr w:type="spellEnd"/>
      <w:proofErr w:type="gramEnd"/>
      <w:r w:rsidR="00137A65" w:rsidRPr="00DE1ECF">
        <w:rPr>
          <w:rFonts w:ascii="Times New Roman" w:hAnsi="Times New Roman"/>
          <w:bCs/>
        </w:rPr>
        <w:t xml:space="preserve"> </w:t>
      </w:r>
      <w:r w:rsidR="00137A65" w:rsidRPr="00DE1ECF">
        <w:rPr>
          <w:rFonts w:ascii="Times New Roman" w:hAnsi="Times New Roman"/>
          <w:bCs/>
          <w:lang w:val="en-US"/>
        </w:rPr>
        <w:t>English</w:t>
      </w:r>
      <w:r w:rsidR="00E46138" w:rsidRPr="00DE1ECF">
        <w:rPr>
          <w:rFonts w:ascii="Times New Roman" w:hAnsi="Times New Roman"/>
          <w:bCs/>
        </w:rPr>
        <w:t>-7</w:t>
      </w:r>
      <w:r w:rsidR="0053204F" w:rsidRPr="00DE1ECF">
        <w:rPr>
          <w:rFonts w:ascii="Times New Roman" w:hAnsi="Times New Roman"/>
          <w:bCs/>
        </w:rPr>
        <w:t xml:space="preserve">, который </w:t>
      </w:r>
      <w:r w:rsidR="00137A65" w:rsidRPr="00DE1ECF">
        <w:rPr>
          <w:rFonts w:ascii="Times New Roman" w:hAnsi="Times New Roman"/>
          <w:bCs/>
        </w:rPr>
        <w:t>включает в себя:</w:t>
      </w:r>
    </w:p>
    <w:p w:rsidR="00E744C5" w:rsidRPr="00DE1ECF" w:rsidRDefault="00137A65" w:rsidP="00DE1ECF">
      <w:pPr>
        <w:numPr>
          <w:ilvl w:val="0"/>
          <w:numId w:val="6"/>
        </w:numPr>
        <w:spacing w:after="0" w:line="240" w:lineRule="auto"/>
        <w:ind w:left="0"/>
        <w:jc w:val="both"/>
        <w:rPr>
          <w:rFonts w:ascii="Times New Roman" w:hAnsi="Times New Roman"/>
          <w:bCs/>
        </w:rPr>
      </w:pPr>
      <w:r w:rsidRPr="00DE1ECF">
        <w:rPr>
          <w:rFonts w:ascii="Times New Roman" w:hAnsi="Times New Roman"/>
          <w:bCs/>
        </w:rPr>
        <w:t>Учебник (</w:t>
      </w:r>
      <w:r w:rsidRPr="00DE1ECF">
        <w:rPr>
          <w:rFonts w:ascii="Times New Roman" w:hAnsi="Times New Roman"/>
          <w:bCs/>
          <w:lang w:val="en-US"/>
        </w:rPr>
        <w:t>Student</w:t>
      </w:r>
      <w:r w:rsidRPr="00DE1ECF">
        <w:rPr>
          <w:rFonts w:ascii="Times New Roman" w:hAnsi="Times New Roman"/>
          <w:bCs/>
        </w:rPr>
        <w:t>’</w:t>
      </w:r>
      <w:proofErr w:type="spellStart"/>
      <w:r w:rsidRPr="00DE1ECF">
        <w:rPr>
          <w:rFonts w:ascii="Times New Roman" w:hAnsi="Times New Roman"/>
          <w:bCs/>
          <w:lang w:val="en-US"/>
        </w:rPr>
        <w:t>sBook</w:t>
      </w:r>
      <w:proofErr w:type="spellEnd"/>
      <w:r w:rsidRPr="00DE1ECF">
        <w:rPr>
          <w:rFonts w:ascii="Times New Roman" w:hAnsi="Times New Roman"/>
          <w:bCs/>
        </w:rPr>
        <w:t xml:space="preserve">)О. </w:t>
      </w:r>
      <w:hyperlink r:id="rId10" w:history="1">
        <w:r w:rsidRPr="00DE1ECF">
          <w:rPr>
            <w:rStyle w:val="ab"/>
            <w:rFonts w:ascii="Times New Roman" w:hAnsi="Times New Roman"/>
            <w:color w:val="auto"/>
            <w:u w:val="none"/>
          </w:rPr>
          <w:t>В. Афанасьева, И. В. Михеева, К. М. Баранов</w:t>
        </w:r>
      </w:hyperlink>
      <w:r w:rsidRPr="00DE1ECF">
        <w:rPr>
          <w:rFonts w:ascii="Times New Roman" w:hAnsi="Times New Roman"/>
        </w:rPr>
        <w:t>а</w:t>
      </w:r>
      <w:r w:rsidR="00E46138" w:rsidRPr="00DE1ECF">
        <w:rPr>
          <w:rFonts w:ascii="Times New Roman" w:hAnsi="Times New Roman"/>
        </w:rPr>
        <w:t>.</w:t>
      </w:r>
      <w:r w:rsidRPr="00DE1ECF">
        <w:rPr>
          <w:rFonts w:ascii="Times New Roman" w:hAnsi="Times New Roman"/>
        </w:rPr>
        <w:t xml:space="preserve"> Английский язык (</w:t>
      </w:r>
      <w:r w:rsidRPr="00DE1ECF">
        <w:rPr>
          <w:rFonts w:ascii="Times New Roman" w:hAnsi="Times New Roman"/>
          <w:lang w:val="en-US"/>
        </w:rPr>
        <w:t>Rainbow</w:t>
      </w:r>
      <w:r w:rsidRPr="00DE1ECF">
        <w:rPr>
          <w:rFonts w:ascii="Times New Roman" w:hAnsi="Times New Roman"/>
        </w:rPr>
        <w:t xml:space="preserve"> </w:t>
      </w:r>
      <w:proofErr w:type="spellStart"/>
      <w:r w:rsidRPr="00DE1ECF">
        <w:rPr>
          <w:rFonts w:ascii="Times New Roman" w:hAnsi="Times New Roman"/>
        </w:rPr>
        <w:t>English</w:t>
      </w:r>
      <w:proofErr w:type="spellEnd"/>
      <w:r w:rsidRPr="00DE1ECF">
        <w:rPr>
          <w:rFonts w:ascii="Times New Roman" w:hAnsi="Times New Roman"/>
        </w:rPr>
        <w:t>)</w:t>
      </w:r>
      <w:r w:rsidR="00E46138" w:rsidRPr="00DE1ECF">
        <w:rPr>
          <w:rFonts w:ascii="Times New Roman" w:hAnsi="Times New Roman"/>
        </w:rPr>
        <w:t>. 7 класс</w:t>
      </w:r>
      <w:r w:rsidRPr="00DE1ECF">
        <w:rPr>
          <w:rFonts w:ascii="Times New Roman" w:hAnsi="Times New Roman"/>
        </w:rPr>
        <w:t>:</w:t>
      </w:r>
      <w:r w:rsidR="00E46138" w:rsidRPr="00DE1ECF">
        <w:rPr>
          <w:rFonts w:ascii="Times New Roman" w:hAnsi="Times New Roman"/>
        </w:rPr>
        <w:t xml:space="preserve"> в 2 ч. Ч.</w:t>
      </w:r>
      <w:proofErr w:type="gramStart"/>
      <w:r w:rsidR="00E46138" w:rsidRPr="00DE1ECF">
        <w:rPr>
          <w:rFonts w:ascii="Times New Roman" w:hAnsi="Times New Roman"/>
        </w:rPr>
        <w:t>1:у</w:t>
      </w:r>
      <w:r w:rsidRPr="00DE1ECF">
        <w:rPr>
          <w:rFonts w:ascii="Times New Roman" w:hAnsi="Times New Roman"/>
        </w:rPr>
        <w:t>чебник</w:t>
      </w:r>
      <w:proofErr w:type="gramEnd"/>
      <w:r w:rsidR="00E46138" w:rsidRPr="00DE1ECF">
        <w:rPr>
          <w:rFonts w:ascii="Times New Roman" w:hAnsi="Times New Roman"/>
        </w:rPr>
        <w:t xml:space="preserve">. – 2-е изд., стереотип. </w:t>
      </w:r>
      <w:r w:rsidRPr="00DE1ECF">
        <w:rPr>
          <w:rFonts w:ascii="Times New Roman" w:hAnsi="Times New Roman"/>
        </w:rPr>
        <w:t xml:space="preserve"> – М: Дрофа, 201</w:t>
      </w:r>
      <w:r w:rsidR="007F3A84" w:rsidRPr="00DE1ECF">
        <w:rPr>
          <w:rFonts w:ascii="Times New Roman" w:hAnsi="Times New Roman"/>
        </w:rPr>
        <w:t>7</w:t>
      </w:r>
      <w:r w:rsidRPr="00DE1ECF">
        <w:rPr>
          <w:rFonts w:ascii="Times New Roman" w:hAnsi="Times New Roman"/>
        </w:rPr>
        <w:t>;</w:t>
      </w:r>
    </w:p>
    <w:p w:rsidR="00E46138" w:rsidRPr="00DE1ECF" w:rsidRDefault="00E46138" w:rsidP="00DE1ECF">
      <w:pPr>
        <w:numPr>
          <w:ilvl w:val="0"/>
          <w:numId w:val="6"/>
        </w:numPr>
        <w:spacing w:after="0" w:line="240" w:lineRule="auto"/>
        <w:ind w:left="0"/>
        <w:jc w:val="both"/>
        <w:rPr>
          <w:rFonts w:ascii="Times New Roman" w:hAnsi="Times New Roman"/>
          <w:bCs/>
        </w:rPr>
      </w:pPr>
      <w:r w:rsidRPr="00DE1ECF">
        <w:rPr>
          <w:rFonts w:ascii="Times New Roman" w:hAnsi="Times New Roman"/>
          <w:bCs/>
        </w:rPr>
        <w:t>Учебник (</w:t>
      </w:r>
      <w:r w:rsidRPr="00DE1ECF">
        <w:rPr>
          <w:rFonts w:ascii="Times New Roman" w:hAnsi="Times New Roman"/>
          <w:bCs/>
          <w:lang w:val="en-US"/>
        </w:rPr>
        <w:t>Student</w:t>
      </w:r>
      <w:r w:rsidRPr="00DE1ECF">
        <w:rPr>
          <w:rFonts w:ascii="Times New Roman" w:hAnsi="Times New Roman"/>
          <w:bCs/>
        </w:rPr>
        <w:t>’</w:t>
      </w:r>
      <w:proofErr w:type="spellStart"/>
      <w:r w:rsidRPr="00DE1ECF">
        <w:rPr>
          <w:rFonts w:ascii="Times New Roman" w:hAnsi="Times New Roman"/>
          <w:bCs/>
          <w:lang w:val="en-US"/>
        </w:rPr>
        <w:t>sBook</w:t>
      </w:r>
      <w:proofErr w:type="spellEnd"/>
      <w:r w:rsidRPr="00DE1ECF">
        <w:rPr>
          <w:rFonts w:ascii="Times New Roman" w:hAnsi="Times New Roman"/>
          <w:bCs/>
        </w:rPr>
        <w:t xml:space="preserve">)О. </w:t>
      </w:r>
      <w:hyperlink r:id="rId11" w:history="1">
        <w:r w:rsidRPr="00DE1ECF">
          <w:rPr>
            <w:rStyle w:val="ab"/>
            <w:rFonts w:ascii="Times New Roman" w:hAnsi="Times New Roman"/>
            <w:color w:val="auto"/>
            <w:u w:val="none"/>
          </w:rPr>
          <w:t>В. Афанасьева, И. В. Михеева, К. М. Баранов</w:t>
        </w:r>
      </w:hyperlink>
      <w:r w:rsidRPr="00DE1ECF">
        <w:rPr>
          <w:rFonts w:ascii="Times New Roman" w:hAnsi="Times New Roman"/>
        </w:rPr>
        <w:t>а. Английский язык (</w:t>
      </w:r>
      <w:r w:rsidRPr="00DE1ECF">
        <w:rPr>
          <w:rFonts w:ascii="Times New Roman" w:hAnsi="Times New Roman"/>
          <w:lang w:val="en-US"/>
        </w:rPr>
        <w:t>Rainbow</w:t>
      </w:r>
      <w:r w:rsidRPr="00DE1ECF">
        <w:rPr>
          <w:rFonts w:ascii="Times New Roman" w:hAnsi="Times New Roman"/>
        </w:rPr>
        <w:t xml:space="preserve"> </w:t>
      </w:r>
      <w:proofErr w:type="spellStart"/>
      <w:r w:rsidRPr="00DE1ECF">
        <w:rPr>
          <w:rFonts w:ascii="Times New Roman" w:hAnsi="Times New Roman"/>
        </w:rPr>
        <w:t>English</w:t>
      </w:r>
      <w:proofErr w:type="spellEnd"/>
      <w:r w:rsidRPr="00DE1ECF">
        <w:rPr>
          <w:rFonts w:ascii="Times New Roman" w:hAnsi="Times New Roman"/>
        </w:rPr>
        <w:t>). 7 класс: в 2 ч. Ч.2: учебник. – 2-е изд., стереотип.  – М: Дрофа, 201</w:t>
      </w:r>
      <w:r w:rsidR="007F3A84" w:rsidRPr="00DE1ECF">
        <w:rPr>
          <w:rFonts w:ascii="Times New Roman" w:hAnsi="Times New Roman"/>
        </w:rPr>
        <w:t>7</w:t>
      </w:r>
      <w:r w:rsidRPr="00DE1ECF">
        <w:rPr>
          <w:rFonts w:ascii="Times New Roman" w:hAnsi="Times New Roman"/>
        </w:rPr>
        <w:t>;</w:t>
      </w:r>
    </w:p>
    <w:p w:rsidR="00137A65" w:rsidRPr="00DE1ECF" w:rsidRDefault="00137A65" w:rsidP="00DE1ECF">
      <w:pPr>
        <w:numPr>
          <w:ilvl w:val="0"/>
          <w:numId w:val="6"/>
        </w:numPr>
        <w:spacing w:after="0" w:line="240" w:lineRule="auto"/>
        <w:ind w:left="0"/>
        <w:jc w:val="both"/>
        <w:rPr>
          <w:rFonts w:ascii="Times New Roman" w:hAnsi="Times New Roman"/>
          <w:bCs/>
        </w:rPr>
      </w:pPr>
      <w:proofErr w:type="spellStart"/>
      <w:r w:rsidRPr="00DE1ECF">
        <w:rPr>
          <w:rFonts w:ascii="Times New Roman" w:hAnsi="Times New Roman"/>
          <w:bCs/>
        </w:rPr>
        <w:t>Аудиоприложение</w:t>
      </w:r>
      <w:proofErr w:type="spellEnd"/>
      <w:r w:rsidRPr="00DE1ECF">
        <w:rPr>
          <w:rFonts w:ascii="Times New Roman" w:hAnsi="Times New Roman"/>
          <w:bCs/>
        </w:rPr>
        <w:t xml:space="preserve"> (</w:t>
      </w:r>
      <w:r w:rsidRPr="00DE1ECF">
        <w:rPr>
          <w:rFonts w:ascii="Times New Roman" w:hAnsi="Times New Roman"/>
          <w:bCs/>
          <w:lang w:val="en-US"/>
        </w:rPr>
        <w:t>CD MP3)</w:t>
      </w:r>
      <w:r w:rsidRPr="00DE1ECF">
        <w:rPr>
          <w:rFonts w:ascii="Times New Roman" w:hAnsi="Times New Roman"/>
          <w:bCs/>
        </w:rPr>
        <w:t>;</w:t>
      </w:r>
    </w:p>
    <w:p w:rsidR="00137A65" w:rsidRPr="00DE1ECF" w:rsidRDefault="00137A65" w:rsidP="00DE1ECF">
      <w:pPr>
        <w:spacing w:after="0" w:line="240" w:lineRule="auto"/>
        <w:ind w:firstLine="567"/>
        <w:jc w:val="both"/>
        <w:rPr>
          <w:rFonts w:ascii="Times New Roman" w:hAnsi="Times New Roman"/>
        </w:rPr>
      </w:pPr>
      <w:r w:rsidRPr="00DE1ECF">
        <w:rPr>
          <w:rFonts w:ascii="Times New Roman" w:hAnsi="Times New Roman"/>
        </w:rPr>
        <w:t>В процессе разработки программы учтены требования Федерального</w:t>
      </w:r>
      <w:r w:rsidR="0053204F" w:rsidRPr="00DE1ECF">
        <w:rPr>
          <w:rFonts w:ascii="Times New Roman" w:hAnsi="Times New Roman"/>
        </w:rPr>
        <w:t xml:space="preserve"> </w:t>
      </w:r>
      <w:r w:rsidRPr="00DE1ECF">
        <w:rPr>
          <w:rFonts w:ascii="Times New Roman" w:hAnsi="Times New Roman"/>
        </w:rPr>
        <w:t>государственного образовательного стандарта основного общего образования второго поколения (ФГОС ООО), наряду с основными положениями Концепции</w:t>
      </w:r>
      <w:r w:rsidR="0053204F" w:rsidRPr="00DE1ECF">
        <w:rPr>
          <w:rFonts w:ascii="Times New Roman" w:hAnsi="Times New Roman"/>
        </w:rPr>
        <w:t xml:space="preserve"> </w:t>
      </w:r>
      <w:r w:rsidRPr="00DE1ECF">
        <w:rPr>
          <w:rFonts w:ascii="Times New Roman" w:hAnsi="Times New Roman"/>
        </w:rPr>
        <w:t xml:space="preserve">духовно-нравственного развития и воспитания личности гражданина России, а также программы формирования универсальных учебных действий в основной школе. </w:t>
      </w:r>
    </w:p>
    <w:p w:rsidR="00591AB8" w:rsidRPr="00DE1ECF" w:rsidRDefault="00591AB8" w:rsidP="00DE1ECF">
      <w:pPr>
        <w:spacing w:after="0" w:line="240" w:lineRule="auto"/>
        <w:ind w:firstLine="567"/>
        <w:jc w:val="both"/>
        <w:rPr>
          <w:rFonts w:ascii="Times New Roman" w:eastAsia="Times New Roman" w:hAnsi="Times New Roman"/>
          <w:spacing w:val="-1"/>
          <w:lang w:eastAsia="ru-RU"/>
        </w:rPr>
      </w:pPr>
      <w:proofErr w:type="spellStart"/>
      <w:r w:rsidRPr="00DE1ECF">
        <w:rPr>
          <w:rFonts w:ascii="Times New Roman" w:eastAsia="Times New Roman" w:hAnsi="Times New Roman"/>
          <w:b/>
          <w:lang w:eastAsia="ru-RU"/>
        </w:rPr>
        <w:t>Примечание:</w:t>
      </w:r>
      <w:r w:rsidRPr="00DE1ECF">
        <w:rPr>
          <w:rFonts w:ascii="Times New Roman" w:eastAsia="Times New Roman" w:hAnsi="Times New Roman"/>
          <w:lang w:eastAsia="ru-RU"/>
        </w:rPr>
        <w:t>На</w:t>
      </w:r>
      <w:proofErr w:type="spellEnd"/>
      <w:r w:rsidRPr="00DE1ECF">
        <w:rPr>
          <w:rFonts w:ascii="Times New Roman" w:eastAsia="Times New Roman" w:hAnsi="Times New Roman"/>
          <w:lang w:eastAsia="ru-RU"/>
        </w:rPr>
        <w:t xml:space="preserve"> основании положения муниципального бюджетного общеобразовательного учреждения  «</w:t>
      </w:r>
      <w:proofErr w:type="spellStart"/>
      <w:r w:rsidRPr="00DE1ECF">
        <w:rPr>
          <w:rFonts w:ascii="Times New Roman" w:eastAsia="Times New Roman" w:hAnsi="Times New Roman"/>
          <w:lang w:eastAsia="ru-RU"/>
        </w:rPr>
        <w:t>Сармановская</w:t>
      </w:r>
      <w:proofErr w:type="spellEnd"/>
      <w:r w:rsidRPr="00DE1ECF">
        <w:rPr>
          <w:rFonts w:ascii="Times New Roman" w:eastAsia="Times New Roman" w:hAnsi="Times New Roman"/>
          <w:lang w:eastAsia="ru-RU"/>
        </w:rPr>
        <w:t xml:space="preserve"> </w:t>
      </w:r>
      <w:r w:rsidR="004E1779" w:rsidRPr="00DE1ECF">
        <w:rPr>
          <w:rFonts w:ascii="Times New Roman" w:eastAsia="Times New Roman" w:hAnsi="Times New Roman"/>
          <w:lang w:eastAsia="ru-RU"/>
        </w:rPr>
        <w:t>СОШ</w:t>
      </w:r>
      <w:r w:rsidRPr="00DE1ECF">
        <w:rPr>
          <w:rFonts w:ascii="Times New Roman" w:eastAsia="Times New Roman" w:hAnsi="Times New Roman"/>
          <w:lang w:eastAsia="ru-RU"/>
        </w:rPr>
        <w:t>» «О структуре, порядке разработки и утверждения рабочих программ, учебных курсов и предметов муниципального бюджетного общеобразовательного учреждения  «</w:t>
      </w:r>
      <w:proofErr w:type="spellStart"/>
      <w:r w:rsidRPr="00DE1ECF">
        <w:rPr>
          <w:rFonts w:ascii="Times New Roman" w:eastAsia="Times New Roman" w:hAnsi="Times New Roman"/>
          <w:lang w:eastAsia="ru-RU"/>
        </w:rPr>
        <w:t>Сармановкая</w:t>
      </w:r>
      <w:proofErr w:type="spellEnd"/>
      <w:r w:rsidRPr="00DE1ECF">
        <w:rPr>
          <w:rFonts w:ascii="Times New Roman" w:eastAsia="Times New Roman" w:hAnsi="Times New Roman"/>
          <w:lang w:eastAsia="ru-RU"/>
        </w:rPr>
        <w:t xml:space="preserve"> </w:t>
      </w:r>
      <w:r w:rsidR="004E1779" w:rsidRPr="00DE1ECF">
        <w:rPr>
          <w:rFonts w:ascii="Times New Roman" w:eastAsia="Times New Roman" w:hAnsi="Times New Roman"/>
          <w:lang w:eastAsia="ru-RU"/>
        </w:rPr>
        <w:t>СОШ</w:t>
      </w:r>
      <w:r w:rsidRPr="00DE1ECF">
        <w:rPr>
          <w:rFonts w:ascii="Times New Roman" w:eastAsia="Times New Roman" w:hAnsi="Times New Roman"/>
          <w:lang w:eastAsia="ru-RU"/>
        </w:rPr>
        <w:t xml:space="preserve">» </w:t>
      </w:r>
      <w:proofErr w:type="spellStart"/>
      <w:r w:rsidRPr="00DE1ECF">
        <w:rPr>
          <w:rFonts w:ascii="Times New Roman" w:eastAsia="Times New Roman" w:hAnsi="Times New Roman"/>
          <w:lang w:eastAsia="ru-RU"/>
        </w:rPr>
        <w:t>Сармановского</w:t>
      </w:r>
      <w:proofErr w:type="spellEnd"/>
      <w:r w:rsidRPr="00DE1ECF">
        <w:rPr>
          <w:rFonts w:ascii="Times New Roman" w:eastAsia="Times New Roman" w:hAnsi="Times New Roman"/>
          <w:lang w:eastAsia="ru-RU"/>
        </w:rPr>
        <w:t xml:space="preserve"> муниципального района РТ», рассмотренного на педагогическом совете от 31 мая 2016года, протокол  №6,  утвержденного Приказом директора №116  от 31 мая 2016 года, в случае совпадения уроков с праздничными и каникулярными днями,  программу выполнить согласно п.5 данного положения.</w:t>
      </w:r>
    </w:p>
    <w:p w:rsidR="00591AB8" w:rsidRPr="00DE1ECF" w:rsidRDefault="00591AB8" w:rsidP="00DE1ECF">
      <w:pPr>
        <w:spacing w:after="0" w:line="240" w:lineRule="auto"/>
        <w:ind w:firstLine="567"/>
        <w:jc w:val="both"/>
        <w:rPr>
          <w:rFonts w:ascii="Times New Roman" w:eastAsia="Times New Roman" w:hAnsi="Times New Roman"/>
          <w:lang w:eastAsia="ru-RU"/>
        </w:rPr>
      </w:pPr>
      <w:r w:rsidRPr="00DE1ECF">
        <w:rPr>
          <w:rFonts w:ascii="Times New Roman" w:eastAsia="Times New Roman" w:hAnsi="Times New Roman"/>
          <w:spacing w:val="-1"/>
          <w:lang w:eastAsia="ru-RU"/>
        </w:rPr>
        <w:t xml:space="preserve">В учебно-воспитательном процессе происходят существенные изменения, а именно: </w:t>
      </w:r>
      <w:r w:rsidRPr="00DE1ECF">
        <w:rPr>
          <w:rFonts w:ascii="Times New Roman" w:eastAsia="Times New Roman" w:hAnsi="Times New Roman"/>
          <w:spacing w:val="-5"/>
          <w:lang w:eastAsia="ru-RU"/>
        </w:rPr>
        <w:t xml:space="preserve">в общении между учителем и учениками на смену </w:t>
      </w:r>
      <w:r w:rsidRPr="00DE1ECF">
        <w:rPr>
          <w:rFonts w:ascii="Times New Roman" w:eastAsia="Times New Roman" w:hAnsi="Times New Roman"/>
          <w:spacing w:val="-4"/>
          <w:lang w:eastAsia="ru-RU"/>
        </w:rPr>
        <w:t>авторитарного стиля приходит учебное сотрудни</w:t>
      </w:r>
      <w:r w:rsidRPr="00DE1ECF">
        <w:rPr>
          <w:rFonts w:ascii="Times New Roman" w:eastAsia="Times New Roman" w:hAnsi="Times New Roman"/>
          <w:spacing w:val="-1"/>
          <w:lang w:eastAsia="ru-RU"/>
        </w:rPr>
        <w:t>чество / партнерство;</w:t>
      </w:r>
    </w:p>
    <w:p w:rsidR="00591AB8" w:rsidRPr="00DE1ECF" w:rsidRDefault="00591AB8" w:rsidP="00DE1ECF">
      <w:pPr>
        <w:numPr>
          <w:ilvl w:val="0"/>
          <w:numId w:val="10"/>
        </w:numPr>
        <w:spacing w:after="0" w:line="240" w:lineRule="auto"/>
        <w:ind w:left="0"/>
        <w:jc w:val="both"/>
        <w:rPr>
          <w:rFonts w:ascii="Times New Roman" w:eastAsia="Times New Roman" w:hAnsi="Times New Roman"/>
          <w:lang w:eastAsia="ru-RU"/>
        </w:rPr>
      </w:pPr>
      <w:r w:rsidRPr="00DE1ECF">
        <w:rPr>
          <w:rFonts w:ascii="Times New Roman" w:eastAsia="Times New Roman" w:hAnsi="Times New Roman"/>
          <w:lang w:eastAsia="ru-RU"/>
        </w:rPr>
        <w:t xml:space="preserve">парные и групповые формы работы </w:t>
      </w:r>
      <w:proofErr w:type="gramStart"/>
      <w:r w:rsidRPr="00DE1ECF">
        <w:rPr>
          <w:rFonts w:ascii="Times New Roman" w:eastAsia="Times New Roman" w:hAnsi="Times New Roman"/>
          <w:lang w:eastAsia="ru-RU"/>
        </w:rPr>
        <w:t xml:space="preserve">доминируют  </w:t>
      </w:r>
      <w:r w:rsidRPr="00DE1ECF">
        <w:rPr>
          <w:rFonts w:ascii="Times New Roman" w:eastAsia="Times New Roman" w:hAnsi="Times New Roman"/>
          <w:spacing w:val="-2"/>
          <w:lang w:eastAsia="ru-RU"/>
        </w:rPr>
        <w:t>над</w:t>
      </w:r>
      <w:proofErr w:type="gramEnd"/>
      <w:r w:rsidRPr="00DE1ECF">
        <w:rPr>
          <w:rFonts w:ascii="Times New Roman" w:eastAsia="Times New Roman" w:hAnsi="Times New Roman"/>
          <w:spacing w:val="-2"/>
          <w:lang w:eastAsia="ru-RU"/>
        </w:rPr>
        <w:t xml:space="preserve"> фронтальными;</w:t>
      </w:r>
    </w:p>
    <w:p w:rsidR="00591AB8" w:rsidRPr="00DE1ECF" w:rsidRDefault="00591AB8" w:rsidP="00DE1ECF">
      <w:pPr>
        <w:numPr>
          <w:ilvl w:val="0"/>
          <w:numId w:val="10"/>
        </w:numPr>
        <w:spacing w:after="0" w:line="240" w:lineRule="auto"/>
        <w:ind w:left="0"/>
        <w:jc w:val="both"/>
        <w:rPr>
          <w:rFonts w:ascii="Times New Roman" w:eastAsia="Times New Roman" w:hAnsi="Times New Roman"/>
          <w:lang w:eastAsia="ru-RU"/>
        </w:rPr>
      </w:pPr>
      <w:r w:rsidRPr="00DE1ECF">
        <w:rPr>
          <w:rFonts w:ascii="Times New Roman" w:eastAsia="Times New Roman" w:hAnsi="Times New Roman"/>
          <w:spacing w:val="-2"/>
          <w:lang w:eastAsia="ru-RU"/>
        </w:rPr>
        <w:t xml:space="preserve">ученик и учитель в процессе обучения все время </w:t>
      </w:r>
      <w:r w:rsidRPr="00DE1ECF">
        <w:rPr>
          <w:rFonts w:ascii="Times New Roman" w:eastAsia="Times New Roman" w:hAnsi="Times New Roman"/>
          <w:spacing w:val="-1"/>
          <w:lang w:eastAsia="ru-RU"/>
        </w:rPr>
        <w:t>ставятся в ситуацию выбора (текстов, упражне</w:t>
      </w:r>
      <w:r w:rsidRPr="00DE1ECF">
        <w:rPr>
          <w:rFonts w:ascii="Times New Roman" w:eastAsia="Times New Roman" w:hAnsi="Times New Roman"/>
          <w:spacing w:val="-1"/>
          <w:lang w:eastAsia="ru-RU"/>
        </w:rPr>
        <w:softHyphen/>
      </w:r>
      <w:r w:rsidRPr="00DE1ECF">
        <w:rPr>
          <w:rFonts w:ascii="Times New Roman" w:eastAsia="Times New Roman" w:hAnsi="Times New Roman"/>
          <w:spacing w:val="-3"/>
          <w:lang w:eastAsia="ru-RU"/>
        </w:rPr>
        <w:t xml:space="preserve">ний, последовательности работы и др.), проявляя </w:t>
      </w:r>
      <w:r w:rsidRPr="00DE1ECF">
        <w:rPr>
          <w:rFonts w:ascii="Times New Roman" w:eastAsia="Times New Roman" w:hAnsi="Times New Roman"/>
          <w:spacing w:val="-1"/>
          <w:lang w:eastAsia="ru-RU"/>
        </w:rPr>
        <w:t>самостоятельность в выборе того или иного до</w:t>
      </w:r>
      <w:r w:rsidRPr="00DE1ECF">
        <w:rPr>
          <w:rFonts w:ascii="Times New Roman" w:eastAsia="Times New Roman" w:hAnsi="Times New Roman"/>
          <w:spacing w:val="-1"/>
          <w:lang w:eastAsia="ru-RU"/>
        </w:rPr>
        <w:softHyphen/>
        <w:t>полнительного материала в соответствии с пот</w:t>
      </w:r>
      <w:r w:rsidRPr="00DE1ECF">
        <w:rPr>
          <w:rFonts w:ascii="Times New Roman" w:eastAsia="Times New Roman" w:hAnsi="Times New Roman"/>
          <w:spacing w:val="-1"/>
          <w:lang w:eastAsia="ru-RU"/>
        </w:rPr>
        <w:softHyphen/>
      </w:r>
      <w:r w:rsidRPr="00DE1ECF">
        <w:rPr>
          <w:rFonts w:ascii="Times New Roman" w:eastAsia="Times New Roman" w:hAnsi="Times New Roman"/>
          <w:lang w:eastAsia="ru-RU"/>
        </w:rPr>
        <w:t xml:space="preserve">ребностями и интересами учащихся, что придает </w:t>
      </w:r>
      <w:r w:rsidRPr="00DE1ECF">
        <w:rPr>
          <w:rFonts w:ascii="Times New Roman" w:eastAsia="Times New Roman" w:hAnsi="Times New Roman"/>
          <w:spacing w:val="-7"/>
          <w:lang w:eastAsia="ru-RU"/>
        </w:rPr>
        <w:t>процессу обучения иностранным языкам личност</w:t>
      </w:r>
      <w:r w:rsidRPr="00DE1ECF">
        <w:rPr>
          <w:rFonts w:ascii="Times New Roman" w:eastAsia="Times New Roman" w:hAnsi="Times New Roman"/>
          <w:spacing w:val="-7"/>
          <w:lang w:eastAsia="ru-RU"/>
        </w:rPr>
        <w:softHyphen/>
      </w:r>
      <w:r w:rsidRPr="00DE1ECF">
        <w:rPr>
          <w:rFonts w:ascii="Times New Roman" w:eastAsia="Times New Roman" w:hAnsi="Times New Roman"/>
          <w:spacing w:val="-3"/>
          <w:lang w:eastAsia="ru-RU"/>
        </w:rPr>
        <w:t>ный смысл;</w:t>
      </w:r>
    </w:p>
    <w:p w:rsidR="00591AB8" w:rsidRPr="00DE1ECF" w:rsidRDefault="00591AB8" w:rsidP="00DE1ECF">
      <w:pPr>
        <w:numPr>
          <w:ilvl w:val="0"/>
          <w:numId w:val="10"/>
        </w:numPr>
        <w:spacing w:after="0" w:line="240" w:lineRule="auto"/>
        <w:ind w:left="0"/>
        <w:jc w:val="both"/>
        <w:rPr>
          <w:rFonts w:ascii="Times New Roman" w:eastAsia="Times New Roman" w:hAnsi="Times New Roman"/>
          <w:lang w:eastAsia="ru-RU"/>
        </w:rPr>
      </w:pPr>
      <w:r w:rsidRPr="00DE1ECF">
        <w:rPr>
          <w:rFonts w:ascii="Times New Roman" w:eastAsia="Times New Roman" w:hAnsi="Times New Roman"/>
          <w:spacing w:val="-5"/>
          <w:lang w:eastAsia="ru-RU"/>
        </w:rPr>
        <w:t>последовательно развиваются у школьников реф</w:t>
      </w:r>
      <w:r w:rsidRPr="00DE1ECF">
        <w:rPr>
          <w:rFonts w:ascii="Times New Roman" w:eastAsia="Times New Roman" w:hAnsi="Times New Roman"/>
          <w:spacing w:val="-7"/>
          <w:lang w:eastAsia="ru-RU"/>
        </w:rPr>
        <w:t>лексивные умения — умения видеть себя со сторо</w:t>
      </w:r>
      <w:r w:rsidRPr="00DE1ECF">
        <w:rPr>
          <w:rFonts w:ascii="Times New Roman" w:eastAsia="Times New Roman" w:hAnsi="Times New Roman"/>
          <w:lang w:eastAsia="ru-RU"/>
        </w:rPr>
        <w:t xml:space="preserve">ны, самостоятельно оценивать свои возможности </w:t>
      </w:r>
      <w:r w:rsidRPr="00DE1ECF">
        <w:rPr>
          <w:rFonts w:ascii="Times New Roman" w:eastAsia="Times New Roman" w:hAnsi="Times New Roman"/>
          <w:spacing w:val="-2"/>
          <w:lang w:eastAsia="ru-RU"/>
        </w:rPr>
        <w:t>и потребности.</w:t>
      </w:r>
    </w:p>
    <w:p w:rsidR="00A4526E" w:rsidRPr="00DE1ECF" w:rsidRDefault="00591AB8" w:rsidP="00DE1ECF">
      <w:pPr>
        <w:spacing w:after="0" w:line="240" w:lineRule="auto"/>
        <w:ind w:firstLine="567"/>
        <w:rPr>
          <w:rFonts w:ascii="Times New Roman" w:hAnsi="Times New Roman"/>
        </w:rPr>
      </w:pPr>
      <w:r w:rsidRPr="00DE1ECF">
        <w:rPr>
          <w:rFonts w:ascii="Times New Roman" w:hAnsi="Times New Roman"/>
        </w:rPr>
        <w:t xml:space="preserve">Более разнообразными становятся формы работы, среди которых предпочтения отдаются парно-групповой работе, проектной деятельности и ролевой игре, усиливается значимость принципов индивидуализации и дифференциации обучения, большее значение приобретает использование проектной методики и современных технологий обучения иностранному языку (в том числе информационных). </w:t>
      </w:r>
    </w:p>
    <w:p w:rsidR="00BF509D" w:rsidRPr="00DE1ECF" w:rsidRDefault="00BF509D" w:rsidP="00DE1ECF">
      <w:pPr>
        <w:suppressAutoHyphens/>
        <w:spacing w:after="0" w:line="240" w:lineRule="auto"/>
        <w:ind w:firstLine="685"/>
        <w:jc w:val="center"/>
        <w:rPr>
          <w:rFonts w:ascii="Times New Roman" w:hAnsi="Times New Roman"/>
          <w:b/>
          <w:lang w:eastAsia="ar-SA"/>
        </w:rPr>
      </w:pPr>
      <w:r w:rsidRPr="00DE1ECF">
        <w:rPr>
          <w:rFonts w:ascii="Times New Roman" w:hAnsi="Times New Roman"/>
          <w:b/>
          <w:lang w:eastAsia="ar-SA"/>
        </w:rPr>
        <w:t>Планируемые резул</w:t>
      </w:r>
      <w:r w:rsidR="00DE1ECF">
        <w:rPr>
          <w:rFonts w:ascii="Times New Roman" w:hAnsi="Times New Roman"/>
          <w:b/>
          <w:lang w:eastAsia="ar-SA"/>
        </w:rPr>
        <w:t>ьтаты учебного предмета</w:t>
      </w:r>
    </w:p>
    <w:p w:rsidR="00BF509D" w:rsidRPr="00DE1ECF" w:rsidRDefault="00BF509D" w:rsidP="00DE1ECF">
      <w:pPr>
        <w:autoSpaceDE w:val="0"/>
        <w:autoSpaceDN w:val="0"/>
        <w:adjustRightInd w:val="0"/>
        <w:spacing w:after="0" w:line="240" w:lineRule="auto"/>
        <w:ind w:firstLine="426"/>
        <w:rPr>
          <w:rFonts w:ascii="Times New Roman" w:hAnsi="Times New Roman"/>
        </w:rPr>
      </w:pPr>
      <w:r w:rsidRPr="00DE1ECF">
        <w:rPr>
          <w:rFonts w:ascii="Times New Roman" w:hAnsi="Times New Roman"/>
        </w:rPr>
        <w:t xml:space="preserve">В данной программе в соответствии с требования Стандарта в структуре планируемых результатов представлены </w:t>
      </w:r>
      <w:r w:rsidRPr="00DE1ECF">
        <w:rPr>
          <w:rFonts w:ascii="Times New Roman" w:hAnsi="Times New Roman"/>
          <w:b/>
          <w:iCs/>
        </w:rPr>
        <w:t xml:space="preserve">личностные </w:t>
      </w:r>
      <w:r w:rsidRPr="00DE1ECF">
        <w:rPr>
          <w:rFonts w:ascii="Times New Roman" w:hAnsi="Times New Roman"/>
        </w:rPr>
        <w:t xml:space="preserve">и </w:t>
      </w:r>
      <w:proofErr w:type="spellStart"/>
      <w:r w:rsidRPr="00DE1ECF">
        <w:rPr>
          <w:rFonts w:ascii="Times New Roman" w:hAnsi="Times New Roman"/>
          <w:b/>
          <w:iCs/>
        </w:rPr>
        <w:t>метапредметные</w:t>
      </w:r>
      <w:proofErr w:type="spellEnd"/>
      <w:r w:rsidRPr="00DE1ECF">
        <w:rPr>
          <w:rFonts w:ascii="Times New Roman" w:hAnsi="Times New Roman"/>
          <w:b/>
          <w:iCs/>
        </w:rPr>
        <w:t xml:space="preserve"> </w:t>
      </w:r>
      <w:r w:rsidRPr="00DE1ECF">
        <w:rPr>
          <w:rFonts w:ascii="Times New Roman" w:hAnsi="Times New Roman"/>
        </w:rPr>
        <w:t xml:space="preserve">результаты, поскольку их достижение обеспечивается всей совокупностью учебных предметов. Достижение </w:t>
      </w:r>
      <w:proofErr w:type="spellStart"/>
      <w:r w:rsidRPr="00DE1ECF">
        <w:rPr>
          <w:rFonts w:ascii="Times New Roman" w:hAnsi="Times New Roman"/>
          <w:b/>
          <w:iCs/>
        </w:rPr>
        <w:t>предметных</w:t>
      </w:r>
      <w:r w:rsidRPr="00DE1ECF">
        <w:rPr>
          <w:rFonts w:ascii="Times New Roman" w:hAnsi="Times New Roman"/>
        </w:rPr>
        <w:t>результатов</w:t>
      </w:r>
      <w:proofErr w:type="spellEnd"/>
      <w:r w:rsidRPr="00DE1ECF">
        <w:rPr>
          <w:rFonts w:ascii="Times New Roman" w:hAnsi="Times New Roman"/>
        </w:rPr>
        <w:t xml:space="preserve"> осуществляется за счет освоения предмета «Английский язык», поэтому предметные результаты также сгруппированы отдельно и даются в наиболее развернутой форме.</w:t>
      </w:r>
    </w:p>
    <w:p w:rsidR="00137A65" w:rsidRPr="00DE1ECF" w:rsidRDefault="00BF509D" w:rsidP="00DE1ECF">
      <w:pPr>
        <w:autoSpaceDE w:val="0"/>
        <w:autoSpaceDN w:val="0"/>
        <w:adjustRightInd w:val="0"/>
        <w:spacing w:after="0" w:line="240" w:lineRule="auto"/>
        <w:ind w:firstLine="426"/>
        <w:rPr>
          <w:rFonts w:ascii="Times New Roman" w:hAnsi="Times New Roman"/>
        </w:rPr>
      </w:pPr>
      <w:r w:rsidRPr="00DE1ECF">
        <w:rPr>
          <w:rFonts w:ascii="Times New Roman" w:hAnsi="Times New Roman"/>
        </w:rPr>
        <w:t xml:space="preserve">Под </w:t>
      </w:r>
      <w:r w:rsidRPr="00DE1ECF">
        <w:rPr>
          <w:rFonts w:ascii="Times New Roman" w:hAnsi="Times New Roman"/>
          <w:b/>
          <w:bCs/>
        </w:rPr>
        <w:t xml:space="preserve">личностными результатами </w:t>
      </w:r>
      <w:r w:rsidRPr="00DE1ECF">
        <w:rPr>
          <w:rFonts w:ascii="Times New Roman" w:hAnsi="Times New Roman"/>
        </w:rPr>
        <w:t xml:space="preserve">освоения учебного предмета понимается система </w:t>
      </w:r>
      <w:proofErr w:type="gramStart"/>
      <w:r w:rsidRPr="00DE1ECF">
        <w:rPr>
          <w:rFonts w:ascii="Times New Roman" w:hAnsi="Times New Roman"/>
        </w:rPr>
        <w:t>ценностных отношений</w:t>
      </w:r>
      <w:proofErr w:type="gramEnd"/>
      <w:r w:rsidRPr="00DE1ECF">
        <w:rPr>
          <w:rFonts w:ascii="Times New Roman" w:hAnsi="Times New Roman"/>
        </w:rPr>
        <w:t xml:space="preserve"> обучающихся к себе, другим участникам образовательного процесса, самому образовательному процессу и его результатам.  </w:t>
      </w:r>
      <w:r w:rsidR="00137A65" w:rsidRPr="00DE1ECF">
        <w:rPr>
          <w:rStyle w:val="c0"/>
          <w:rFonts w:ascii="Times New Roman" w:hAnsi="Times New Roman"/>
        </w:rPr>
        <w:t>Личностные результаты, формируемые при</w:t>
      </w:r>
      <w:r w:rsidR="00BB5867" w:rsidRPr="00DE1ECF">
        <w:rPr>
          <w:rStyle w:val="c0"/>
          <w:rFonts w:ascii="Times New Roman" w:hAnsi="Times New Roman"/>
        </w:rPr>
        <w:t xml:space="preserve"> изучении иностранного языка в 7</w:t>
      </w:r>
      <w:r w:rsidR="00137A65" w:rsidRPr="00DE1ECF">
        <w:rPr>
          <w:rStyle w:val="c0"/>
          <w:rFonts w:ascii="Times New Roman" w:hAnsi="Times New Roman"/>
        </w:rPr>
        <w:t xml:space="preserve"> классе, следующие:</w:t>
      </w:r>
    </w:p>
    <w:p w:rsidR="00137A65" w:rsidRPr="00DE1ECF" w:rsidRDefault="00137A65" w:rsidP="00DE1ECF">
      <w:pPr>
        <w:pStyle w:val="c1"/>
        <w:spacing w:before="0" w:beforeAutospacing="0" w:after="0" w:afterAutospacing="0"/>
        <w:jc w:val="both"/>
        <w:rPr>
          <w:sz w:val="22"/>
          <w:szCs w:val="22"/>
        </w:rPr>
      </w:pPr>
      <w:r w:rsidRPr="00DE1ECF">
        <w:rPr>
          <w:rStyle w:val="c0"/>
          <w:sz w:val="22"/>
          <w:szCs w:val="22"/>
        </w:rPr>
        <w:t>• формирование мотивации изучения иностранных языков и стремление к самосовершенствованию в образовательной области «Иностранный язык»;</w:t>
      </w:r>
    </w:p>
    <w:p w:rsidR="00137A65" w:rsidRPr="00DE1ECF" w:rsidRDefault="00137A65" w:rsidP="00DE1ECF">
      <w:pPr>
        <w:pStyle w:val="c1"/>
        <w:spacing w:before="0" w:beforeAutospacing="0" w:after="0" w:afterAutospacing="0"/>
        <w:jc w:val="both"/>
        <w:rPr>
          <w:sz w:val="22"/>
          <w:szCs w:val="22"/>
        </w:rPr>
      </w:pPr>
      <w:r w:rsidRPr="00DE1ECF">
        <w:rPr>
          <w:rStyle w:val="c0"/>
          <w:sz w:val="22"/>
          <w:szCs w:val="22"/>
        </w:rPr>
        <w:t>• осознание возможностей самореализации средствами иностранного языка;</w:t>
      </w:r>
    </w:p>
    <w:p w:rsidR="00137A65" w:rsidRPr="00DE1ECF" w:rsidRDefault="00137A65" w:rsidP="00DE1ECF">
      <w:pPr>
        <w:pStyle w:val="c1"/>
        <w:spacing w:before="0" w:beforeAutospacing="0" w:after="0" w:afterAutospacing="0"/>
        <w:jc w:val="both"/>
        <w:rPr>
          <w:sz w:val="22"/>
          <w:szCs w:val="22"/>
        </w:rPr>
      </w:pPr>
      <w:r w:rsidRPr="00DE1ECF">
        <w:rPr>
          <w:rStyle w:val="c0"/>
          <w:sz w:val="22"/>
          <w:szCs w:val="22"/>
        </w:rPr>
        <w:t>• стремление к совершенствованию собственной речевой культуры в целом;</w:t>
      </w:r>
    </w:p>
    <w:p w:rsidR="00137A65" w:rsidRPr="00DE1ECF" w:rsidRDefault="00137A65" w:rsidP="00DE1ECF">
      <w:pPr>
        <w:pStyle w:val="c1"/>
        <w:spacing w:before="0" w:beforeAutospacing="0" w:after="0" w:afterAutospacing="0"/>
        <w:jc w:val="both"/>
        <w:rPr>
          <w:sz w:val="22"/>
          <w:szCs w:val="22"/>
        </w:rPr>
      </w:pPr>
      <w:r w:rsidRPr="00DE1ECF">
        <w:rPr>
          <w:rStyle w:val="c0"/>
          <w:sz w:val="22"/>
          <w:szCs w:val="22"/>
        </w:rPr>
        <w:t>• формирование коммуникативной компетенции в межкультурной и межэтнической коммуникации;</w:t>
      </w:r>
    </w:p>
    <w:p w:rsidR="00137A65" w:rsidRPr="00DE1ECF" w:rsidRDefault="00137A65" w:rsidP="00DE1ECF">
      <w:pPr>
        <w:pStyle w:val="c1"/>
        <w:spacing w:before="0" w:beforeAutospacing="0" w:after="0" w:afterAutospacing="0"/>
        <w:jc w:val="both"/>
        <w:rPr>
          <w:sz w:val="22"/>
          <w:szCs w:val="22"/>
        </w:rPr>
      </w:pPr>
      <w:r w:rsidRPr="00DE1ECF">
        <w:rPr>
          <w:rStyle w:val="c0"/>
          <w:sz w:val="22"/>
          <w:szCs w:val="22"/>
        </w:rPr>
        <w:t xml:space="preserve">• развитие таких качеств, как воля, целеустремленность, креативность, инициативность, </w:t>
      </w:r>
      <w:proofErr w:type="spellStart"/>
      <w:r w:rsidRPr="00DE1ECF">
        <w:rPr>
          <w:rStyle w:val="c0"/>
          <w:sz w:val="22"/>
          <w:szCs w:val="22"/>
        </w:rPr>
        <w:t>эмпатия</w:t>
      </w:r>
      <w:proofErr w:type="spellEnd"/>
      <w:r w:rsidRPr="00DE1ECF">
        <w:rPr>
          <w:rStyle w:val="c0"/>
          <w:sz w:val="22"/>
          <w:szCs w:val="22"/>
        </w:rPr>
        <w:t>, трудолюбие, дисциплинированность;</w:t>
      </w:r>
    </w:p>
    <w:p w:rsidR="00137A65" w:rsidRPr="00DE1ECF" w:rsidRDefault="00137A65" w:rsidP="00DE1ECF">
      <w:pPr>
        <w:pStyle w:val="c1"/>
        <w:spacing w:before="0" w:beforeAutospacing="0" w:after="0" w:afterAutospacing="0"/>
        <w:jc w:val="both"/>
        <w:rPr>
          <w:sz w:val="22"/>
          <w:szCs w:val="22"/>
        </w:rPr>
      </w:pPr>
      <w:r w:rsidRPr="00DE1ECF">
        <w:rPr>
          <w:rStyle w:val="c0"/>
          <w:sz w:val="22"/>
          <w:szCs w:val="22"/>
        </w:rPr>
        <w:t>• формирование общекультурной и этнической идентичности как составляющих гражданской идентичности личности;</w:t>
      </w:r>
    </w:p>
    <w:p w:rsidR="00137A65" w:rsidRPr="00DE1ECF" w:rsidRDefault="00137A65" w:rsidP="00DE1ECF">
      <w:pPr>
        <w:pStyle w:val="c1"/>
        <w:spacing w:before="0" w:beforeAutospacing="0" w:after="0" w:afterAutospacing="0"/>
        <w:jc w:val="both"/>
        <w:rPr>
          <w:sz w:val="22"/>
          <w:szCs w:val="22"/>
        </w:rPr>
      </w:pPr>
      <w:r w:rsidRPr="00DE1ECF">
        <w:rPr>
          <w:rStyle w:val="c0"/>
          <w:sz w:val="22"/>
          <w:szCs w:val="22"/>
        </w:rPr>
        <w:lastRenderedPageBreak/>
        <w:t>• стремление к лучшему осознанию культуры своего народа и готовность содействовать ознакомлению с ней представителей других стран; толерантное отношение к проявлениям иной культуры; осознание себя гражданином своей страны и мира;</w:t>
      </w:r>
    </w:p>
    <w:p w:rsidR="00137A65" w:rsidRPr="00DE1ECF" w:rsidRDefault="00137A65" w:rsidP="00DE1ECF">
      <w:pPr>
        <w:pStyle w:val="c1"/>
        <w:spacing w:before="0" w:beforeAutospacing="0" w:after="0" w:afterAutospacing="0"/>
        <w:jc w:val="both"/>
        <w:rPr>
          <w:rStyle w:val="c0"/>
          <w:sz w:val="22"/>
          <w:szCs w:val="22"/>
        </w:rPr>
      </w:pPr>
      <w:r w:rsidRPr="00DE1ECF">
        <w:rPr>
          <w:rStyle w:val="c0"/>
          <w:sz w:val="22"/>
          <w:szCs w:val="22"/>
        </w:rPr>
        <w:t>• готовность отстаивать национальные и общечеловеческие (гуманистические, демократические) ценности, свою гражданскую позицию.</w:t>
      </w:r>
    </w:p>
    <w:p w:rsidR="00BF509D" w:rsidRPr="00DE1ECF" w:rsidRDefault="00BF509D" w:rsidP="00DE1ECF">
      <w:pPr>
        <w:autoSpaceDE w:val="0"/>
        <w:autoSpaceDN w:val="0"/>
        <w:adjustRightInd w:val="0"/>
        <w:spacing w:after="0" w:line="240" w:lineRule="auto"/>
        <w:ind w:firstLine="426"/>
        <w:rPr>
          <w:rFonts w:ascii="Times New Roman" w:hAnsi="Times New Roman"/>
        </w:rPr>
      </w:pPr>
      <w:r w:rsidRPr="00DE1ECF">
        <w:rPr>
          <w:rFonts w:ascii="Times New Roman" w:hAnsi="Times New Roman"/>
        </w:rPr>
        <w:t xml:space="preserve">Под </w:t>
      </w:r>
      <w:proofErr w:type="spellStart"/>
      <w:r w:rsidRPr="00DE1ECF">
        <w:rPr>
          <w:rFonts w:ascii="Times New Roman" w:hAnsi="Times New Roman"/>
          <w:b/>
          <w:bCs/>
        </w:rPr>
        <w:t>метапредметными</w:t>
      </w:r>
      <w:proofErr w:type="spellEnd"/>
      <w:r w:rsidRPr="00DE1ECF">
        <w:rPr>
          <w:rFonts w:ascii="Times New Roman" w:hAnsi="Times New Roman"/>
          <w:b/>
          <w:bCs/>
        </w:rPr>
        <w:t xml:space="preserve"> результатами </w:t>
      </w:r>
      <w:r w:rsidRPr="00DE1ECF">
        <w:rPr>
          <w:rFonts w:ascii="Times New Roman" w:hAnsi="Times New Roman"/>
        </w:rPr>
        <w:t>освоения учебного предмета понимаются способы деятельности, применимые как в рамках образовательного процесса, так и при решении проблем в реальных жизненных ситуациях, освоенные обучающимися на базе одного, нескольких учебных предметов, которые включают в себя:</w:t>
      </w:r>
    </w:p>
    <w:p w:rsidR="00BF509D" w:rsidRPr="00DE1ECF" w:rsidRDefault="00BF509D" w:rsidP="00DE1ECF">
      <w:pPr>
        <w:autoSpaceDE w:val="0"/>
        <w:autoSpaceDN w:val="0"/>
        <w:adjustRightInd w:val="0"/>
        <w:spacing w:after="0" w:line="240" w:lineRule="auto"/>
        <w:ind w:firstLine="426"/>
        <w:rPr>
          <w:rFonts w:ascii="Times New Roman" w:hAnsi="Times New Roman"/>
        </w:rPr>
      </w:pPr>
      <w:r w:rsidRPr="00DE1ECF">
        <w:rPr>
          <w:rFonts w:ascii="Times New Roman" w:hAnsi="Times New Roman"/>
        </w:rPr>
        <w:t xml:space="preserve"> а) освоение учащимися </w:t>
      </w:r>
      <w:r w:rsidRPr="00DE1ECF">
        <w:rPr>
          <w:rFonts w:ascii="Times New Roman" w:hAnsi="Times New Roman"/>
          <w:i/>
          <w:iCs/>
        </w:rPr>
        <w:t>универсальных учебных действий (познавательных, регулятивных, коммуникативных)</w:t>
      </w:r>
      <w:r w:rsidRPr="00DE1ECF">
        <w:rPr>
          <w:rFonts w:ascii="Times New Roman" w:hAnsi="Times New Roman"/>
        </w:rPr>
        <w:t xml:space="preserve">, обеспечивающих овладение ключевыми компетенциями, составляющими основу умения учиться; </w:t>
      </w:r>
    </w:p>
    <w:p w:rsidR="00BF509D" w:rsidRPr="00DE1ECF" w:rsidRDefault="00BF509D" w:rsidP="00DE1ECF">
      <w:pPr>
        <w:autoSpaceDE w:val="0"/>
        <w:autoSpaceDN w:val="0"/>
        <w:adjustRightInd w:val="0"/>
        <w:spacing w:after="0" w:line="240" w:lineRule="auto"/>
        <w:ind w:firstLine="426"/>
        <w:rPr>
          <w:rFonts w:ascii="Times New Roman" w:hAnsi="Times New Roman"/>
        </w:rPr>
      </w:pPr>
      <w:r w:rsidRPr="00DE1ECF">
        <w:rPr>
          <w:rFonts w:ascii="Times New Roman" w:hAnsi="Times New Roman"/>
        </w:rPr>
        <w:t xml:space="preserve">б) освоение учащимися </w:t>
      </w:r>
      <w:proofErr w:type="spellStart"/>
      <w:r w:rsidRPr="00DE1ECF">
        <w:rPr>
          <w:rFonts w:ascii="Times New Roman" w:hAnsi="Times New Roman"/>
        </w:rPr>
        <w:t>межпредметных</w:t>
      </w:r>
      <w:proofErr w:type="spellEnd"/>
      <w:r w:rsidRPr="00DE1ECF">
        <w:rPr>
          <w:rFonts w:ascii="Times New Roman" w:hAnsi="Times New Roman"/>
        </w:rPr>
        <w:t xml:space="preserve"> понятий.</w:t>
      </w:r>
    </w:p>
    <w:p w:rsidR="00137A65" w:rsidRPr="00DE1ECF" w:rsidRDefault="00137A65" w:rsidP="00DE1ECF">
      <w:pPr>
        <w:pStyle w:val="c1"/>
        <w:spacing w:before="0" w:beforeAutospacing="0" w:after="0" w:afterAutospacing="0"/>
        <w:jc w:val="both"/>
        <w:rPr>
          <w:sz w:val="22"/>
          <w:szCs w:val="22"/>
        </w:rPr>
      </w:pPr>
      <w:proofErr w:type="spellStart"/>
      <w:r w:rsidRPr="00DE1ECF">
        <w:rPr>
          <w:bCs/>
          <w:sz w:val="22"/>
          <w:szCs w:val="22"/>
        </w:rPr>
        <w:t>Метапредметные</w:t>
      </w:r>
      <w:proofErr w:type="spellEnd"/>
      <w:r w:rsidRPr="00DE1ECF">
        <w:rPr>
          <w:bCs/>
          <w:sz w:val="22"/>
          <w:szCs w:val="22"/>
        </w:rPr>
        <w:t xml:space="preserve"> результаты в данном курсе развиваются главным образом благодаря развивающему аспекту иноязычного образования</w:t>
      </w:r>
      <w:r w:rsidRPr="00DE1ECF">
        <w:rPr>
          <w:sz w:val="22"/>
          <w:szCs w:val="22"/>
        </w:rPr>
        <w:t>.</w:t>
      </w:r>
    </w:p>
    <w:p w:rsidR="00137A65" w:rsidRPr="00DE1ECF" w:rsidRDefault="00137A65" w:rsidP="00DE1ECF">
      <w:pPr>
        <w:spacing w:after="0" w:line="240" w:lineRule="auto"/>
        <w:jc w:val="both"/>
        <w:rPr>
          <w:rFonts w:ascii="Times New Roman" w:eastAsia="Times New Roman" w:hAnsi="Times New Roman"/>
          <w:bCs/>
          <w:lang w:eastAsia="ru-RU"/>
        </w:rPr>
      </w:pPr>
      <w:r w:rsidRPr="00DE1ECF">
        <w:rPr>
          <w:rFonts w:ascii="Times New Roman" w:eastAsia="Times New Roman" w:hAnsi="Times New Roman"/>
          <w:bCs/>
          <w:lang w:eastAsia="ru-RU"/>
        </w:rPr>
        <w:t>У учащихся основной школы будут развиты:</w:t>
      </w:r>
    </w:p>
    <w:p w:rsidR="00137A65" w:rsidRPr="00DE1ECF" w:rsidRDefault="00137A65" w:rsidP="00DE1ECF">
      <w:pPr>
        <w:spacing w:after="0" w:line="240" w:lineRule="auto"/>
        <w:jc w:val="both"/>
        <w:rPr>
          <w:rFonts w:ascii="Times New Roman" w:eastAsia="Times New Roman" w:hAnsi="Times New Roman"/>
          <w:bCs/>
          <w:lang w:eastAsia="ru-RU"/>
        </w:rPr>
      </w:pPr>
      <w:r w:rsidRPr="00DE1ECF">
        <w:rPr>
          <w:rFonts w:ascii="Times New Roman" w:eastAsia="Times New Roman" w:hAnsi="Times New Roman"/>
          <w:bCs/>
          <w:lang w:eastAsia="ru-RU"/>
        </w:rPr>
        <w:t>1) положительное отношение к предмету и мотивация к дальнейшему овладению ИЯ:</w:t>
      </w:r>
    </w:p>
    <w:p w:rsidR="00137A65" w:rsidRPr="00DE1ECF" w:rsidRDefault="00137A65" w:rsidP="00DE1ECF">
      <w:pPr>
        <w:numPr>
          <w:ilvl w:val="0"/>
          <w:numId w:val="1"/>
        </w:numPr>
        <w:spacing w:after="0" w:line="240" w:lineRule="auto"/>
        <w:ind w:left="0" w:firstLine="709"/>
        <w:jc w:val="both"/>
        <w:rPr>
          <w:rFonts w:ascii="Times New Roman" w:eastAsia="Times New Roman" w:hAnsi="Times New Roman"/>
          <w:bCs/>
          <w:lang w:eastAsia="ru-RU"/>
        </w:rPr>
      </w:pPr>
      <w:r w:rsidRPr="00DE1ECF">
        <w:rPr>
          <w:rFonts w:ascii="Times New Roman" w:eastAsia="Times New Roman" w:hAnsi="Times New Roman"/>
          <w:bCs/>
          <w:lang w:eastAsia="ru-RU"/>
        </w:rPr>
        <w:t>представление о ИЯ как средстве познания мира и других культур;</w:t>
      </w:r>
    </w:p>
    <w:p w:rsidR="00137A65" w:rsidRPr="00DE1ECF" w:rsidRDefault="00137A65" w:rsidP="00DE1ECF">
      <w:pPr>
        <w:numPr>
          <w:ilvl w:val="0"/>
          <w:numId w:val="1"/>
        </w:numPr>
        <w:spacing w:after="0" w:line="240" w:lineRule="auto"/>
        <w:ind w:left="0" w:firstLine="709"/>
        <w:jc w:val="both"/>
        <w:rPr>
          <w:rFonts w:ascii="Times New Roman" w:eastAsia="Times New Roman" w:hAnsi="Times New Roman"/>
          <w:bCs/>
          <w:lang w:eastAsia="ru-RU"/>
        </w:rPr>
      </w:pPr>
      <w:r w:rsidRPr="00DE1ECF">
        <w:rPr>
          <w:rFonts w:ascii="Times New Roman" w:eastAsia="Times New Roman" w:hAnsi="Times New Roman"/>
          <w:bCs/>
          <w:lang w:eastAsia="ru-RU"/>
        </w:rPr>
        <w:t>осознание роли ИЯ в жизни современного общества и личности;</w:t>
      </w:r>
    </w:p>
    <w:p w:rsidR="00137A65" w:rsidRPr="00DE1ECF" w:rsidRDefault="00137A65" w:rsidP="00DE1ECF">
      <w:pPr>
        <w:numPr>
          <w:ilvl w:val="0"/>
          <w:numId w:val="1"/>
        </w:numPr>
        <w:spacing w:after="0" w:line="240" w:lineRule="auto"/>
        <w:ind w:left="0" w:firstLine="709"/>
        <w:jc w:val="both"/>
        <w:rPr>
          <w:rFonts w:ascii="Times New Roman" w:eastAsia="Times New Roman" w:hAnsi="Times New Roman"/>
          <w:bCs/>
          <w:lang w:eastAsia="ru-RU"/>
        </w:rPr>
      </w:pPr>
      <w:r w:rsidRPr="00DE1ECF">
        <w:rPr>
          <w:rFonts w:ascii="Times New Roman" w:eastAsia="Times New Roman" w:hAnsi="Times New Roman"/>
          <w:bCs/>
          <w:lang w:eastAsia="ru-RU"/>
        </w:rPr>
        <w:t>осознание личностного смысла в изучении ИЯ, понимание роли и значимости ИЯ для будущей профессии;</w:t>
      </w:r>
    </w:p>
    <w:p w:rsidR="00137A65" w:rsidRPr="00DE1ECF" w:rsidRDefault="00137A65" w:rsidP="00DE1ECF">
      <w:pPr>
        <w:numPr>
          <w:ilvl w:val="0"/>
          <w:numId w:val="1"/>
        </w:numPr>
        <w:spacing w:after="0" w:line="240" w:lineRule="auto"/>
        <w:ind w:left="0" w:firstLine="709"/>
        <w:jc w:val="both"/>
        <w:rPr>
          <w:rFonts w:ascii="Times New Roman" w:eastAsia="Times New Roman" w:hAnsi="Times New Roman"/>
          <w:bCs/>
          <w:lang w:eastAsia="ru-RU"/>
        </w:rPr>
      </w:pPr>
      <w:r w:rsidRPr="00DE1ECF">
        <w:rPr>
          <w:rFonts w:ascii="Times New Roman" w:eastAsia="Times New Roman" w:hAnsi="Times New Roman"/>
          <w:bCs/>
          <w:lang w:eastAsia="ru-RU"/>
        </w:rPr>
        <w:t>обогащение опыта межкультурного общения;</w:t>
      </w:r>
    </w:p>
    <w:p w:rsidR="00137A65" w:rsidRPr="00DE1ECF" w:rsidRDefault="00137A65" w:rsidP="00DE1ECF">
      <w:pPr>
        <w:spacing w:after="0" w:line="240" w:lineRule="auto"/>
        <w:jc w:val="both"/>
        <w:rPr>
          <w:rFonts w:ascii="Times New Roman" w:eastAsia="Times New Roman" w:hAnsi="Times New Roman"/>
          <w:lang w:eastAsia="ru-RU"/>
        </w:rPr>
      </w:pPr>
      <w:r w:rsidRPr="00DE1ECF">
        <w:rPr>
          <w:rFonts w:ascii="Times New Roman" w:eastAsia="Times New Roman" w:hAnsi="Times New Roman"/>
          <w:lang w:eastAsia="ru-RU"/>
        </w:rPr>
        <w:t>2) языковые способности: к слуховой и зрительной дифференциации, к имитации, к догадке, смысловой антиципации, к выявлению языковых закономерностей, к выявлению главного и к логическому изложению;</w:t>
      </w:r>
    </w:p>
    <w:p w:rsidR="00137A65" w:rsidRPr="00DE1ECF" w:rsidRDefault="00137A65" w:rsidP="00DE1ECF">
      <w:pPr>
        <w:spacing w:after="0" w:line="240" w:lineRule="auto"/>
        <w:jc w:val="both"/>
        <w:rPr>
          <w:rFonts w:ascii="Times New Roman" w:eastAsia="Times New Roman" w:hAnsi="Times New Roman"/>
          <w:lang w:eastAsia="ru-RU"/>
        </w:rPr>
      </w:pPr>
      <w:r w:rsidRPr="00DE1ECF">
        <w:rPr>
          <w:rFonts w:ascii="Times New Roman" w:eastAsia="Times New Roman" w:hAnsi="Times New Roman"/>
          <w:lang w:eastAsia="ru-RU"/>
        </w:rPr>
        <w:t>3) универсальные учебные действия:</w:t>
      </w:r>
    </w:p>
    <w:p w:rsidR="00137A65" w:rsidRPr="00DE1ECF" w:rsidRDefault="00137A65" w:rsidP="00DE1ECF">
      <w:pPr>
        <w:spacing w:after="0" w:line="240" w:lineRule="auto"/>
        <w:jc w:val="both"/>
        <w:rPr>
          <w:rFonts w:ascii="Times New Roman" w:eastAsia="Times New Roman" w:hAnsi="Times New Roman"/>
          <w:i/>
          <w:lang w:eastAsia="ru-RU"/>
        </w:rPr>
      </w:pPr>
      <w:r w:rsidRPr="00DE1ECF">
        <w:rPr>
          <w:rFonts w:ascii="Times New Roman" w:eastAsia="Times New Roman" w:hAnsi="Times New Roman"/>
          <w:i/>
          <w:lang w:eastAsia="ru-RU"/>
        </w:rPr>
        <w:t>регулятивные:</w:t>
      </w:r>
    </w:p>
    <w:p w:rsidR="00137A65" w:rsidRPr="00DE1ECF" w:rsidRDefault="00137A65" w:rsidP="00DE1ECF">
      <w:pPr>
        <w:numPr>
          <w:ilvl w:val="0"/>
          <w:numId w:val="2"/>
        </w:numPr>
        <w:spacing w:after="0" w:line="240" w:lineRule="auto"/>
        <w:ind w:left="0" w:firstLine="720"/>
        <w:jc w:val="both"/>
        <w:rPr>
          <w:rFonts w:ascii="Times New Roman" w:eastAsia="Times New Roman" w:hAnsi="Times New Roman"/>
          <w:lang w:eastAsia="ru-RU"/>
        </w:rPr>
      </w:pPr>
      <w:r w:rsidRPr="00DE1ECF">
        <w:rPr>
          <w:rFonts w:ascii="Times New Roman" w:eastAsia="Times New Roman" w:hAnsi="Times New Roman"/>
          <w:lang w:eastAsia="ru-RU"/>
        </w:rPr>
        <w:t>самостоятельно ставить цели, планировать пути их достижения, умение выбирать наиболее эффективные способы решения учебных и познавательных задач;</w:t>
      </w:r>
    </w:p>
    <w:p w:rsidR="00137A65" w:rsidRPr="00DE1ECF" w:rsidRDefault="00137A65" w:rsidP="00DE1ECF">
      <w:pPr>
        <w:numPr>
          <w:ilvl w:val="0"/>
          <w:numId w:val="2"/>
        </w:numPr>
        <w:spacing w:after="0" w:line="240" w:lineRule="auto"/>
        <w:ind w:left="0" w:firstLine="720"/>
        <w:jc w:val="both"/>
        <w:rPr>
          <w:rFonts w:ascii="Times New Roman" w:eastAsia="Times New Roman" w:hAnsi="Times New Roman"/>
          <w:lang w:eastAsia="ru-RU"/>
        </w:rPr>
      </w:pPr>
      <w:r w:rsidRPr="00DE1ECF">
        <w:rPr>
          <w:rFonts w:ascii="Times New Roman" w:eastAsia="Times New Roman" w:hAnsi="Times New Roman"/>
          <w:lang w:eastAsia="ru-RU"/>
        </w:rPr>
        <w:t xml:space="preserve">соотносить свои действия с планируемыми результатами, осуществлять контроль своей деятельности в процессе достижения результата, корректировать свои действия в соответствии с изменяющейся ситуацией; </w:t>
      </w:r>
    </w:p>
    <w:p w:rsidR="00137A65" w:rsidRPr="00DE1ECF" w:rsidRDefault="00137A65" w:rsidP="00DE1ECF">
      <w:pPr>
        <w:numPr>
          <w:ilvl w:val="0"/>
          <w:numId w:val="2"/>
        </w:numPr>
        <w:spacing w:after="0" w:line="240" w:lineRule="auto"/>
        <w:ind w:left="0" w:firstLine="720"/>
        <w:jc w:val="both"/>
        <w:rPr>
          <w:rFonts w:ascii="Times New Roman" w:eastAsia="Times New Roman" w:hAnsi="Times New Roman"/>
          <w:lang w:eastAsia="ru-RU"/>
        </w:rPr>
      </w:pPr>
      <w:r w:rsidRPr="00DE1ECF">
        <w:rPr>
          <w:rFonts w:ascii="Times New Roman" w:eastAsia="Times New Roman" w:hAnsi="Times New Roman"/>
          <w:lang w:eastAsia="ru-RU"/>
        </w:rPr>
        <w:t xml:space="preserve">оценивать правильность выполнения учебной задачи, собственные возможности её решения; </w:t>
      </w:r>
    </w:p>
    <w:p w:rsidR="00137A65" w:rsidRPr="00DE1ECF" w:rsidRDefault="00137A65" w:rsidP="00DE1ECF">
      <w:pPr>
        <w:numPr>
          <w:ilvl w:val="0"/>
          <w:numId w:val="2"/>
        </w:numPr>
        <w:spacing w:after="0" w:line="240" w:lineRule="auto"/>
        <w:ind w:left="0" w:firstLine="720"/>
        <w:jc w:val="both"/>
        <w:rPr>
          <w:rFonts w:ascii="Times New Roman" w:eastAsia="Times New Roman" w:hAnsi="Times New Roman"/>
          <w:lang w:eastAsia="ru-RU"/>
        </w:rPr>
      </w:pPr>
      <w:r w:rsidRPr="00DE1ECF">
        <w:rPr>
          <w:rFonts w:ascii="Times New Roman" w:eastAsia="Times New Roman" w:hAnsi="Times New Roman"/>
          <w:lang w:eastAsia="ru-RU"/>
        </w:rPr>
        <w:t xml:space="preserve">владеть основами самоконтроля, самооценки, принятия решений и осуществления осознанного выбора в учебной и познавательной деятельности; </w:t>
      </w:r>
    </w:p>
    <w:p w:rsidR="00137A65" w:rsidRPr="00DE1ECF" w:rsidRDefault="00137A65" w:rsidP="00DE1ECF">
      <w:pPr>
        <w:spacing w:after="0" w:line="240" w:lineRule="auto"/>
        <w:jc w:val="both"/>
        <w:rPr>
          <w:rFonts w:ascii="Times New Roman" w:eastAsia="Times New Roman" w:hAnsi="Times New Roman"/>
          <w:i/>
          <w:lang w:eastAsia="ru-RU"/>
        </w:rPr>
      </w:pPr>
      <w:r w:rsidRPr="00DE1ECF">
        <w:rPr>
          <w:rFonts w:ascii="Times New Roman" w:eastAsia="Times New Roman" w:hAnsi="Times New Roman"/>
          <w:i/>
          <w:lang w:eastAsia="ru-RU"/>
        </w:rPr>
        <w:t>познавательные:</w:t>
      </w:r>
    </w:p>
    <w:p w:rsidR="00137A65" w:rsidRPr="00DE1ECF" w:rsidRDefault="00137A65" w:rsidP="00DE1ECF">
      <w:pPr>
        <w:numPr>
          <w:ilvl w:val="0"/>
          <w:numId w:val="3"/>
        </w:numPr>
        <w:tabs>
          <w:tab w:val="num" w:pos="0"/>
        </w:tabs>
        <w:spacing w:after="0" w:line="240" w:lineRule="auto"/>
        <w:ind w:left="0" w:firstLine="720"/>
        <w:jc w:val="both"/>
        <w:rPr>
          <w:rFonts w:ascii="Times New Roman" w:eastAsia="Times New Roman" w:hAnsi="Times New Roman"/>
          <w:lang w:eastAsia="ru-RU"/>
        </w:rPr>
      </w:pPr>
      <w:r w:rsidRPr="00DE1ECF">
        <w:rPr>
          <w:rFonts w:ascii="Times New Roman" w:eastAsia="Times New Roman" w:hAnsi="Times New Roman"/>
          <w:lang w:eastAsia="ru-RU"/>
        </w:rPr>
        <w:t>использовать знаково-символические средства представления информации для решения учебных и практических задач;</w:t>
      </w:r>
    </w:p>
    <w:p w:rsidR="00137A65" w:rsidRPr="00DE1ECF" w:rsidRDefault="00137A65" w:rsidP="00DE1ECF">
      <w:pPr>
        <w:numPr>
          <w:ilvl w:val="0"/>
          <w:numId w:val="3"/>
        </w:numPr>
        <w:tabs>
          <w:tab w:val="num" w:pos="0"/>
        </w:tabs>
        <w:spacing w:after="0" w:line="240" w:lineRule="auto"/>
        <w:ind w:left="0" w:firstLine="720"/>
        <w:jc w:val="both"/>
        <w:rPr>
          <w:rFonts w:ascii="Times New Roman" w:eastAsia="Times New Roman" w:hAnsi="Times New Roman"/>
          <w:lang w:eastAsia="ru-RU"/>
        </w:rPr>
      </w:pPr>
      <w:r w:rsidRPr="00DE1ECF">
        <w:rPr>
          <w:rFonts w:ascii="Times New Roman" w:eastAsia="Times New Roman" w:hAnsi="Times New Roman"/>
          <w:lang w:eastAsia="ru-RU"/>
        </w:rPr>
        <w:t xml:space="preserve">пользоваться логическими действиями сравнения, анализа, синтеза, обобщения, классификации по различным признакам, установления аналогий и причинно-следственных связей, </w:t>
      </w:r>
    </w:p>
    <w:p w:rsidR="00137A65" w:rsidRPr="00DE1ECF" w:rsidRDefault="00137A65" w:rsidP="00DE1ECF">
      <w:pPr>
        <w:numPr>
          <w:ilvl w:val="0"/>
          <w:numId w:val="3"/>
        </w:numPr>
        <w:tabs>
          <w:tab w:val="num" w:pos="0"/>
        </w:tabs>
        <w:spacing w:after="0" w:line="240" w:lineRule="auto"/>
        <w:ind w:left="0" w:firstLine="720"/>
        <w:jc w:val="both"/>
        <w:rPr>
          <w:rFonts w:ascii="Times New Roman" w:eastAsia="Times New Roman" w:hAnsi="Times New Roman"/>
          <w:lang w:eastAsia="ru-RU"/>
        </w:rPr>
      </w:pPr>
      <w:r w:rsidRPr="00DE1ECF">
        <w:rPr>
          <w:rFonts w:ascii="Times New Roman" w:eastAsia="Times New Roman" w:hAnsi="Times New Roman"/>
          <w:lang w:eastAsia="ru-RU"/>
        </w:rPr>
        <w:t xml:space="preserve">строить логическое рассуждение, умозаключение (индуктивное, дедуктивное и по аналогии) и делать выводы; </w:t>
      </w:r>
    </w:p>
    <w:p w:rsidR="00137A65" w:rsidRPr="00DE1ECF" w:rsidRDefault="00137A65" w:rsidP="00DE1ECF">
      <w:pPr>
        <w:numPr>
          <w:ilvl w:val="0"/>
          <w:numId w:val="3"/>
        </w:numPr>
        <w:tabs>
          <w:tab w:val="num" w:pos="0"/>
        </w:tabs>
        <w:spacing w:after="0" w:line="240" w:lineRule="auto"/>
        <w:ind w:left="0" w:firstLine="720"/>
        <w:jc w:val="both"/>
        <w:rPr>
          <w:rFonts w:ascii="Times New Roman" w:eastAsia="Times New Roman" w:hAnsi="Times New Roman"/>
          <w:lang w:eastAsia="ru-RU"/>
        </w:rPr>
      </w:pPr>
      <w:r w:rsidRPr="00DE1ECF">
        <w:rPr>
          <w:rFonts w:ascii="Times New Roman" w:eastAsia="Times New Roman" w:hAnsi="Times New Roman"/>
          <w:lang w:eastAsia="ru-RU"/>
        </w:rPr>
        <w:t>работать с прослушанным/прочитанным текстом: определять тему, прогнозировать содержание текста по заголовку/по ключевым словам, устанавливать логическую последовательность основных фактов;</w:t>
      </w:r>
    </w:p>
    <w:p w:rsidR="00137A65" w:rsidRPr="00DE1ECF" w:rsidRDefault="00137A65" w:rsidP="00DE1ECF">
      <w:pPr>
        <w:numPr>
          <w:ilvl w:val="0"/>
          <w:numId w:val="3"/>
        </w:numPr>
        <w:tabs>
          <w:tab w:val="num" w:pos="0"/>
        </w:tabs>
        <w:spacing w:after="0" w:line="240" w:lineRule="auto"/>
        <w:ind w:left="0" w:firstLine="720"/>
        <w:jc w:val="both"/>
        <w:rPr>
          <w:rFonts w:ascii="Times New Roman" w:eastAsia="Times New Roman" w:hAnsi="Times New Roman"/>
          <w:lang w:eastAsia="ru-RU"/>
        </w:rPr>
      </w:pPr>
      <w:r w:rsidRPr="00DE1ECF">
        <w:rPr>
          <w:rFonts w:ascii="Times New Roman" w:eastAsia="Times New Roman" w:hAnsi="Times New Roman"/>
          <w:lang w:eastAsia="ru-RU"/>
        </w:rPr>
        <w:t>осуществлять информационный поиск; в том числе с помощью компьютерных средств;</w:t>
      </w:r>
    </w:p>
    <w:p w:rsidR="00137A65" w:rsidRPr="00DE1ECF" w:rsidRDefault="00137A65" w:rsidP="00DE1ECF">
      <w:pPr>
        <w:numPr>
          <w:ilvl w:val="0"/>
          <w:numId w:val="3"/>
        </w:numPr>
        <w:tabs>
          <w:tab w:val="num" w:pos="0"/>
        </w:tabs>
        <w:spacing w:after="0" w:line="240" w:lineRule="auto"/>
        <w:ind w:left="0" w:firstLine="720"/>
        <w:jc w:val="both"/>
        <w:rPr>
          <w:rFonts w:ascii="Times New Roman" w:eastAsia="Times New Roman" w:hAnsi="Times New Roman"/>
          <w:lang w:eastAsia="ru-RU"/>
        </w:rPr>
      </w:pPr>
      <w:r w:rsidRPr="00DE1ECF">
        <w:rPr>
          <w:rFonts w:ascii="Times New Roman" w:eastAsia="Times New Roman" w:hAnsi="Times New Roman"/>
          <w:lang w:eastAsia="ru-RU"/>
        </w:rPr>
        <w:t>выделять, обобщать и фиксировать нужную информацию;</w:t>
      </w:r>
    </w:p>
    <w:p w:rsidR="00137A65" w:rsidRPr="00DE1ECF" w:rsidRDefault="00137A65" w:rsidP="00DE1ECF">
      <w:pPr>
        <w:numPr>
          <w:ilvl w:val="0"/>
          <w:numId w:val="3"/>
        </w:numPr>
        <w:tabs>
          <w:tab w:val="num" w:pos="0"/>
        </w:tabs>
        <w:spacing w:after="0" w:line="240" w:lineRule="auto"/>
        <w:ind w:left="0" w:firstLine="720"/>
        <w:jc w:val="both"/>
        <w:rPr>
          <w:rFonts w:ascii="Times New Roman" w:eastAsia="Times New Roman" w:hAnsi="Times New Roman"/>
          <w:lang w:eastAsia="ru-RU"/>
        </w:rPr>
      </w:pPr>
      <w:r w:rsidRPr="00DE1ECF">
        <w:rPr>
          <w:rFonts w:ascii="Times New Roman" w:eastAsia="Times New Roman" w:hAnsi="Times New Roman"/>
          <w:lang w:eastAsia="ru-RU"/>
        </w:rPr>
        <w:t>осознанно строить свое высказывание в соответствии с поставленной коммуникативной задачей, а также в соответствии с грамматическими и синтаксическими нормами языка;</w:t>
      </w:r>
    </w:p>
    <w:p w:rsidR="00137A65" w:rsidRPr="00DE1ECF" w:rsidRDefault="00137A65" w:rsidP="00DE1ECF">
      <w:pPr>
        <w:numPr>
          <w:ilvl w:val="0"/>
          <w:numId w:val="3"/>
        </w:numPr>
        <w:tabs>
          <w:tab w:val="num" w:pos="0"/>
        </w:tabs>
        <w:spacing w:after="0" w:line="240" w:lineRule="auto"/>
        <w:ind w:left="0" w:firstLine="720"/>
        <w:jc w:val="both"/>
        <w:rPr>
          <w:rFonts w:ascii="Times New Roman" w:eastAsia="Times New Roman" w:hAnsi="Times New Roman"/>
          <w:lang w:eastAsia="ru-RU"/>
        </w:rPr>
      </w:pPr>
      <w:r w:rsidRPr="00DE1ECF">
        <w:rPr>
          <w:rFonts w:ascii="Times New Roman" w:eastAsia="Times New Roman" w:hAnsi="Times New Roman"/>
          <w:lang w:eastAsia="ru-RU"/>
        </w:rPr>
        <w:t>решать проблемы творческого и поискового характера;</w:t>
      </w:r>
    </w:p>
    <w:p w:rsidR="00137A65" w:rsidRPr="00DE1ECF" w:rsidRDefault="00137A65" w:rsidP="00DE1ECF">
      <w:pPr>
        <w:numPr>
          <w:ilvl w:val="0"/>
          <w:numId w:val="3"/>
        </w:numPr>
        <w:tabs>
          <w:tab w:val="num" w:pos="0"/>
        </w:tabs>
        <w:spacing w:after="0" w:line="240" w:lineRule="auto"/>
        <w:ind w:left="0" w:firstLine="720"/>
        <w:jc w:val="both"/>
        <w:rPr>
          <w:rFonts w:ascii="Times New Roman" w:eastAsia="Times New Roman" w:hAnsi="Times New Roman"/>
          <w:lang w:eastAsia="ru-RU"/>
        </w:rPr>
      </w:pPr>
      <w:r w:rsidRPr="00DE1ECF">
        <w:rPr>
          <w:rFonts w:ascii="Times New Roman" w:eastAsia="Times New Roman" w:hAnsi="Times New Roman"/>
          <w:lang w:eastAsia="ru-RU"/>
        </w:rPr>
        <w:t>самостоятельно работать, рационально организовывая свой труд в классе и дома;</w:t>
      </w:r>
    </w:p>
    <w:p w:rsidR="00137A65" w:rsidRPr="00DE1ECF" w:rsidRDefault="00137A65" w:rsidP="00DE1ECF">
      <w:pPr>
        <w:numPr>
          <w:ilvl w:val="0"/>
          <w:numId w:val="3"/>
        </w:numPr>
        <w:tabs>
          <w:tab w:val="num" w:pos="0"/>
        </w:tabs>
        <w:spacing w:after="0" w:line="240" w:lineRule="auto"/>
        <w:ind w:left="0" w:firstLine="720"/>
        <w:jc w:val="both"/>
        <w:rPr>
          <w:rFonts w:ascii="Times New Roman" w:eastAsia="Times New Roman" w:hAnsi="Times New Roman"/>
          <w:lang w:eastAsia="ru-RU"/>
        </w:rPr>
      </w:pPr>
      <w:r w:rsidRPr="00DE1ECF">
        <w:rPr>
          <w:rFonts w:ascii="Times New Roman" w:eastAsia="Times New Roman" w:hAnsi="Times New Roman"/>
          <w:lang w:eastAsia="ru-RU"/>
        </w:rPr>
        <w:lastRenderedPageBreak/>
        <w:t>контролировать и оценивать результаты своей деятельности;</w:t>
      </w:r>
    </w:p>
    <w:p w:rsidR="00137A65" w:rsidRPr="00DE1ECF" w:rsidRDefault="00137A65" w:rsidP="00DE1ECF">
      <w:pPr>
        <w:spacing w:after="0" w:line="240" w:lineRule="auto"/>
        <w:jc w:val="both"/>
        <w:rPr>
          <w:rFonts w:ascii="Times New Roman" w:eastAsia="Times New Roman" w:hAnsi="Times New Roman"/>
          <w:i/>
          <w:lang w:eastAsia="ru-RU"/>
        </w:rPr>
      </w:pPr>
      <w:r w:rsidRPr="00DE1ECF">
        <w:rPr>
          <w:rFonts w:ascii="Times New Roman" w:eastAsia="Times New Roman" w:hAnsi="Times New Roman"/>
          <w:i/>
          <w:lang w:eastAsia="ru-RU"/>
        </w:rPr>
        <w:t>коммуникативные:</w:t>
      </w:r>
    </w:p>
    <w:p w:rsidR="00137A65" w:rsidRPr="00DE1ECF" w:rsidRDefault="00137A65" w:rsidP="00DE1ECF">
      <w:pPr>
        <w:numPr>
          <w:ilvl w:val="0"/>
          <w:numId w:val="4"/>
        </w:numPr>
        <w:spacing w:after="0" w:line="240" w:lineRule="auto"/>
        <w:ind w:left="0" w:firstLine="720"/>
        <w:jc w:val="both"/>
        <w:rPr>
          <w:rFonts w:ascii="Times New Roman" w:eastAsia="Times New Roman" w:hAnsi="Times New Roman"/>
          <w:lang w:eastAsia="ru-RU"/>
        </w:rPr>
      </w:pPr>
      <w:r w:rsidRPr="00DE1ECF">
        <w:rPr>
          <w:rFonts w:ascii="Times New Roman" w:eastAsia="Times New Roman" w:hAnsi="Times New Roman"/>
          <w:lang w:eastAsia="ru-RU"/>
        </w:rPr>
        <w:t>готовность и способность осуществлять межкультурное общение на АЯ:</w:t>
      </w:r>
    </w:p>
    <w:p w:rsidR="00137A65" w:rsidRPr="00DE1ECF" w:rsidRDefault="00137A65" w:rsidP="00DE1ECF">
      <w:pPr>
        <w:spacing w:after="0" w:line="240" w:lineRule="auto"/>
        <w:jc w:val="both"/>
        <w:rPr>
          <w:rFonts w:ascii="Times New Roman" w:eastAsia="Times New Roman" w:hAnsi="Times New Roman"/>
          <w:lang w:eastAsia="ru-RU"/>
        </w:rPr>
      </w:pPr>
      <w:r w:rsidRPr="00DE1ECF">
        <w:rPr>
          <w:rFonts w:ascii="Times New Roman" w:eastAsia="Times New Roman" w:hAnsi="Times New Roman"/>
          <w:lang w:eastAsia="ru-RU"/>
        </w:rPr>
        <w:t>- выражать с достаточной полнотой и точностью свои мысли в соответствии с задачами и условиями межкультурной коммуникации;</w:t>
      </w:r>
    </w:p>
    <w:p w:rsidR="00137A65" w:rsidRPr="00DE1ECF" w:rsidRDefault="00137A65" w:rsidP="00DE1ECF">
      <w:pPr>
        <w:spacing w:after="0" w:line="240" w:lineRule="auto"/>
        <w:jc w:val="both"/>
        <w:rPr>
          <w:rFonts w:ascii="Times New Roman" w:eastAsia="Times New Roman" w:hAnsi="Times New Roman"/>
          <w:lang w:eastAsia="ru-RU"/>
        </w:rPr>
      </w:pPr>
      <w:r w:rsidRPr="00DE1ECF">
        <w:rPr>
          <w:rFonts w:ascii="Times New Roman" w:eastAsia="Times New Roman" w:hAnsi="Times New Roman"/>
          <w:lang w:eastAsia="ru-RU"/>
        </w:rPr>
        <w:t>- вступать в диалог, а также участвовать в коллективном обсуждении проблем, владеть монологической и диалогической формами речи в соответствии с грамматическими и синтаксическими нормами АЯ;</w:t>
      </w:r>
    </w:p>
    <w:p w:rsidR="00137A65" w:rsidRPr="00DE1ECF" w:rsidRDefault="00137A65" w:rsidP="00DE1ECF">
      <w:pPr>
        <w:spacing w:after="0" w:line="240" w:lineRule="auto"/>
        <w:jc w:val="both"/>
        <w:rPr>
          <w:rFonts w:ascii="Times New Roman" w:eastAsia="Times New Roman" w:hAnsi="Times New Roman"/>
          <w:lang w:eastAsia="ru-RU"/>
        </w:rPr>
      </w:pPr>
      <w:r w:rsidRPr="00DE1ECF">
        <w:rPr>
          <w:rFonts w:ascii="Times New Roman" w:eastAsia="Times New Roman" w:hAnsi="Times New Roman"/>
          <w:lang w:eastAsia="ru-RU"/>
        </w:rPr>
        <w:t>- адекватно использовать речевые средства для дискуссии и аргументации своей позиции;</w:t>
      </w:r>
    </w:p>
    <w:p w:rsidR="00137A65" w:rsidRPr="00DE1ECF" w:rsidRDefault="00137A65" w:rsidP="00DE1ECF">
      <w:pPr>
        <w:spacing w:after="0" w:line="240" w:lineRule="auto"/>
        <w:jc w:val="both"/>
        <w:rPr>
          <w:rFonts w:ascii="Times New Roman" w:eastAsia="Times New Roman" w:hAnsi="Times New Roman"/>
          <w:lang w:eastAsia="ru-RU"/>
        </w:rPr>
      </w:pPr>
      <w:r w:rsidRPr="00DE1ECF">
        <w:rPr>
          <w:rFonts w:ascii="Times New Roman" w:eastAsia="Times New Roman" w:hAnsi="Times New Roman"/>
          <w:lang w:eastAsia="ru-RU"/>
        </w:rPr>
        <w:t>- спрашивать, интересоваться чужим мнением и высказывать свое;</w:t>
      </w:r>
    </w:p>
    <w:p w:rsidR="00137A65" w:rsidRPr="00DE1ECF" w:rsidRDefault="00137A65" w:rsidP="00DE1ECF">
      <w:pPr>
        <w:spacing w:after="0" w:line="240" w:lineRule="auto"/>
        <w:jc w:val="both"/>
        <w:rPr>
          <w:rFonts w:ascii="Times New Roman" w:eastAsia="Times New Roman" w:hAnsi="Times New Roman"/>
          <w:lang w:eastAsia="ru-RU"/>
        </w:rPr>
      </w:pPr>
      <w:r w:rsidRPr="00DE1ECF">
        <w:rPr>
          <w:rFonts w:ascii="Times New Roman" w:eastAsia="Times New Roman" w:hAnsi="Times New Roman"/>
          <w:lang w:eastAsia="ru-RU"/>
        </w:rPr>
        <w:t xml:space="preserve">- уметь обсуждать разные точки зрения </w:t>
      </w:r>
      <w:proofErr w:type="gramStart"/>
      <w:r w:rsidRPr="00DE1ECF">
        <w:rPr>
          <w:rFonts w:ascii="Times New Roman" w:eastAsia="Times New Roman" w:hAnsi="Times New Roman"/>
          <w:lang w:eastAsia="ru-RU"/>
        </w:rPr>
        <w:t>и  способствовать</w:t>
      </w:r>
      <w:proofErr w:type="gramEnd"/>
      <w:r w:rsidRPr="00DE1ECF">
        <w:rPr>
          <w:rFonts w:ascii="Times New Roman" w:eastAsia="Times New Roman" w:hAnsi="Times New Roman"/>
          <w:lang w:eastAsia="ru-RU"/>
        </w:rPr>
        <w:t xml:space="preserve"> выработке общей (групповой) позиции;</w:t>
      </w:r>
    </w:p>
    <w:p w:rsidR="00137A65" w:rsidRPr="00DE1ECF" w:rsidRDefault="00137A65" w:rsidP="00DE1ECF">
      <w:pPr>
        <w:spacing w:after="0" w:line="240" w:lineRule="auto"/>
        <w:jc w:val="both"/>
        <w:rPr>
          <w:rFonts w:ascii="Times New Roman" w:eastAsia="Times New Roman" w:hAnsi="Times New Roman"/>
          <w:lang w:eastAsia="ru-RU"/>
        </w:rPr>
      </w:pPr>
      <w:r w:rsidRPr="00DE1ECF">
        <w:rPr>
          <w:rFonts w:ascii="Times New Roman" w:eastAsia="Times New Roman" w:hAnsi="Times New Roman"/>
          <w:lang w:eastAsia="ru-RU"/>
        </w:rPr>
        <w:t>- уметь аргументировать свою точку зрения, спорить и отстаивать свою позицию невраждебным для оппонентов образом;</w:t>
      </w:r>
    </w:p>
    <w:p w:rsidR="00137A65" w:rsidRPr="00DE1ECF" w:rsidRDefault="00137A65" w:rsidP="00DE1ECF">
      <w:pPr>
        <w:spacing w:after="0" w:line="240" w:lineRule="auto"/>
        <w:jc w:val="both"/>
        <w:rPr>
          <w:rFonts w:ascii="Times New Roman" w:eastAsia="Times New Roman" w:hAnsi="Times New Roman"/>
          <w:lang w:eastAsia="ru-RU"/>
        </w:rPr>
      </w:pPr>
      <w:r w:rsidRPr="00DE1ECF">
        <w:rPr>
          <w:rFonts w:ascii="Times New Roman" w:eastAsia="Times New Roman" w:hAnsi="Times New Roman"/>
          <w:lang w:eastAsia="ru-RU"/>
        </w:rPr>
        <w:t>- уметь с помощью вопросов добывать недостающую информацию (познавательная инициативность);</w:t>
      </w:r>
    </w:p>
    <w:p w:rsidR="00137A65" w:rsidRPr="00DE1ECF" w:rsidRDefault="00137A65" w:rsidP="00DE1ECF">
      <w:pPr>
        <w:spacing w:after="0" w:line="240" w:lineRule="auto"/>
        <w:jc w:val="both"/>
        <w:rPr>
          <w:rFonts w:ascii="Times New Roman" w:eastAsia="Times New Roman" w:hAnsi="Times New Roman"/>
          <w:lang w:eastAsia="ru-RU"/>
        </w:rPr>
      </w:pPr>
      <w:r w:rsidRPr="00DE1ECF">
        <w:rPr>
          <w:rFonts w:ascii="Times New Roman" w:eastAsia="Times New Roman" w:hAnsi="Times New Roman"/>
          <w:lang w:eastAsia="ru-RU"/>
        </w:rPr>
        <w:t>- уметь устанавливать рабочие отношения, эффективно сотрудничать и способствовать продуктивной кооперации;</w:t>
      </w:r>
    </w:p>
    <w:p w:rsidR="00137A65" w:rsidRPr="00DE1ECF" w:rsidRDefault="00137A65" w:rsidP="00DE1ECF">
      <w:pPr>
        <w:spacing w:after="0" w:line="240" w:lineRule="auto"/>
        <w:jc w:val="both"/>
        <w:rPr>
          <w:rFonts w:ascii="Times New Roman" w:eastAsia="Times New Roman" w:hAnsi="Times New Roman"/>
          <w:lang w:eastAsia="ru-RU"/>
        </w:rPr>
      </w:pPr>
      <w:r w:rsidRPr="00DE1ECF">
        <w:rPr>
          <w:rFonts w:ascii="Times New Roman" w:eastAsia="Times New Roman" w:hAnsi="Times New Roman"/>
          <w:lang w:eastAsia="ru-RU"/>
        </w:rPr>
        <w:t>- проявлять уважительное отношение к партнерам, внимание к личности другого;</w:t>
      </w:r>
    </w:p>
    <w:p w:rsidR="00137A65" w:rsidRPr="00DE1ECF" w:rsidRDefault="00137A65" w:rsidP="00DE1ECF">
      <w:pPr>
        <w:spacing w:after="0" w:line="240" w:lineRule="auto"/>
        <w:jc w:val="both"/>
        <w:rPr>
          <w:rFonts w:ascii="Times New Roman" w:eastAsia="Times New Roman" w:hAnsi="Times New Roman"/>
          <w:lang w:eastAsia="ru-RU"/>
        </w:rPr>
      </w:pPr>
      <w:r w:rsidRPr="00DE1ECF">
        <w:rPr>
          <w:rFonts w:ascii="Times New Roman" w:eastAsia="Times New Roman" w:hAnsi="Times New Roman"/>
          <w:lang w:eastAsia="ru-RU"/>
        </w:rPr>
        <w:t>- уметь адекватно реагировать на нужды других; в частности, оказывать помощь и эмоциональную поддержку партнерам в процессе достижения общей цели совместной деятельности;</w:t>
      </w:r>
    </w:p>
    <w:p w:rsidR="00137A65" w:rsidRPr="00DE1ECF" w:rsidRDefault="00BF509D" w:rsidP="00DE1ECF">
      <w:pPr>
        <w:spacing w:after="0" w:line="240" w:lineRule="auto"/>
        <w:rPr>
          <w:rFonts w:ascii="Times New Roman" w:eastAsia="Times New Roman" w:hAnsi="Times New Roman"/>
          <w:lang w:eastAsia="ru-RU"/>
        </w:rPr>
      </w:pPr>
      <w:proofErr w:type="gramStart"/>
      <w:r w:rsidRPr="00DE1ECF">
        <w:rPr>
          <w:rFonts w:ascii="Times New Roman" w:eastAsia="Times New Roman" w:hAnsi="Times New Roman"/>
          <w:lang w:eastAsia="ru-RU"/>
        </w:rPr>
        <w:t>4)</w:t>
      </w:r>
      <w:r w:rsidR="00137A65" w:rsidRPr="00DE1ECF">
        <w:rPr>
          <w:rFonts w:ascii="Times New Roman" w:eastAsia="Times New Roman" w:hAnsi="Times New Roman"/>
          <w:lang w:eastAsia="ru-RU"/>
        </w:rPr>
        <w:t>специальные</w:t>
      </w:r>
      <w:proofErr w:type="gramEnd"/>
      <w:r w:rsidR="00137A65" w:rsidRPr="00DE1ECF">
        <w:rPr>
          <w:rFonts w:ascii="Times New Roman" w:eastAsia="Times New Roman" w:hAnsi="Times New Roman"/>
          <w:lang w:eastAsia="ru-RU"/>
        </w:rPr>
        <w:t xml:space="preserve"> учебные умения:</w:t>
      </w:r>
    </w:p>
    <w:p w:rsidR="00137A65" w:rsidRPr="00DE1ECF" w:rsidRDefault="00137A65" w:rsidP="00DE1ECF">
      <w:pPr>
        <w:numPr>
          <w:ilvl w:val="0"/>
          <w:numId w:val="5"/>
        </w:numPr>
        <w:tabs>
          <w:tab w:val="clear" w:pos="360"/>
          <w:tab w:val="num" w:pos="-360"/>
        </w:tabs>
        <w:spacing w:after="0" w:line="240" w:lineRule="auto"/>
        <w:ind w:left="0" w:firstLine="720"/>
        <w:jc w:val="both"/>
        <w:rPr>
          <w:rFonts w:ascii="Times New Roman" w:eastAsia="Times New Roman" w:hAnsi="Times New Roman"/>
          <w:lang w:eastAsia="ru-RU"/>
        </w:rPr>
      </w:pPr>
      <w:r w:rsidRPr="00DE1ECF">
        <w:rPr>
          <w:rFonts w:ascii="Times New Roman" w:eastAsia="Times New Roman" w:hAnsi="Times New Roman"/>
          <w:lang w:eastAsia="ru-RU"/>
        </w:rPr>
        <w:t>читать на АЯ с целью поиска конкретной информации;</w:t>
      </w:r>
    </w:p>
    <w:p w:rsidR="00137A65" w:rsidRPr="00DE1ECF" w:rsidRDefault="00137A65" w:rsidP="00DE1ECF">
      <w:pPr>
        <w:numPr>
          <w:ilvl w:val="0"/>
          <w:numId w:val="5"/>
        </w:numPr>
        <w:tabs>
          <w:tab w:val="clear" w:pos="360"/>
          <w:tab w:val="num" w:pos="-360"/>
        </w:tabs>
        <w:spacing w:after="0" w:line="240" w:lineRule="auto"/>
        <w:ind w:left="0" w:firstLine="720"/>
        <w:jc w:val="both"/>
        <w:rPr>
          <w:rFonts w:ascii="Times New Roman" w:eastAsia="Times New Roman" w:hAnsi="Times New Roman"/>
          <w:lang w:eastAsia="ru-RU"/>
        </w:rPr>
      </w:pPr>
      <w:r w:rsidRPr="00DE1ECF">
        <w:rPr>
          <w:rFonts w:ascii="Times New Roman" w:eastAsia="Times New Roman" w:hAnsi="Times New Roman"/>
          <w:lang w:eastAsia="ru-RU"/>
        </w:rPr>
        <w:t>читать на АЯ с целью детального понимания содержания;</w:t>
      </w:r>
    </w:p>
    <w:p w:rsidR="00137A65" w:rsidRPr="00DE1ECF" w:rsidRDefault="00137A65" w:rsidP="00DE1ECF">
      <w:pPr>
        <w:numPr>
          <w:ilvl w:val="0"/>
          <w:numId w:val="5"/>
        </w:numPr>
        <w:tabs>
          <w:tab w:val="clear" w:pos="360"/>
          <w:tab w:val="num" w:pos="-360"/>
        </w:tabs>
        <w:spacing w:after="0" w:line="240" w:lineRule="auto"/>
        <w:ind w:left="0" w:firstLine="720"/>
        <w:jc w:val="both"/>
        <w:rPr>
          <w:rFonts w:ascii="Times New Roman" w:eastAsia="Times New Roman" w:hAnsi="Times New Roman"/>
          <w:lang w:eastAsia="ru-RU"/>
        </w:rPr>
      </w:pPr>
      <w:r w:rsidRPr="00DE1ECF">
        <w:rPr>
          <w:rFonts w:ascii="Times New Roman" w:eastAsia="Times New Roman" w:hAnsi="Times New Roman"/>
          <w:lang w:eastAsia="ru-RU"/>
        </w:rPr>
        <w:t>читать на АЯ с целью понимания основного содержания;</w:t>
      </w:r>
    </w:p>
    <w:p w:rsidR="00137A65" w:rsidRPr="00DE1ECF" w:rsidRDefault="00137A65" w:rsidP="00DE1ECF">
      <w:pPr>
        <w:numPr>
          <w:ilvl w:val="0"/>
          <w:numId w:val="5"/>
        </w:numPr>
        <w:tabs>
          <w:tab w:val="clear" w:pos="360"/>
          <w:tab w:val="num" w:pos="-360"/>
        </w:tabs>
        <w:spacing w:after="0" w:line="240" w:lineRule="auto"/>
        <w:ind w:left="0" w:firstLine="720"/>
        <w:jc w:val="both"/>
        <w:rPr>
          <w:rFonts w:ascii="Times New Roman" w:eastAsia="Times New Roman" w:hAnsi="Times New Roman"/>
          <w:lang w:eastAsia="ru-RU"/>
        </w:rPr>
      </w:pPr>
      <w:r w:rsidRPr="00DE1ECF">
        <w:rPr>
          <w:rFonts w:ascii="Times New Roman" w:eastAsia="Times New Roman" w:hAnsi="Times New Roman"/>
          <w:lang w:eastAsia="ru-RU"/>
        </w:rPr>
        <w:t>понимать английскую речь на слух с целью полного понимания содержания;</w:t>
      </w:r>
    </w:p>
    <w:p w:rsidR="00137A65" w:rsidRPr="00DE1ECF" w:rsidRDefault="00137A65" w:rsidP="00DE1ECF">
      <w:pPr>
        <w:numPr>
          <w:ilvl w:val="0"/>
          <w:numId w:val="5"/>
        </w:numPr>
        <w:tabs>
          <w:tab w:val="clear" w:pos="360"/>
          <w:tab w:val="num" w:pos="-360"/>
        </w:tabs>
        <w:spacing w:after="0" w:line="240" w:lineRule="auto"/>
        <w:ind w:left="0" w:firstLine="720"/>
        <w:jc w:val="both"/>
        <w:rPr>
          <w:rFonts w:ascii="Times New Roman" w:eastAsia="Times New Roman" w:hAnsi="Times New Roman"/>
          <w:lang w:eastAsia="ru-RU"/>
        </w:rPr>
      </w:pPr>
      <w:r w:rsidRPr="00DE1ECF">
        <w:rPr>
          <w:rFonts w:ascii="Times New Roman" w:eastAsia="Times New Roman" w:hAnsi="Times New Roman"/>
          <w:lang w:eastAsia="ru-RU"/>
        </w:rPr>
        <w:t>понимать общее содержание воспринимаемой на слух информации на АЯ;</w:t>
      </w:r>
    </w:p>
    <w:p w:rsidR="00137A65" w:rsidRPr="00DE1ECF" w:rsidRDefault="00137A65" w:rsidP="00DE1ECF">
      <w:pPr>
        <w:numPr>
          <w:ilvl w:val="0"/>
          <w:numId w:val="5"/>
        </w:numPr>
        <w:tabs>
          <w:tab w:val="clear" w:pos="360"/>
          <w:tab w:val="num" w:pos="-360"/>
        </w:tabs>
        <w:spacing w:after="0" w:line="240" w:lineRule="auto"/>
        <w:ind w:left="0" w:firstLine="720"/>
        <w:jc w:val="both"/>
        <w:rPr>
          <w:rFonts w:ascii="Times New Roman" w:eastAsia="Times New Roman" w:hAnsi="Times New Roman"/>
          <w:lang w:eastAsia="ru-RU"/>
        </w:rPr>
      </w:pPr>
      <w:r w:rsidRPr="00DE1ECF">
        <w:rPr>
          <w:rFonts w:ascii="Times New Roman" w:eastAsia="Times New Roman" w:hAnsi="Times New Roman"/>
          <w:lang w:eastAsia="ru-RU"/>
        </w:rPr>
        <w:t>понимать английскую речь на слух с целью извлечения конкретной информации;</w:t>
      </w:r>
    </w:p>
    <w:p w:rsidR="00137A65" w:rsidRPr="00DE1ECF" w:rsidRDefault="00137A65" w:rsidP="00DE1ECF">
      <w:pPr>
        <w:numPr>
          <w:ilvl w:val="0"/>
          <w:numId w:val="5"/>
        </w:numPr>
        <w:tabs>
          <w:tab w:val="clear" w:pos="360"/>
          <w:tab w:val="num" w:pos="-360"/>
        </w:tabs>
        <w:spacing w:after="0" w:line="240" w:lineRule="auto"/>
        <w:ind w:left="0" w:firstLine="720"/>
        <w:jc w:val="both"/>
        <w:rPr>
          <w:rFonts w:ascii="Times New Roman" w:eastAsia="Times New Roman" w:hAnsi="Times New Roman"/>
          <w:lang w:eastAsia="ru-RU"/>
        </w:rPr>
      </w:pPr>
      <w:r w:rsidRPr="00DE1ECF">
        <w:rPr>
          <w:rFonts w:ascii="Times New Roman" w:eastAsia="Times New Roman" w:hAnsi="Times New Roman"/>
          <w:lang w:eastAsia="ru-RU"/>
        </w:rPr>
        <w:t>работать с лексическими таблицами;</w:t>
      </w:r>
    </w:p>
    <w:p w:rsidR="00137A65" w:rsidRPr="00DE1ECF" w:rsidRDefault="00137A65" w:rsidP="00DE1ECF">
      <w:pPr>
        <w:numPr>
          <w:ilvl w:val="0"/>
          <w:numId w:val="5"/>
        </w:numPr>
        <w:tabs>
          <w:tab w:val="clear" w:pos="360"/>
          <w:tab w:val="num" w:pos="-360"/>
        </w:tabs>
        <w:spacing w:after="0" w:line="240" w:lineRule="auto"/>
        <w:ind w:left="0" w:firstLine="720"/>
        <w:jc w:val="both"/>
        <w:rPr>
          <w:rFonts w:ascii="Times New Roman" w:eastAsia="Times New Roman" w:hAnsi="Times New Roman"/>
          <w:lang w:eastAsia="ru-RU"/>
        </w:rPr>
      </w:pPr>
      <w:r w:rsidRPr="00DE1ECF">
        <w:rPr>
          <w:rFonts w:ascii="Times New Roman" w:eastAsia="Times New Roman" w:hAnsi="Times New Roman"/>
          <w:lang w:eastAsia="ru-RU"/>
        </w:rPr>
        <w:t>понимать отношения между словами и предложениями внутри текста;</w:t>
      </w:r>
    </w:p>
    <w:p w:rsidR="00137A65" w:rsidRPr="00DE1ECF" w:rsidRDefault="00137A65" w:rsidP="00DE1ECF">
      <w:pPr>
        <w:numPr>
          <w:ilvl w:val="0"/>
          <w:numId w:val="5"/>
        </w:numPr>
        <w:tabs>
          <w:tab w:val="clear" w:pos="360"/>
          <w:tab w:val="num" w:pos="-360"/>
        </w:tabs>
        <w:spacing w:after="0" w:line="240" w:lineRule="auto"/>
        <w:ind w:left="0" w:firstLine="720"/>
        <w:jc w:val="both"/>
        <w:rPr>
          <w:rFonts w:ascii="Times New Roman" w:eastAsia="Times New Roman" w:hAnsi="Times New Roman"/>
          <w:lang w:eastAsia="ru-RU"/>
        </w:rPr>
      </w:pPr>
      <w:r w:rsidRPr="00DE1ECF">
        <w:rPr>
          <w:rFonts w:ascii="Times New Roman" w:eastAsia="Times New Roman" w:hAnsi="Times New Roman"/>
          <w:lang w:eastAsia="ru-RU"/>
        </w:rPr>
        <w:t>работать с функциональными опорами при овладении диалогической речью;</w:t>
      </w:r>
    </w:p>
    <w:p w:rsidR="00137A65" w:rsidRPr="00DE1ECF" w:rsidRDefault="00137A65" w:rsidP="00DE1ECF">
      <w:pPr>
        <w:numPr>
          <w:ilvl w:val="0"/>
          <w:numId w:val="5"/>
        </w:numPr>
        <w:tabs>
          <w:tab w:val="clear" w:pos="360"/>
          <w:tab w:val="num" w:pos="-360"/>
        </w:tabs>
        <w:spacing w:after="0" w:line="240" w:lineRule="auto"/>
        <w:ind w:left="0" w:firstLine="720"/>
        <w:jc w:val="both"/>
        <w:rPr>
          <w:rFonts w:ascii="Times New Roman" w:eastAsia="Times New Roman" w:hAnsi="Times New Roman"/>
          <w:lang w:eastAsia="ru-RU"/>
        </w:rPr>
      </w:pPr>
      <w:r w:rsidRPr="00DE1ECF">
        <w:rPr>
          <w:rFonts w:ascii="Times New Roman" w:eastAsia="Times New Roman" w:hAnsi="Times New Roman"/>
          <w:lang w:eastAsia="ru-RU"/>
        </w:rPr>
        <w:t>кратко излагать содержание прочитанного или услышанного текста;</w:t>
      </w:r>
    </w:p>
    <w:p w:rsidR="00137A65" w:rsidRPr="00DE1ECF" w:rsidRDefault="00137A65" w:rsidP="00DE1ECF">
      <w:pPr>
        <w:numPr>
          <w:ilvl w:val="0"/>
          <w:numId w:val="5"/>
        </w:numPr>
        <w:tabs>
          <w:tab w:val="clear" w:pos="360"/>
          <w:tab w:val="num" w:pos="-360"/>
        </w:tabs>
        <w:spacing w:after="0" w:line="240" w:lineRule="auto"/>
        <w:ind w:left="0" w:firstLine="720"/>
        <w:jc w:val="both"/>
        <w:rPr>
          <w:rFonts w:ascii="Times New Roman" w:eastAsia="Times New Roman" w:hAnsi="Times New Roman"/>
          <w:lang w:eastAsia="ru-RU"/>
        </w:rPr>
      </w:pPr>
      <w:r w:rsidRPr="00DE1ECF">
        <w:rPr>
          <w:rFonts w:ascii="Times New Roman" w:eastAsia="Times New Roman" w:hAnsi="Times New Roman"/>
          <w:lang w:eastAsia="ru-RU"/>
        </w:rPr>
        <w:t>догадываться о значении новых слов по словообразовательным элементам, контексту;</w:t>
      </w:r>
    </w:p>
    <w:p w:rsidR="00137A65" w:rsidRPr="00DE1ECF" w:rsidRDefault="00137A65" w:rsidP="00DE1ECF">
      <w:pPr>
        <w:numPr>
          <w:ilvl w:val="0"/>
          <w:numId w:val="5"/>
        </w:numPr>
        <w:tabs>
          <w:tab w:val="clear" w:pos="360"/>
          <w:tab w:val="num" w:pos="-360"/>
        </w:tabs>
        <w:spacing w:after="0" w:line="240" w:lineRule="auto"/>
        <w:ind w:left="0" w:firstLine="720"/>
        <w:jc w:val="both"/>
        <w:rPr>
          <w:rFonts w:ascii="Times New Roman" w:eastAsia="Times New Roman" w:hAnsi="Times New Roman"/>
          <w:lang w:eastAsia="ru-RU"/>
        </w:rPr>
      </w:pPr>
      <w:r w:rsidRPr="00DE1ECF">
        <w:rPr>
          <w:rFonts w:ascii="Times New Roman" w:eastAsia="Times New Roman" w:hAnsi="Times New Roman"/>
          <w:lang w:eastAsia="ru-RU"/>
        </w:rPr>
        <w:t>иллюстрировать речь примерами, сопоставлять и противопоставлять факты;</w:t>
      </w:r>
    </w:p>
    <w:p w:rsidR="00137A65" w:rsidRPr="00DE1ECF" w:rsidRDefault="00137A65" w:rsidP="00DE1ECF">
      <w:pPr>
        <w:numPr>
          <w:ilvl w:val="0"/>
          <w:numId w:val="5"/>
        </w:numPr>
        <w:tabs>
          <w:tab w:val="clear" w:pos="360"/>
          <w:tab w:val="num" w:pos="-360"/>
        </w:tabs>
        <w:spacing w:after="0" w:line="240" w:lineRule="auto"/>
        <w:ind w:left="0" w:firstLine="720"/>
        <w:jc w:val="both"/>
        <w:rPr>
          <w:rFonts w:ascii="Times New Roman" w:eastAsia="Times New Roman" w:hAnsi="Times New Roman"/>
          <w:lang w:eastAsia="ru-RU"/>
        </w:rPr>
      </w:pPr>
      <w:r w:rsidRPr="00DE1ECF">
        <w:rPr>
          <w:rFonts w:ascii="Times New Roman" w:eastAsia="Times New Roman" w:hAnsi="Times New Roman"/>
          <w:lang w:eastAsia="ru-RU"/>
        </w:rPr>
        <w:t>использовать речевые средства для объяснения причины, результата действия;</w:t>
      </w:r>
    </w:p>
    <w:p w:rsidR="00137A65" w:rsidRPr="00DE1ECF" w:rsidRDefault="00137A65" w:rsidP="00DE1ECF">
      <w:pPr>
        <w:numPr>
          <w:ilvl w:val="0"/>
          <w:numId w:val="5"/>
        </w:numPr>
        <w:tabs>
          <w:tab w:val="clear" w:pos="360"/>
          <w:tab w:val="num" w:pos="-360"/>
        </w:tabs>
        <w:spacing w:after="0" w:line="240" w:lineRule="auto"/>
        <w:ind w:left="0" w:firstLine="720"/>
        <w:jc w:val="both"/>
        <w:rPr>
          <w:rFonts w:ascii="Times New Roman" w:eastAsia="Times New Roman" w:hAnsi="Times New Roman"/>
          <w:lang w:eastAsia="ru-RU"/>
        </w:rPr>
      </w:pPr>
      <w:r w:rsidRPr="00DE1ECF">
        <w:rPr>
          <w:rFonts w:ascii="Times New Roman" w:eastAsia="Times New Roman" w:hAnsi="Times New Roman"/>
          <w:lang w:eastAsia="ru-RU"/>
        </w:rPr>
        <w:t>использовать речевые средства для аргументации своей точки зрения;</w:t>
      </w:r>
    </w:p>
    <w:p w:rsidR="00137A65" w:rsidRPr="00DE1ECF" w:rsidRDefault="00137A65" w:rsidP="00DE1ECF">
      <w:pPr>
        <w:numPr>
          <w:ilvl w:val="0"/>
          <w:numId w:val="5"/>
        </w:numPr>
        <w:tabs>
          <w:tab w:val="clear" w:pos="360"/>
          <w:tab w:val="num" w:pos="-360"/>
        </w:tabs>
        <w:spacing w:after="0" w:line="240" w:lineRule="auto"/>
        <w:ind w:left="0" w:firstLine="720"/>
        <w:jc w:val="both"/>
        <w:rPr>
          <w:rFonts w:ascii="Times New Roman" w:eastAsia="Times New Roman" w:hAnsi="Times New Roman"/>
          <w:lang w:eastAsia="ru-RU"/>
        </w:rPr>
      </w:pPr>
      <w:r w:rsidRPr="00DE1ECF">
        <w:rPr>
          <w:rFonts w:ascii="Times New Roman" w:eastAsia="Times New Roman" w:hAnsi="Times New Roman"/>
          <w:lang w:eastAsia="ru-RU"/>
        </w:rPr>
        <w:t>организовывать работу по выполнению и защите творческого проекта;</w:t>
      </w:r>
    </w:p>
    <w:p w:rsidR="00137A65" w:rsidRPr="00DE1ECF" w:rsidRDefault="00137A65" w:rsidP="00DE1ECF">
      <w:pPr>
        <w:numPr>
          <w:ilvl w:val="0"/>
          <w:numId w:val="5"/>
        </w:numPr>
        <w:tabs>
          <w:tab w:val="clear" w:pos="360"/>
          <w:tab w:val="num" w:pos="-360"/>
        </w:tabs>
        <w:spacing w:after="0" w:line="240" w:lineRule="auto"/>
        <w:ind w:left="0" w:firstLine="720"/>
        <w:jc w:val="both"/>
        <w:rPr>
          <w:rFonts w:ascii="Times New Roman" w:eastAsia="Times New Roman" w:hAnsi="Times New Roman"/>
          <w:lang w:eastAsia="ru-RU"/>
        </w:rPr>
      </w:pPr>
      <w:r w:rsidRPr="00DE1ECF">
        <w:rPr>
          <w:rFonts w:ascii="Times New Roman" w:eastAsia="Times New Roman" w:hAnsi="Times New Roman"/>
          <w:lang w:eastAsia="ru-RU"/>
        </w:rPr>
        <w:t>работать с англо-русским словарем: находить значение многозначных слов, фразовых глаголов;</w:t>
      </w:r>
    </w:p>
    <w:p w:rsidR="00137A65" w:rsidRPr="00DE1ECF" w:rsidRDefault="00137A65" w:rsidP="00DE1ECF">
      <w:pPr>
        <w:numPr>
          <w:ilvl w:val="0"/>
          <w:numId w:val="5"/>
        </w:numPr>
        <w:tabs>
          <w:tab w:val="clear" w:pos="360"/>
          <w:tab w:val="num" w:pos="-360"/>
        </w:tabs>
        <w:spacing w:after="0" w:line="240" w:lineRule="auto"/>
        <w:ind w:left="0" w:firstLine="720"/>
        <w:jc w:val="both"/>
        <w:rPr>
          <w:rFonts w:ascii="Times New Roman" w:eastAsia="Times New Roman" w:hAnsi="Times New Roman"/>
          <w:lang w:eastAsia="ru-RU"/>
        </w:rPr>
      </w:pPr>
      <w:r w:rsidRPr="00DE1ECF">
        <w:rPr>
          <w:rFonts w:ascii="Times New Roman" w:eastAsia="Times New Roman" w:hAnsi="Times New Roman"/>
          <w:lang w:eastAsia="ru-RU"/>
        </w:rPr>
        <w:t>пользоваться лингвострановедческим справочником;</w:t>
      </w:r>
    </w:p>
    <w:p w:rsidR="00137A65" w:rsidRPr="00DE1ECF" w:rsidRDefault="00137A65" w:rsidP="00DE1ECF">
      <w:pPr>
        <w:numPr>
          <w:ilvl w:val="0"/>
          <w:numId w:val="5"/>
        </w:numPr>
        <w:tabs>
          <w:tab w:val="clear" w:pos="360"/>
          <w:tab w:val="num" w:pos="-360"/>
        </w:tabs>
        <w:spacing w:after="0" w:line="240" w:lineRule="auto"/>
        <w:ind w:left="0" w:firstLine="720"/>
        <w:jc w:val="both"/>
        <w:rPr>
          <w:rFonts w:ascii="Times New Roman" w:eastAsia="Times New Roman" w:hAnsi="Times New Roman"/>
          <w:lang w:eastAsia="ru-RU"/>
        </w:rPr>
      </w:pPr>
      <w:r w:rsidRPr="00DE1ECF">
        <w:rPr>
          <w:rFonts w:ascii="Times New Roman" w:eastAsia="Times New Roman" w:hAnsi="Times New Roman"/>
          <w:lang w:eastAsia="ru-RU"/>
        </w:rPr>
        <w:t>переводить с русского языка на английский;</w:t>
      </w:r>
    </w:p>
    <w:p w:rsidR="00137A65" w:rsidRPr="00DE1ECF" w:rsidRDefault="00137A65" w:rsidP="00DE1ECF">
      <w:pPr>
        <w:numPr>
          <w:ilvl w:val="0"/>
          <w:numId w:val="5"/>
        </w:numPr>
        <w:tabs>
          <w:tab w:val="clear" w:pos="360"/>
          <w:tab w:val="num" w:pos="-360"/>
        </w:tabs>
        <w:spacing w:after="0" w:line="240" w:lineRule="auto"/>
        <w:ind w:left="0" w:firstLine="720"/>
        <w:jc w:val="both"/>
        <w:rPr>
          <w:rFonts w:ascii="Times New Roman" w:eastAsia="Times New Roman" w:hAnsi="Times New Roman"/>
          <w:lang w:eastAsia="ru-RU"/>
        </w:rPr>
      </w:pPr>
      <w:r w:rsidRPr="00DE1ECF">
        <w:rPr>
          <w:rFonts w:ascii="Times New Roman" w:eastAsia="Times New Roman" w:hAnsi="Times New Roman"/>
          <w:lang w:eastAsia="ru-RU"/>
        </w:rPr>
        <w:t>использовать различные способы запоминания слов на ИЯ;</w:t>
      </w:r>
    </w:p>
    <w:p w:rsidR="00137A65" w:rsidRPr="00DE1ECF" w:rsidRDefault="00137A65" w:rsidP="00DE1ECF">
      <w:pPr>
        <w:numPr>
          <w:ilvl w:val="0"/>
          <w:numId w:val="5"/>
        </w:numPr>
        <w:tabs>
          <w:tab w:val="clear" w:pos="360"/>
          <w:tab w:val="num" w:pos="-360"/>
        </w:tabs>
        <w:spacing w:after="0" w:line="240" w:lineRule="auto"/>
        <w:ind w:left="0" w:firstLine="720"/>
        <w:jc w:val="both"/>
        <w:rPr>
          <w:rFonts w:ascii="Times New Roman" w:eastAsia="Times New Roman" w:hAnsi="Times New Roman"/>
          <w:lang w:val="en-US" w:eastAsia="ru-RU"/>
        </w:rPr>
      </w:pPr>
      <w:proofErr w:type="spellStart"/>
      <w:proofErr w:type="gramStart"/>
      <w:r w:rsidRPr="00DE1ECF">
        <w:rPr>
          <w:rFonts w:ascii="Times New Roman" w:eastAsia="Times New Roman" w:hAnsi="Times New Roman"/>
          <w:lang w:eastAsia="ru-RU"/>
        </w:rPr>
        <w:t>выполнятьтестывформатах</w:t>
      </w:r>
      <w:proofErr w:type="spellEnd"/>
      <w:r w:rsidRPr="00DE1ECF">
        <w:rPr>
          <w:rFonts w:ascii="Times New Roman" w:eastAsia="Times New Roman" w:hAnsi="Times New Roman"/>
          <w:lang w:val="en-US" w:eastAsia="ru-RU"/>
        </w:rPr>
        <w:t xml:space="preserve">  “</w:t>
      </w:r>
      <w:proofErr w:type="gramEnd"/>
      <w:r w:rsidRPr="00DE1ECF">
        <w:rPr>
          <w:rFonts w:ascii="Times New Roman" w:eastAsia="Times New Roman" w:hAnsi="Times New Roman"/>
          <w:lang w:val="en-US" w:eastAsia="ru-RU"/>
        </w:rPr>
        <w:t xml:space="preserve">Multiple choice”, True/False/Unstated”, “Matching”, “Fill in” </w:t>
      </w:r>
      <w:proofErr w:type="spellStart"/>
      <w:r w:rsidRPr="00DE1ECF">
        <w:rPr>
          <w:rFonts w:ascii="Times New Roman" w:eastAsia="Times New Roman" w:hAnsi="Times New Roman"/>
          <w:lang w:eastAsia="ru-RU"/>
        </w:rPr>
        <w:t>идр</w:t>
      </w:r>
      <w:proofErr w:type="spellEnd"/>
      <w:r w:rsidRPr="00DE1ECF">
        <w:rPr>
          <w:rFonts w:ascii="Times New Roman" w:eastAsia="Times New Roman" w:hAnsi="Times New Roman"/>
          <w:lang w:val="en-US" w:eastAsia="ru-RU"/>
        </w:rPr>
        <w:t>.</w:t>
      </w:r>
    </w:p>
    <w:p w:rsidR="0053204F" w:rsidRPr="00DE1ECF" w:rsidRDefault="0053204F" w:rsidP="00DE1ECF">
      <w:pPr>
        <w:suppressAutoHyphens/>
        <w:spacing w:after="0" w:line="240" w:lineRule="auto"/>
        <w:ind w:firstLine="709"/>
        <w:jc w:val="both"/>
        <w:rPr>
          <w:rFonts w:ascii="Times New Roman" w:eastAsia="SimSun" w:hAnsi="Times New Roman"/>
        </w:rPr>
      </w:pPr>
      <w:r w:rsidRPr="00DE1ECF">
        <w:rPr>
          <w:rFonts w:ascii="Times New Roman" w:hAnsi="Times New Roman"/>
          <w:b/>
          <w:bCs/>
        </w:rPr>
        <w:lastRenderedPageBreak/>
        <w:t>Предметные результаты</w:t>
      </w:r>
      <w:r w:rsidRPr="00DE1ECF">
        <w:rPr>
          <w:rFonts w:ascii="Times New Roman" w:hAnsi="Times New Roman"/>
          <w:bCs/>
        </w:rPr>
        <w:t xml:space="preserve"> включают освоенные обучающимися в ходе изучения учебного предмета специфические для данной предметной области умения, виды деятельности по получению нового знания в рамках учебного предмета, его преобразованию и применению в учебных, учебно-проектных ситуациях.</w:t>
      </w:r>
    </w:p>
    <w:p w:rsidR="0053204F" w:rsidRPr="00DE1ECF" w:rsidRDefault="0053204F" w:rsidP="00DE1ECF">
      <w:pPr>
        <w:spacing w:after="0" w:line="240" w:lineRule="auto"/>
        <w:ind w:firstLine="709"/>
        <w:jc w:val="both"/>
        <w:rPr>
          <w:rFonts w:ascii="Times New Roman" w:hAnsi="Times New Roman"/>
        </w:rPr>
      </w:pPr>
      <w:r w:rsidRPr="00DE1ECF">
        <w:rPr>
          <w:rFonts w:ascii="Times New Roman" w:hAnsi="Times New Roman"/>
        </w:rPr>
        <w:t xml:space="preserve">Коммуникативные </w:t>
      </w:r>
      <w:proofErr w:type="spellStart"/>
      <w:r w:rsidRPr="00DE1ECF">
        <w:rPr>
          <w:rFonts w:ascii="Times New Roman" w:hAnsi="Times New Roman"/>
        </w:rPr>
        <w:t>умения.Говорение.Диалогическая</w:t>
      </w:r>
      <w:proofErr w:type="spellEnd"/>
      <w:r w:rsidRPr="00DE1ECF">
        <w:rPr>
          <w:rFonts w:ascii="Times New Roman" w:hAnsi="Times New Roman"/>
        </w:rPr>
        <w:t xml:space="preserve"> речь</w:t>
      </w:r>
    </w:p>
    <w:p w:rsidR="0053204F" w:rsidRPr="00DE1ECF" w:rsidRDefault="0053204F" w:rsidP="00DE1ECF">
      <w:pPr>
        <w:spacing w:after="0" w:line="240" w:lineRule="auto"/>
        <w:ind w:firstLine="709"/>
        <w:jc w:val="both"/>
        <w:rPr>
          <w:rFonts w:ascii="Times New Roman" w:hAnsi="Times New Roman"/>
        </w:rPr>
      </w:pPr>
      <w:r w:rsidRPr="00DE1ECF">
        <w:rPr>
          <w:rFonts w:ascii="Times New Roman" w:hAnsi="Times New Roman"/>
        </w:rPr>
        <w:t>Выпускник научится:</w:t>
      </w:r>
    </w:p>
    <w:p w:rsidR="0053204F" w:rsidRPr="00DE1ECF" w:rsidRDefault="0053204F" w:rsidP="00DE1ECF">
      <w:pPr>
        <w:numPr>
          <w:ilvl w:val="0"/>
          <w:numId w:val="14"/>
        </w:numPr>
        <w:tabs>
          <w:tab w:val="left" w:pos="993"/>
        </w:tabs>
        <w:spacing w:after="0" w:line="240" w:lineRule="auto"/>
        <w:ind w:left="0" w:firstLine="709"/>
        <w:jc w:val="both"/>
        <w:rPr>
          <w:rFonts w:ascii="Times New Roman" w:hAnsi="Times New Roman"/>
        </w:rPr>
      </w:pPr>
      <w:r w:rsidRPr="00DE1ECF">
        <w:rPr>
          <w:rFonts w:ascii="Times New Roman" w:hAnsi="Times New Roman"/>
        </w:rPr>
        <w:t xml:space="preserve">вести диалог (диалог этикетного характера, диалог–-расспрос, диалог побуждение к действию; комбинированный диалог) в стандартных ситуациях неофициального общения в рамках освоенной тематики, соблюдая нормы речевого этикета, принятые в стране изучаемого языка. </w:t>
      </w:r>
    </w:p>
    <w:p w:rsidR="0053204F" w:rsidRPr="00DE1ECF" w:rsidRDefault="0053204F" w:rsidP="00DE1ECF">
      <w:pPr>
        <w:spacing w:after="0" w:line="240" w:lineRule="auto"/>
        <w:ind w:firstLine="709"/>
        <w:jc w:val="both"/>
        <w:rPr>
          <w:rFonts w:ascii="Times New Roman" w:hAnsi="Times New Roman"/>
        </w:rPr>
      </w:pPr>
      <w:r w:rsidRPr="00DE1ECF">
        <w:rPr>
          <w:rFonts w:ascii="Times New Roman" w:hAnsi="Times New Roman"/>
        </w:rPr>
        <w:t>Выпускник получит возможность научиться:</w:t>
      </w:r>
    </w:p>
    <w:p w:rsidR="0053204F" w:rsidRPr="00DE1ECF" w:rsidRDefault="0053204F" w:rsidP="00DE1ECF">
      <w:pPr>
        <w:numPr>
          <w:ilvl w:val="0"/>
          <w:numId w:val="14"/>
        </w:numPr>
        <w:tabs>
          <w:tab w:val="left" w:pos="993"/>
        </w:tabs>
        <w:spacing w:after="0" w:line="240" w:lineRule="auto"/>
        <w:ind w:left="0" w:firstLine="709"/>
        <w:jc w:val="both"/>
        <w:rPr>
          <w:rFonts w:ascii="Times New Roman" w:hAnsi="Times New Roman"/>
        </w:rPr>
      </w:pPr>
      <w:r w:rsidRPr="00DE1ECF">
        <w:rPr>
          <w:rFonts w:ascii="Times New Roman" w:hAnsi="Times New Roman"/>
        </w:rPr>
        <w:t xml:space="preserve">вести диалог-обмен мнениями; </w:t>
      </w:r>
    </w:p>
    <w:p w:rsidR="0053204F" w:rsidRPr="00DE1ECF" w:rsidRDefault="0053204F" w:rsidP="00DE1ECF">
      <w:pPr>
        <w:numPr>
          <w:ilvl w:val="0"/>
          <w:numId w:val="11"/>
        </w:numPr>
        <w:tabs>
          <w:tab w:val="left" w:pos="993"/>
        </w:tabs>
        <w:spacing w:after="0" w:line="240" w:lineRule="auto"/>
        <w:ind w:left="0" w:firstLine="709"/>
        <w:jc w:val="both"/>
        <w:rPr>
          <w:rFonts w:ascii="Times New Roman" w:hAnsi="Times New Roman"/>
        </w:rPr>
      </w:pPr>
      <w:r w:rsidRPr="00DE1ECF">
        <w:rPr>
          <w:rFonts w:ascii="Times New Roman" w:hAnsi="Times New Roman"/>
        </w:rPr>
        <w:t>брать и давать интервью;</w:t>
      </w:r>
    </w:p>
    <w:p w:rsidR="0053204F" w:rsidRPr="00DE1ECF" w:rsidRDefault="0053204F" w:rsidP="00DE1ECF">
      <w:pPr>
        <w:numPr>
          <w:ilvl w:val="0"/>
          <w:numId w:val="11"/>
        </w:numPr>
        <w:tabs>
          <w:tab w:val="left" w:pos="993"/>
        </w:tabs>
        <w:spacing w:after="0" w:line="240" w:lineRule="auto"/>
        <w:ind w:left="0" w:firstLine="709"/>
        <w:jc w:val="both"/>
        <w:rPr>
          <w:rFonts w:ascii="Times New Roman" w:hAnsi="Times New Roman"/>
        </w:rPr>
      </w:pPr>
      <w:r w:rsidRPr="00DE1ECF">
        <w:rPr>
          <w:rFonts w:ascii="Times New Roman" w:hAnsi="Times New Roman"/>
        </w:rPr>
        <w:t>вести диалог-расспрос на основе нелинейного текста (таблицы, диаграммы и т. д.).</w:t>
      </w:r>
    </w:p>
    <w:p w:rsidR="0053204F" w:rsidRPr="00DE1ECF" w:rsidRDefault="0053204F" w:rsidP="00DE1ECF">
      <w:pPr>
        <w:spacing w:after="0" w:line="240" w:lineRule="auto"/>
        <w:ind w:firstLine="709"/>
        <w:jc w:val="both"/>
        <w:rPr>
          <w:rFonts w:ascii="Times New Roman" w:hAnsi="Times New Roman"/>
        </w:rPr>
      </w:pPr>
      <w:r w:rsidRPr="00DE1ECF">
        <w:rPr>
          <w:rFonts w:ascii="Times New Roman" w:hAnsi="Times New Roman"/>
        </w:rPr>
        <w:t>Говорение. Монологическая речь</w:t>
      </w:r>
    </w:p>
    <w:p w:rsidR="0053204F" w:rsidRPr="00DE1ECF" w:rsidRDefault="0053204F" w:rsidP="00DE1ECF">
      <w:pPr>
        <w:spacing w:after="0" w:line="240" w:lineRule="auto"/>
        <w:ind w:firstLine="709"/>
        <w:jc w:val="both"/>
        <w:rPr>
          <w:rFonts w:ascii="Times New Roman" w:hAnsi="Times New Roman"/>
        </w:rPr>
      </w:pPr>
      <w:r w:rsidRPr="00DE1ECF">
        <w:rPr>
          <w:rFonts w:ascii="Times New Roman" w:hAnsi="Times New Roman"/>
        </w:rPr>
        <w:t>Выпускник научится:</w:t>
      </w:r>
    </w:p>
    <w:p w:rsidR="0053204F" w:rsidRPr="00DE1ECF" w:rsidRDefault="0053204F" w:rsidP="00DE1ECF">
      <w:pPr>
        <w:numPr>
          <w:ilvl w:val="0"/>
          <w:numId w:val="13"/>
        </w:numPr>
        <w:tabs>
          <w:tab w:val="left" w:pos="993"/>
        </w:tabs>
        <w:spacing w:after="0" w:line="240" w:lineRule="auto"/>
        <w:ind w:left="0" w:firstLine="709"/>
        <w:jc w:val="both"/>
        <w:rPr>
          <w:rFonts w:ascii="Times New Roman" w:hAnsi="Times New Roman"/>
        </w:rPr>
      </w:pPr>
      <w:r w:rsidRPr="00DE1ECF">
        <w:rPr>
          <w:rFonts w:ascii="Times New Roman" w:hAnsi="Times New Roman"/>
        </w:rPr>
        <w:t>строить связное монологическое высказывание с опорой на зрительную наглядность и/или вербальные опоры (ключевые слова, план, вопросы) в рамках освоенной тематики;</w:t>
      </w:r>
    </w:p>
    <w:p w:rsidR="0053204F" w:rsidRPr="00DE1ECF" w:rsidRDefault="0053204F" w:rsidP="00DE1ECF">
      <w:pPr>
        <w:numPr>
          <w:ilvl w:val="0"/>
          <w:numId w:val="13"/>
        </w:numPr>
        <w:tabs>
          <w:tab w:val="left" w:pos="993"/>
        </w:tabs>
        <w:spacing w:after="0" w:line="240" w:lineRule="auto"/>
        <w:ind w:left="0" w:firstLine="709"/>
        <w:jc w:val="both"/>
        <w:rPr>
          <w:rFonts w:ascii="Times New Roman" w:hAnsi="Times New Roman"/>
        </w:rPr>
      </w:pPr>
      <w:r w:rsidRPr="00DE1ECF">
        <w:rPr>
          <w:rFonts w:ascii="Times New Roman" w:hAnsi="Times New Roman"/>
        </w:rPr>
        <w:t xml:space="preserve">описывать события с опорой на зрительную наглядность и/или вербальную опору (ключевые слова, план, вопросы); </w:t>
      </w:r>
    </w:p>
    <w:p w:rsidR="0053204F" w:rsidRPr="00DE1ECF" w:rsidRDefault="0053204F" w:rsidP="00DE1ECF">
      <w:pPr>
        <w:numPr>
          <w:ilvl w:val="0"/>
          <w:numId w:val="13"/>
        </w:numPr>
        <w:tabs>
          <w:tab w:val="left" w:pos="993"/>
        </w:tabs>
        <w:spacing w:after="0" w:line="240" w:lineRule="auto"/>
        <w:ind w:left="0" w:firstLine="709"/>
        <w:jc w:val="both"/>
        <w:rPr>
          <w:rFonts w:ascii="Times New Roman" w:hAnsi="Times New Roman"/>
        </w:rPr>
      </w:pPr>
      <w:r w:rsidRPr="00DE1ECF">
        <w:rPr>
          <w:rFonts w:ascii="Times New Roman" w:hAnsi="Times New Roman"/>
        </w:rPr>
        <w:t xml:space="preserve">давать краткую характеристику реальных людей и литературных персонажей; </w:t>
      </w:r>
    </w:p>
    <w:p w:rsidR="0053204F" w:rsidRPr="00DE1ECF" w:rsidRDefault="0053204F" w:rsidP="00DE1ECF">
      <w:pPr>
        <w:numPr>
          <w:ilvl w:val="0"/>
          <w:numId w:val="13"/>
        </w:numPr>
        <w:tabs>
          <w:tab w:val="left" w:pos="993"/>
        </w:tabs>
        <w:spacing w:after="0" w:line="240" w:lineRule="auto"/>
        <w:ind w:left="0" w:firstLine="709"/>
        <w:jc w:val="both"/>
        <w:rPr>
          <w:rFonts w:ascii="Times New Roman" w:hAnsi="Times New Roman"/>
        </w:rPr>
      </w:pPr>
      <w:r w:rsidRPr="00DE1ECF">
        <w:rPr>
          <w:rFonts w:ascii="Times New Roman" w:hAnsi="Times New Roman"/>
        </w:rPr>
        <w:t>передавать основное содержание прочитанного текста с опорой или без опоры на текст, ключевые слова/ план/ вопросы;</w:t>
      </w:r>
    </w:p>
    <w:p w:rsidR="0053204F" w:rsidRPr="00DE1ECF" w:rsidRDefault="0053204F" w:rsidP="00DE1ECF">
      <w:pPr>
        <w:numPr>
          <w:ilvl w:val="0"/>
          <w:numId w:val="13"/>
        </w:numPr>
        <w:tabs>
          <w:tab w:val="left" w:pos="993"/>
        </w:tabs>
        <w:spacing w:after="0" w:line="240" w:lineRule="auto"/>
        <w:ind w:left="0" w:firstLine="709"/>
        <w:jc w:val="both"/>
        <w:rPr>
          <w:rFonts w:ascii="Times New Roman" w:hAnsi="Times New Roman"/>
        </w:rPr>
      </w:pPr>
      <w:r w:rsidRPr="00DE1ECF">
        <w:rPr>
          <w:rFonts w:ascii="Times New Roman" w:hAnsi="Times New Roman"/>
        </w:rPr>
        <w:t>описывать картинку/ фото с опорой или без опоры на ключевые слова/ план/ вопросы.</w:t>
      </w:r>
    </w:p>
    <w:p w:rsidR="0053204F" w:rsidRPr="00DE1ECF" w:rsidRDefault="0053204F" w:rsidP="00DE1ECF">
      <w:pPr>
        <w:spacing w:after="0" w:line="240" w:lineRule="auto"/>
        <w:ind w:firstLine="709"/>
        <w:jc w:val="both"/>
        <w:rPr>
          <w:rFonts w:ascii="Times New Roman" w:hAnsi="Times New Roman"/>
        </w:rPr>
      </w:pPr>
      <w:r w:rsidRPr="00DE1ECF">
        <w:rPr>
          <w:rFonts w:ascii="Times New Roman" w:hAnsi="Times New Roman"/>
        </w:rPr>
        <w:t xml:space="preserve">Выпускник получит возможность научиться: </w:t>
      </w:r>
    </w:p>
    <w:p w:rsidR="0053204F" w:rsidRPr="00DE1ECF" w:rsidRDefault="0053204F" w:rsidP="00DE1ECF">
      <w:pPr>
        <w:numPr>
          <w:ilvl w:val="0"/>
          <w:numId w:val="12"/>
        </w:numPr>
        <w:tabs>
          <w:tab w:val="left" w:pos="1134"/>
        </w:tabs>
        <w:spacing w:after="0" w:line="240" w:lineRule="auto"/>
        <w:ind w:left="0" w:firstLine="709"/>
        <w:jc w:val="both"/>
        <w:rPr>
          <w:rFonts w:ascii="Times New Roman" w:hAnsi="Times New Roman"/>
        </w:rPr>
      </w:pPr>
      <w:r w:rsidRPr="00DE1ECF">
        <w:rPr>
          <w:rFonts w:ascii="Times New Roman" w:hAnsi="Times New Roman"/>
        </w:rPr>
        <w:t xml:space="preserve">делать сообщение на заданную тему на основе прочитанного; </w:t>
      </w:r>
    </w:p>
    <w:p w:rsidR="0053204F" w:rsidRPr="00DE1ECF" w:rsidRDefault="0053204F" w:rsidP="00DE1ECF">
      <w:pPr>
        <w:numPr>
          <w:ilvl w:val="0"/>
          <w:numId w:val="12"/>
        </w:numPr>
        <w:tabs>
          <w:tab w:val="left" w:pos="1134"/>
        </w:tabs>
        <w:spacing w:after="0" w:line="240" w:lineRule="auto"/>
        <w:ind w:left="0" w:firstLine="709"/>
        <w:jc w:val="both"/>
        <w:rPr>
          <w:rFonts w:ascii="Times New Roman" w:hAnsi="Times New Roman"/>
        </w:rPr>
      </w:pPr>
      <w:r w:rsidRPr="00DE1ECF">
        <w:rPr>
          <w:rFonts w:ascii="Times New Roman" w:hAnsi="Times New Roman"/>
        </w:rPr>
        <w:t xml:space="preserve">комментировать факты из прочитанного/ прослушанного текста, выражать и аргументировать свое отношение к прочитанному/ прослушанному; </w:t>
      </w:r>
    </w:p>
    <w:p w:rsidR="0053204F" w:rsidRPr="00DE1ECF" w:rsidRDefault="0053204F" w:rsidP="00DE1ECF">
      <w:pPr>
        <w:numPr>
          <w:ilvl w:val="0"/>
          <w:numId w:val="12"/>
        </w:numPr>
        <w:tabs>
          <w:tab w:val="left" w:pos="1134"/>
        </w:tabs>
        <w:spacing w:after="0" w:line="240" w:lineRule="auto"/>
        <w:ind w:left="0" w:firstLine="709"/>
        <w:jc w:val="both"/>
        <w:rPr>
          <w:rFonts w:ascii="Times New Roman" w:hAnsi="Times New Roman"/>
        </w:rPr>
      </w:pPr>
      <w:r w:rsidRPr="00DE1ECF">
        <w:rPr>
          <w:rFonts w:ascii="Times New Roman" w:hAnsi="Times New Roman"/>
        </w:rPr>
        <w:t>кратко высказываться без предварительной подготовки на заданную тему в соответствии с предложенной ситуацией общения;</w:t>
      </w:r>
    </w:p>
    <w:p w:rsidR="0053204F" w:rsidRPr="00DE1ECF" w:rsidRDefault="0053204F" w:rsidP="00DE1ECF">
      <w:pPr>
        <w:numPr>
          <w:ilvl w:val="0"/>
          <w:numId w:val="12"/>
        </w:numPr>
        <w:tabs>
          <w:tab w:val="left" w:pos="1134"/>
        </w:tabs>
        <w:spacing w:after="0" w:line="240" w:lineRule="auto"/>
        <w:ind w:left="0" w:firstLine="709"/>
        <w:jc w:val="both"/>
        <w:rPr>
          <w:rFonts w:ascii="Times New Roman" w:hAnsi="Times New Roman"/>
        </w:rPr>
      </w:pPr>
      <w:r w:rsidRPr="00DE1ECF">
        <w:rPr>
          <w:rFonts w:ascii="Times New Roman" w:hAnsi="Times New Roman"/>
        </w:rPr>
        <w:t>кратко высказываться с опорой на нелинейный текст (таблицы, диаграммы, расписание и т. п.);</w:t>
      </w:r>
    </w:p>
    <w:p w:rsidR="0053204F" w:rsidRPr="00DE1ECF" w:rsidRDefault="0053204F" w:rsidP="00DE1ECF">
      <w:pPr>
        <w:numPr>
          <w:ilvl w:val="0"/>
          <w:numId w:val="12"/>
        </w:numPr>
        <w:tabs>
          <w:tab w:val="left" w:pos="1134"/>
        </w:tabs>
        <w:spacing w:after="0" w:line="240" w:lineRule="auto"/>
        <w:ind w:left="0" w:firstLine="709"/>
        <w:jc w:val="both"/>
        <w:rPr>
          <w:rFonts w:ascii="Times New Roman" w:hAnsi="Times New Roman"/>
        </w:rPr>
      </w:pPr>
      <w:r w:rsidRPr="00DE1ECF">
        <w:rPr>
          <w:rFonts w:ascii="Times New Roman" w:hAnsi="Times New Roman"/>
        </w:rPr>
        <w:t>кратко излагать результаты выполненной проектной работы.</w:t>
      </w:r>
    </w:p>
    <w:p w:rsidR="0053204F" w:rsidRPr="00DE1ECF" w:rsidRDefault="0053204F" w:rsidP="00DE1ECF">
      <w:pPr>
        <w:spacing w:after="0" w:line="240" w:lineRule="auto"/>
        <w:ind w:firstLine="709"/>
        <w:jc w:val="both"/>
        <w:rPr>
          <w:rFonts w:ascii="Times New Roman" w:hAnsi="Times New Roman"/>
        </w:rPr>
      </w:pPr>
      <w:proofErr w:type="spellStart"/>
      <w:r w:rsidRPr="00DE1ECF">
        <w:rPr>
          <w:rFonts w:ascii="Times New Roman" w:hAnsi="Times New Roman"/>
        </w:rPr>
        <w:t>Аудирование</w:t>
      </w:r>
      <w:proofErr w:type="spellEnd"/>
    </w:p>
    <w:p w:rsidR="0053204F" w:rsidRPr="00DE1ECF" w:rsidRDefault="0053204F" w:rsidP="00DE1ECF">
      <w:pPr>
        <w:spacing w:after="0" w:line="240" w:lineRule="auto"/>
        <w:ind w:firstLine="709"/>
        <w:jc w:val="both"/>
        <w:rPr>
          <w:rFonts w:ascii="Times New Roman" w:hAnsi="Times New Roman"/>
        </w:rPr>
      </w:pPr>
      <w:r w:rsidRPr="00DE1ECF">
        <w:rPr>
          <w:rFonts w:ascii="Times New Roman" w:hAnsi="Times New Roman"/>
        </w:rPr>
        <w:t xml:space="preserve">Выпускник научится: </w:t>
      </w:r>
    </w:p>
    <w:p w:rsidR="0053204F" w:rsidRPr="00DE1ECF" w:rsidRDefault="0053204F" w:rsidP="00DE1ECF">
      <w:pPr>
        <w:numPr>
          <w:ilvl w:val="0"/>
          <w:numId w:val="15"/>
        </w:numPr>
        <w:tabs>
          <w:tab w:val="left" w:pos="993"/>
        </w:tabs>
        <w:spacing w:after="0" w:line="240" w:lineRule="auto"/>
        <w:ind w:left="0" w:firstLine="709"/>
        <w:jc w:val="both"/>
        <w:rPr>
          <w:rFonts w:ascii="Times New Roman" w:hAnsi="Times New Roman"/>
        </w:rPr>
      </w:pPr>
      <w:r w:rsidRPr="00DE1ECF">
        <w:rPr>
          <w:rFonts w:ascii="Times New Roman" w:hAnsi="Times New Roman"/>
        </w:rPr>
        <w:t xml:space="preserve">воспринимать на слух и понимать основное содержание несложных аутентичных текстов, содержащих некоторое количество неизученных языковых явлений; </w:t>
      </w:r>
    </w:p>
    <w:p w:rsidR="0053204F" w:rsidRPr="00DE1ECF" w:rsidRDefault="0053204F" w:rsidP="00DE1ECF">
      <w:pPr>
        <w:numPr>
          <w:ilvl w:val="0"/>
          <w:numId w:val="15"/>
        </w:numPr>
        <w:tabs>
          <w:tab w:val="left" w:pos="993"/>
        </w:tabs>
        <w:spacing w:after="0" w:line="240" w:lineRule="auto"/>
        <w:ind w:left="0" w:firstLine="709"/>
        <w:jc w:val="both"/>
        <w:rPr>
          <w:rFonts w:ascii="Times New Roman" w:hAnsi="Times New Roman"/>
        </w:rPr>
      </w:pPr>
      <w:r w:rsidRPr="00DE1ECF">
        <w:rPr>
          <w:rFonts w:ascii="Times New Roman" w:hAnsi="Times New Roman"/>
        </w:rPr>
        <w:t>воспринимать на слух и понимать нужную/интересующую/ запрашиваемую информацию в аутентичных текстах, содержащих как изученные языковые явления, так и некоторое количество неизученных языковых явлений.</w:t>
      </w:r>
    </w:p>
    <w:p w:rsidR="0053204F" w:rsidRPr="00DE1ECF" w:rsidRDefault="0053204F" w:rsidP="00DE1ECF">
      <w:pPr>
        <w:spacing w:after="0" w:line="240" w:lineRule="auto"/>
        <w:ind w:firstLine="709"/>
        <w:jc w:val="both"/>
        <w:rPr>
          <w:rFonts w:ascii="Times New Roman" w:hAnsi="Times New Roman"/>
        </w:rPr>
      </w:pPr>
      <w:r w:rsidRPr="00DE1ECF">
        <w:rPr>
          <w:rFonts w:ascii="Times New Roman" w:hAnsi="Times New Roman"/>
        </w:rPr>
        <w:t>Выпускник получит возможность научиться:</w:t>
      </w:r>
    </w:p>
    <w:p w:rsidR="0053204F" w:rsidRPr="00DE1ECF" w:rsidRDefault="0053204F" w:rsidP="00DE1ECF">
      <w:pPr>
        <w:numPr>
          <w:ilvl w:val="0"/>
          <w:numId w:val="16"/>
        </w:numPr>
        <w:tabs>
          <w:tab w:val="left" w:pos="993"/>
        </w:tabs>
        <w:spacing w:after="0" w:line="240" w:lineRule="auto"/>
        <w:ind w:left="0" w:firstLine="709"/>
        <w:jc w:val="both"/>
        <w:rPr>
          <w:rFonts w:ascii="Times New Roman" w:hAnsi="Times New Roman"/>
        </w:rPr>
      </w:pPr>
      <w:r w:rsidRPr="00DE1ECF">
        <w:rPr>
          <w:rFonts w:ascii="Times New Roman" w:hAnsi="Times New Roman"/>
        </w:rPr>
        <w:t>выделять основную тему в воспринимаемом на слух тексте;</w:t>
      </w:r>
    </w:p>
    <w:p w:rsidR="0053204F" w:rsidRPr="00DE1ECF" w:rsidRDefault="0053204F" w:rsidP="00DE1ECF">
      <w:pPr>
        <w:numPr>
          <w:ilvl w:val="0"/>
          <w:numId w:val="16"/>
        </w:numPr>
        <w:tabs>
          <w:tab w:val="left" w:pos="993"/>
        </w:tabs>
        <w:spacing w:after="0" w:line="240" w:lineRule="auto"/>
        <w:ind w:left="0" w:firstLine="709"/>
        <w:jc w:val="both"/>
        <w:rPr>
          <w:rFonts w:ascii="Times New Roman" w:hAnsi="Times New Roman"/>
        </w:rPr>
      </w:pPr>
      <w:r w:rsidRPr="00DE1ECF">
        <w:rPr>
          <w:rFonts w:ascii="Times New Roman" w:hAnsi="Times New Roman"/>
        </w:rPr>
        <w:t>использовать контекстуальную или языковую догадку при восприятии на слух текстов, содержащих незнакомые слова.</w:t>
      </w:r>
    </w:p>
    <w:p w:rsidR="0053204F" w:rsidRPr="00DE1ECF" w:rsidRDefault="0053204F" w:rsidP="00DE1ECF">
      <w:pPr>
        <w:spacing w:after="0" w:line="240" w:lineRule="auto"/>
        <w:ind w:firstLine="709"/>
        <w:jc w:val="both"/>
        <w:rPr>
          <w:rFonts w:ascii="Times New Roman" w:hAnsi="Times New Roman"/>
        </w:rPr>
      </w:pPr>
      <w:r w:rsidRPr="00DE1ECF">
        <w:rPr>
          <w:rFonts w:ascii="Times New Roman" w:hAnsi="Times New Roman"/>
        </w:rPr>
        <w:t xml:space="preserve">Чтение </w:t>
      </w:r>
    </w:p>
    <w:p w:rsidR="0053204F" w:rsidRPr="00DE1ECF" w:rsidRDefault="0053204F" w:rsidP="00DE1ECF">
      <w:pPr>
        <w:spacing w:after="0" w:line="240" w:lineRule="auto"/>
        <w:ind w:firstLine="709"/>
        <w:jc w:val="both"/>
        <w:rPr>
          <w:rFonts w:ascii="Times New Roman" w:hAnsi="Times New Roman"/>
        </w:rPr>
      </w:pPr>
      <w:r w:rsidRPr="00DE1ECF">
        <w:rPr>
          <w:rFonts w:ascii="Times New Roman" w:hAnsi="Times New Roman"/>
        </w:rPr>
        <w:t xml:space="preserve">Выпускник научится: </w:t>
      </w:r>
    </w:p>
    <w:p w:rsidR="0053204F" w:rsidRPr="00DE1ECF" w:rsidRDefault="0053204F" w:rsidP="00DE1ECF">
      <w:pPr>
        <w:numPr>
          <w:ilvl w:val="0"/>
          <w:numId w:val="17"/>
        </w:numPr>
        <w:tabs>
          <w:tab w:val="left" w:pos="993"/>
        </w:tabs>
        <w:spacing w:after="0" w:line="240" w:lineRule="auto"/>
        <w:ind w:left="0" w:firstLine="709"/>
        <w:jc w:val="both"/>
        <w:rPr>
          <w:rFonts w:ascii="Times New Roman" w:hAnsi="Times New Roman"/>
        </w:rPr>
      </w:pPr>
      <w:r w:rsidRPr="00DE1ECF">
        <w:rPr>
          <w:rFonts w:ascii="Times New Roman" w:hAnsi="Times New Roman"/>
        </w:rPr>
        <w:t>читать и понимать основное содержание несложных аутентичных текстов, содержащие отдельные неизученные языковые явления;</w:t>
      </w:r>
    </w:p>
    <w:p w:rsidR="0053204F" w:rsidRPr="00DE1ECF" w:rsidRDefault="0053204F" w:rsidP="00DE1ECF">
      <w:pPr>
        <w:numPr>
          <w:ilvl w:val="0"/>
          <w:numId w:val="17"/>
        </w:numPr>
        <w:tabs>
          <w:tab w:val="left" w:pos="993"/>
        </w:tabs>
        <w:spacing w:after="0" w:line="240" w:lineRule="auto"/>
        <w:ind w:left="0" w:firstLine="709"/>
        <w:jc w:val="both"/>
        <w:rPr>
          <w:rFonts w:ascii="Times New Roman" w:hAnsi="Times New Roman"/>
        </w:rPr>
      </w:pPr>
      <w:r w:rsidRPr="00DE1ECF">
        <w:rPr>
          <w:rFonts w:ascii="Times New Roman" w:hAnsi="Times New Roman"/>
        </w:rPr>
        <w:lastRenderedPageBreak/>
        <w:t>читать и находить в несложных аутентичных текстах, содержащих отдельные неизученные языковые явления, нужную/интересующую/ запрашиваемую информацию, представленную в явном и в неявном виде;</w:t>
      </w:r>
    </w:p>
    <w:p w:rsidR="0053204F" w:rsidRPr="00DE1ECF" w:rsidRDefault="0053204F" w:rsidP="00DE1ECF">
      <w:pPr>
        <w:numPr>
          <w:ilvl w:val="0"/>
          <w:numId w:val="18"/>
        </w:numPr>
        <w:tabs>
          <w:tab w:val="left" w:pos="993"/>
        </w:tabs>
        <w:spacing w:after="0" w:line="240" w:lineRule="auto"/>
        <w:ind w:left="0" w:firstLine="709"/>
        <w:jc w:val="both"/>
        <w:rPr>
          <w:rFonts w:ascii="Times New Roman" w:hAnsi="Times New Roman"/>
        </w:rPr>
      </w:pPr>
      <w:r w:rsidRPr="00DE1ECF">
        <w:rPr>
          <w:rFonts w:ascii="Times New Roman" w:hAnsi="Times New Roman"/>
        </w:rPr>
        <w:t>читать и полностью понимать несложные аутентичные тексты, построенные на изученном языковом материале;</w:t>
      </w:r>
    </w:p>
    <w:p w:rsidR="0053204F" w:rsidRPr="00DE1ECF" w:rsidRDefault="0053204F" w:rsidP="00DE1ECF">
      <w:pPr>
        <w:numPr>
          <w:ilvl w:val="0"/>
          <w:numId w:val="18"/>
        </w:numPr>
        <w:tabs>
          <w:tab w:val="left" w:pos="993"/>
        </w:tabs>
        <w:spacing w:after="0" w:line="240" w:lineRule="auto"/>
        <w:ind w:left="0" w:firstLine="709"/>
        <w:jc w:val="both"/>
        <w:rPr>
          <w:rFonts w:ascii="Times New Roman" w:hAnsi="Times New Roman"/>
        </w:rPr>
      </w:pPr>
      <w:r w:rsidRPr="00DE1ECF">
        <w:rPr>
          <w:rFonts w:ascii="Times New Roman" w:hAnsi="Times New Roman"/>
        </w:rPr>
        <w:t xml:space="preserve"> выразительно читать вслух небольшие построенные на изученном языковом материале аутентичные тексты, демонстрируя понимание прочитанного.</w:t>
      </w:r>
    </w:p>
    <w:p w:rsidR="0053204F" w:rsidRPr="00DE1ECF" w:rsidRDefault="0053204F" w:rsidP="00DE1ECF">
      <w:pPr>
        <w:spacing w:after="0" w:line="240" w:lineRule="auto"/>
        <w:ind w:firstLine="709"/>
        <w:jc w:val="both"/>
        <w:rPr>
          <w:rFonts w:ascii="Times New Roman" w:hAnsi="Times New Roman"/>
        </w:rPr>
      </w:pPr>
      <w:r w:rsidRPr="00DE1ECF">
        <w:rPr>
          <w:rFonts w:ascii="Times New Roman" w:hAnsi="Times New Roman"/>
        </w:rPr>
        <w:t>Выпускник получит возможность научиться:</w:t>
      </w:r>
    </w:p>
    <w:p w:rsidR="0053204F" w:rsidRPr="00DE1ECF" w:rsidRDefault="0053204F" w:rsidP="00DE1ECF">
      <w:pPr>
        <w:numPr>
          <w:ilvl w:val="0"/>
          <w:numId w:val="18"/>
        </w:numPr>
        <w:tabs>
          <w:tab w:val="left" w:pos="993"/>
        </w:tabs>
        <w:spacing w:after="0" w:line="240" w:lineRule="auto"/>
        <w:ind w:left="0" w:firstLine="709"/>
        <w:jc w:val="both"/>
        <w:rPr>
          <w:rFonts w:ascii="Times New Roman" w:hAnsi="Times New Roman"/>
        </w:rPr>
      </w:pPr>
      <w:r w:rsidRPr="00DE1ECF">
        <w:rPr>
          <w:rFonts w:ascii="Times New Roman" w:hAnsi="Times New Roman"/>
        </w:rPr>
        <w:t>устанавливать причинно-следственную взаимосвязь фактов и событий, изложенных в несложном аутентичном тексте;</w:t>
      </w:r>
    </w:p>
    <w:p w:rsidR="0053204F" w:rsidRPr="00DE1ECF" w:rsidRDefault="0053204F" w:rsidP="00DE1ECF">
      <w:pPr>
        <w:numPr>
          <w:ilvl w:val="0"/>
          <w:numId w:val="18"/>
        </w:numPr>
        <w:tabs>
          <w:tab w:val="left" w:pos="993"/>
        </w:tabs>
        <w:spacing w:after="0" w:line="240" w:lineRule="auto"/>
        <w:ind w:left="0" w:firstLine="709"/>
        <w:jc w:val="both"/>
        <w:rPr>
          <w:rFonts w:ascii="Times New Roman" w:hAnsi="Times New Roman"/>
        </w:rPr>
      </w:pPr>
      <w:r w:rsidRPr="00DE1ECF">
        <w:rPr>
          <w:rFonts w:ascii="Times New Roman" w:hAnsi="Times New Roman"/>
        </w:rPr>
        <w:t>восстанавливать текст из разрозненных абзацев или путем добавления выпущенных фрагментов.</w:t>
      </w:r>
    </w:p>
    <w:p w:rsidR="0053204F" w:rsidRPr="00DE1ECF" w:rsidRDefault="0053204F" w:rsidP="00DE1ECF">
      <w:pPr>
        <w:spacing w:after="0" w:line="240" w:lineRule="auto"/>
        <w:ind w:firstLine="709"/>
        <w:jc w:val="both"/>
        <w:rPr>
          <w:rFonts w:ascii="Times New Roman" w:hAnsi="Times New Roman"/>
        </w:rPr>
      </w:pPr>
      <w:r w:rsidRPr="00DE1ECF">
        <w:rPr>
          <w:rFonts w:ascii="Times New Roman" w:hAnsi="Times New Roman"/>
        </w:rPr>
        <w:t xml:space="preserve">Письменная речь </w:t>
      </w:r>
    </w:p>
    <w:p w:rsidR="0053204F" w:rsidRPr="00DE1ECF" w:rsidRDefault="0053204F" w:rsidP="00DE1ECF">
      <w:pPr>
        <w:spacing w:after="0" w:line="240" w:lineRule="auto"/>
        <w:ind w:firstLine="709"/>
        <w:jc w:val="both"/>
        <w:rPr>
          <w:rFonts w:ascii="Times New Roman" w:hAnsi="Times New Roman"/>
        </w:rPr>
      </w:pPr>
      <w:r w:rsidRPr="00DE1ECF">
        <w:rPr>
          <w:rFonts w:ascii="Times New Roman" w:hAnsi="Times New Roman"/>
        </w:rPr>
        <w:t xml:space="preserve">Выпускник научится: </w:t>
      </w:r>
    </w:p>
    <w:p w:rsidR="0053204F" w:rsidRPr="00DE1ECF" w:rsidRDefault="0053204F" w:rsidP="00DE1ECF">
      <w:pPr>
        <w:numPr>
          <w:ilvl w:val="0"/>
          <w:numId w:val="19"/>
        </w:numPr>
        <w:tabs>
          <w:tab w:val="left" w:pos="993"/>
        </w:tabs>
        <w:spacing w:after="0" w:line="240" w:lineRule="auto"/>
        <w:ind w:left="0" w:firstLine="709"/>
        <w:jc w:val="both"/>
        <w:rPr>
          <w:rFonts w:ascii="Times New Roman" w:hAnsi="Times New Roman"/>
        </w:rPr>
      </w:pPr>
      <w:r w:rsidRPr="00DE1ECF">
        <w:rPr>
          <w:rFonts w:ascii="Times New Roman" w:hAnsi="Times New Roman"/>
        </w:rPr>
        <w:t>заполнять анкеты и формуляры, сообщая о себе основные сведения (имя, фамилия, пол, возраст, гражданство, национальность, адрес и т. д.);</w:t>
      </w:r>
    </w:p>
    <w:p w:rsidR="0053204F" w:rsidRPr="00DE1ECF" w:rsidRDefault="0053204F" w:rsidP="00DE1ECF">
      <w:pPr>
        <w:numPr>
          <w:ilvl w:val="0"/>
          <w:numId w:val="19"/>
        </w:numPr>
        <w:tabs>
          <w:tab w:val="left" w:pos="993"/>
        </w:tabs>
        <w:spacing w:after="0" w:line="240" w:lineRule="auto"/>
        <w:ind w:left="0" w:firstLine="709"/>
        <w:jc w:val="both"/>
        <w:rPr>
          <w:rFonts w:ascii="Times New Roman" w:hAnsi="Times New Roman"/>
        </w:rPr>
      </w:pPr>
      <w:r w:rsidRPr="00DE1ECF">
        <w:rPr>
          <w:rFonts w:ascii="Times New Roman" w:hAnsi="Times New Roman"/>
        </w:rPr>
        <w:t>писать короткие поздравления с днем рождения и другими праздниками, с употреблением формул речевого этикета, принятых в стране изучаемого языка, выражать пожелания (объемом 30–40 слов, включая адрес);</w:t>
      </w:r>
    </w:p>
    <w:p w:rsidR="0053204F" w:rsidRPr="00DE1ECF" w:rsidRDefault="0053204F" w:rsidP="00DE1ECF">
      <w:pPr>
        <w:numPr>
          <w:ilvl w:val="0"/>
          <w:numId w:val="19"/>
        </w:numPr>
        <w:tabs>
          <w:tab w:val="left" w:pos="993"/>
        </w:tabs>
        <w:spacing w:after="0" w:line="240" w:lineRule="auto"/>
        <w:ind w:left="0" w:firstLine="709"/>
        <w:jc w:val="both"/>
        <w:rPr>
          <w:rFonts w:ascii="Times New Roman" w:hAnsi="Times New Roman"/>
        </w:rPr>
      </w:pPr>
      <w:r w:rsidRPr="00DE1ECF">
        <w:rPr>
          <w:rFonts w:ascii="Times New Roman" w:hAnsi="Times New Roman"/>
        </w:rPr>
        <w:t>писать личное письмо в ответ на письмо-стимул с употреблением формул речевого этикета, принятых в стране изучаемого языка: сообщать краткие сведения о себе и запрашивать аналогичную информацию о друге по переписке; выражать благодарность, извинения, просьбу; давать совет и т. д. (объемом 100–120 слов, включая адрес);</w:t>
      </w:r>
    </w:p>
    <w:p w:rsidR="0053204F" w:rsidRPr="00DE1ECF" w:rsidRDefault="0053204F" w:rsidP="00DE1ECF">
      <w:pPr>
        <w:numPr>
          <w:ilvl w:val="0"/>
          <w:numId w:val="19"/>
        </w:numPr>
        <w:tabs>
          <w:tab w:val="left" w:pos="993"/>
        </w:tabs>
        <w:spacing w:after="0" w:line="240" w:lineRule="auto"/>
        <w:ind w:left="0" w:firstLine="709"/>
        <w:jc w:val="both"/>
        <w:rPr>
          <w:rFonts w:ascii="Times New Roman" w:hAnsi="Times New Roman"/>
        </w:rPr>
      </w:pPr>
      <w:r w:rsidRPr="00DE1ECF">
        <w:rPr>
          <w:rFonts w:ascii="Times New Roman" w:hAnsi="Times New Roman"/>
        </w:rPr>
        <w:t>писать небольшие письменные высказывания с опорой на образец/ план.</w:t>
      </w:r>
    </w:p>
    <w:p w:rsidR="0053204F" w:rsidRPr="00DE1ECF" w:rsidRDefault="0053204F" w:rsidP="00DE1ECF">
      <w:pPr>
        <w:spacing w:after="0" w:line="240" w:lineRule="auto"/>
        <w:ind w:firstLine="709"/>
        <w:jc w:val="both"/>
        <w:rPr>
          <w:rFonts w:ascii="Times New Roman" w:hAnsi="Times New Roman"/>
        </w:rPr>
      </w:pPr>
      <w:r w:rsidRPr="00DE1ECF">
        <w:rPr>
          <w:rFonts w:ascii="Times New Roman" w:hAnsi="Times New Roman"/>
        </w:rPr>
        <w:t>Выпускник получит возможность научиться:</w:t>
      </w:r>
    </w:p>
    <w:p w:rsidR="0053204F" w:rsidRPr="00DE1ECF" w:rsidRDefault="0053204F" w:rsidP="00DE1ECF">
      <w:pPr>
        <w:numPr>
          <w:ilvl w:val="0"/>
          <w:numId w:val="20"/>
        </w:numPr>
        <w:tabs>
          <w:tab w:val="left" w:pos="993"/>
        </w:tabs>
        <w:spacing w:after="0" w:line="240" w:lineRule="auto"/>
        <w:ind w:left="0" w:firstLine="709"/>
        <w:jc w:val="both"/>
        <w:rPr>
          <w:rFonts w:ascii="Times New Roman" w:hAnsi="Times New Roman"/>
        </w:rPr>
      </w:pPr>
      <w:r w:rsidRPr="00DE1ECF">
        <w:rPr>
          <w:rFonts w:ascii="Times New Roman" w:hAnsi="Times New Roman"/>
        </w:rPr>
        <w:t>делать краткие выписки из текста с целью их использования в собственных устных высказываниях;</w:t>
      </w:r>
    </w:p>
    <w:p w:rsidR="0053204F" w:rsidRPr="00DE1ECF" w:rsidRDefault="0053204F" w:rsidP="00DE1ECF">
      <w:pPr>
        <w:numPr>
          <w:ilvl w:val="0"/>
          <w:numId w:val="20"/>
        </w:numPr>
        <w:tabs>
          <w:tab w:val="left" w:pos="993"/>
        </w:tabs>
        <w:spacing w:after="0" w:line="240" w:lineRule="auto"/>
        <w:ind w:left="0" w:firstLine="709"/>
        <w:jc w:val="both"/>
        <w:rPr>
          <w:rFonts w:ascii="Times New Roman" w:hAnsi="Times New Roman"/>
        </w:rPr>
      </w:pPr>
      <w:r w:rsidRPr="00DE1ECF">
        <w:rPr>
          <w:rFonts w:ascii="Times New Roman" w:hAnsi="Times New Roman"/>
        </w:rPr>
        <w:t>писать электронное письмо (</w:t>
      </w:r>
      <w:r w:rsidRPr="00DE1ECF">
        <w:rPr>
          <w:rFonts w:ascii="Times New Roman" w:hAnsi="Times New Roman"/>
          <w:lang w:val="en-US"/>
        </w:rPr>
        <w:t>e</w:t>
      </w:r>
      <w:r w:rsidRPr="00DE1ECF">
        <w:rPr>
          <w:rFonts w:ascii="Times New Roman" w:hAnsi="Times New Roman"/>
        </w:rPr>
        <w:t>-</w:t>
      </w:r>
      <w:r w:rsidRPr="00DE1ECF">
        <w:rPr>
          <w:rFonts w:ascii="Times New Roman" w:hAnsi="Times New Roman"/>
          <w:lang w:val="en-US"/>
        </w:rPr>
        <w:t>mail</w:t>
      </w:r>
      <w:r w:rsidRPr="00DE1ECF">
        <w:rPr>
          <w:rFonts w:ascii="Times New Roman" w:hAnsi="Times New Roman"/>
        </w:rPr>
        <w:t>) зарубежному другу в ответ на электронное письмо-стимул;</w:t>
      </w:r>
    </w:p>
    <w:p w:rsidR="0053204F" w:rsidRPr="00DE1ECF" w:rsidRDefault="0053204F" w:rsidP="00DE1ECF">
      <w:pPr>
        <w:numPr>
          <w:ilvl w:val="0"/>
          <w:numId w:val="20"/>
        </w:numPr>
        <w:tabs>
          <w:tab w:val="left" w:pos="993"/>
        </w:tabs>
        <w:spacing w:after="0" w:line="240" w:lineRule="auto"/>
        <w:ind w:left="0" w:firstLine="709"/>
        <w:jc w:val="both"/>
        <w:rPr>
          <w:rFonts w:ascii="Times New Roman" w:hAnsi="Times New Roman"/>
        </w:rPr>
      </w:pPr>
      <w:r w:rsidRPr="00DE1ECF">
        <w:rPr>
          <w:rFonts w:ascii="Times New Roman" w:hAnsi="Times New Roman"/>
        </w:rPr>
        <w:t xml:space="preserve">составлять план/ тезисы устного или письменного сообщения; </w:t>
      </w:r>
    </w:p>
    <w:p w:rsidR="0053204F" w:rsidRPr="00DE1ECF" w:rsidRDefault="0053204F" w:rsidP="00DE1ECF">
      <w:pPr>
        <w:numPr>
          <w:ilvl w:val="0"/>
          <w:numId w:val="21"/>
        </w:numPr>
        <w:tabs>
          <w:tab w:val="left" w:pos="993"/>
        </w:tabs>
        <w:spacing w:after="0" w:line="240" w:lineRule="auto"/>
        <w:ind w:left="0" w:firstLine="709"/>
        <w:jc w:val="both"/>
        <w:rPr>
          <w:rFonts w:ascii="Times New Roman" w:hAnsi="Times New Roman"/>
        </w:rPr>
      </w:pPr>
      <w:r w:rsidRPr="00DE1ECF">
        <w:rPr>
          <w:rFonts w:ascii="Times New Roman" w:hAnsi="Times New Roman"/>
        </w:rPr>
        <w:t>кратко излагать в письменном виде результаты проектной деятельности;</w:t>
      </w:r>
    </w:p>
    <w:p w:rsidR="0053204F" w:rsidRPr="00DE1ECF" w:rsidRDefault="0053204F" w:rsidP="00DE1ECF">
      <w:pPr>
        <w:numPr>
          <w:ilvl w:val="0"/>
          <w:numId w:val="21"/>
        </w:numPr>
        <w:tabs>
          <w:tab w:val="left" w:pos="993"/>
        </w:tabs>
        <w:spacing w:after="0" w:line="240" w:lineRule="auto"/>
        <w:ind w:left="0" w:firstLine="709"/>
        <w:jc w:val="both"/>
        <w:rPr>
          <w:rFonts w:ascii="Times New Roman" w:hAnsi="Times New Roman"/>
        </w:rPr>
      </w:pPr>
      <w:r w:rsidRPr="00DE1ECF">
        <w:rPr>
          <w:rFonts w:ascii="Times New Roman" w:hAnsi="Times New Roman"/>
        </w:rPr>
        <w:t>писать небольшое письменное высказывание с опорой на нелинейный текст (таблицы, диаграммы и т. п.).</w:t>
      </w:r>
    </w:p>
    <w:p w:rsidR="0053204F" w:rsidRPr="00DE1ECF" w:rsidRDefault="0053204F" w:rsidP="00DE1ECF">
      <w:pPr>
        <w:spacing w:after="0" w:line="240" w:lineRule="auto"/>
        <w:ind w:firstLine="709"/>
        <w:jc w:val="both"/>
        <w:rPr>
          <w:rFonts w:ascii="Times New Roman" w:hAnsi="Times New Roman"/>
        </w:rPr>
      </w:pPr>
      <w:r w:rsidRPr="00DE1ECF">
        <w:rPr>
          <w:rFonts w:ascii="Times New Roman" w:hAnsi="Times New Roman"/>
        </w:rPr>
        <w:t>Языковые навыки и средства оперирования ими</w:t>
      </w:r>
    </w:p>
    <w:p w:rsidR="0053204F" w:rsidRPr="00DE1ECF" w:rsidRDefault="0053204F" w:rsidP="00DE1ECF">
      <w:pPr>
        <w:spacing w:after="0" w:line="240" w:lineRule="auto"/>
        <w:ind w:firstLine="709"/>
        <w:jc w:val="both"/>
        <w:rPr>
          <w:rFonts w:ascii="Times New Roman" w:hAnsi="Times New Roman"/>
        </w:rPr>
      </w:pPr>
      <w:r w:rsidRPr="00DE1ECF">
        <w:rPr>
          <w:rFonts w:ascii="Times New Roman" w:hAnsi="Times New Roman"/>
        </w:rPr>
        <w:t>Орфография и пунктуация</w:t>
      </w:r>
    </w:p>
    <w:p w:rsidR="0053204F" w:rsidRPr="00DE1ECF" w:rsidRDefault="0053204F" w:rsidP="00DE1ECF">
      <w:pPr>
        <w:spacing w:after="0" w:line="240" w:lineRule="auto"/>
        <w:ind w:firstLine="709"/>
        <w:jc w:val="both"/>
        <w:rPr>
          <w:rFonts w:ascii="Times New Roman" w:hAnsi="Times New Roman"/>
        </w:rPr>
      </w:pPr>
      <w:r w:rsidRPr="00DE1ECF">
        <w:rPr>
          <w:rFonts w:ascii="Times New Roman" w:hAnsi="Times New Roman"/>
        </w:rPr>
        <w:t>Выпускник научится:</w:t>
      </w:r>
    </w:p>
    <w:p w:rsidR="0053204F" w:rsidRPr="00DE1ECF" w:rsidRDefault="0053204F" w:rsidP="00DE1ECF">
      <w:pPr>
        <w:numPr>
          <w:ilvl w:val="0"/>
          <w:numId w:val="28"/>
        </w:numPr>
        <w:tabs>
          <w:tab w:val="left" w:pos="993"/>
        </w:tabs>
        <w:spacing w:after="0" w:line="240" w:lineRule="auto"/>
        <w:ind w:left="0" w:firstLine="709"/>
        <w:jc w:val="both"/>
        <w:rPr>
          <w:rFonts w:ascii="Times New Roman" w:hAnsi="Times New Roman"/>
        </w:rPr>
      </w:pPr>
      <w:r w:rsidRPr="00DE1ECF">
        <w:rPr>
          <w:rFonts w:ascii="Times New Roman" w:hAnsi="Times New Roman"/>
        </w:rPr>
        <w:t>правильно писать изученные слова;</w:t>
      </w:r>
    </w:p>
    <w:p w:rsidR="0053204F" w:rsidRPr="00DE1ECF" w:rsidRDefault="0053204F" w:rsidP="00DE1ECF">
      <w:pPr>
        <w:numPr>
          <w:ilvl w:val="0"/>
          <w:numId w:val="28"/>
        </w:numPr>
        <w:tabs>
          <w:tab w:val="left" w:pos="993"/>
        </w:tabs>
        <w:spacing w:after="0" w:line="240" w:lineRule="auto"/>
        <w:ind w:left="0" w:firstLine="709"/>
        <w:jc w:val="both"/>
        <w:rPr>
          <w:rFonts w:ascii="Times New Roman" w:hAnsi="Times New Roman"/>
        </w:rPr>
      </w:pPr>
      <w:r w:rsidRPr="00DE1ECF">
        <w:rPr>
          <w:rFonts w:ascii="Times New Roman" w:hAnsi="Times New Roman"/>
        </w:rPr>
        <w:t>правильно ставить знаки препинания в конце предложения: точку в конце повествовательного предложения, вопросительный знак в конце вопросительного предложения, восклицательный знак в конце восклицательного предложения;</w:t>
      </w:r>
    </w:p>
    <w:p w:rsidR="0053204F" w:rsidRPr="00DE1ECF" w:rsidRDefault="0053204F" w:rsidP="00DE1ECF">
      <w:pPr>
        <w:numPr>
          <w:ilvl w:val="0"/>
          <w:numId w:val="28"/>
        </w:numPr>
        <w:tabs>
          <w:tab w:val="left" w:pos="993"/>
        </w:tabs>
        <w:spacing w:after="0" w:line="240" w:lineRule="auto"/>
        <w:ind w:left="0" w:firstLine="709"/>
        <w:jc w:val="both"/>
        <w:rPr>
          <w:rFonts w:ascii="Times New Roman" w:hAnsi="Times New Roman"/>
        </w:rPr>
      </w:pPr>
      <w:r w:rsidRPr="00DE1ECF">
        <w:rPr>
          <w:rFonts w:ascii="Times New Roman" w:hAnsi="Times New Roman"/>
        </w:rPr>
        <w:t>расставлять в личном письме знаки препинания, диктуемые его форматом, в соответствии с нормами, принятыми в стране изучаемого языка.</w:t>
      </w:r>
    </w:p>
    <w:p w:rsidR="0053204F" w:rsidRPr="00DE1ECF" w:rsidRDefault="0053204F" w:rsidP="00DE1ECF">
      <w:pPr>
        <w:spacing w:after="0" w:line="240" w:lineRule="auto"/>
        <w:ind w:firstLine="709"/>
        <w:jc w:val="both"/>
        <w:rPr>
          <w:rFonts w:ascii="Times New Roman" w:hAnsi="Times New Roman"/>
        </w:rPr>
      </w:pPr>
      <w:r w:rsidRPr="00DE1ECF">
        <w:rPr>
          <w:rFonts w:ascii="Times New Roman" w:hAnsi="Times New Roman"/>
        </w:rPr>
        <w:t>Выпускник получит возможность научиться:</w:t>
      </w:r>
    </w:p>
    <w:p w:rsidR="0053204F" w:rsidRPr="00DE1ECF" w:rsidRDefault="0053204F" w:rsidP="00DE1ECF">
      <w:pPr>
        <w:numPr>
          <w:ilvl w:val="0"/>
          <w:numId w:val="29"/>
        </w:numPr>
        <w:tabs>
          <w:tab w:val="left" w:pos="993"/>
        </w:tabs>
        <w:spacing w:after="0" w:line="240" w:lineRule="auto"/>
        <w:ind w:left="0" w:firstLine="709"/>
        <w:jc w:val="both"/>
        <w:rPr>
          <w:rFonts w:ascii="Times New Roman" w:hAnsi="Times New Roman"/>
        </w:rPr>
      </w:pPr>
      <w:r w:rsidRPr="00DE1ECF">
        <w:rPr>
          <w:rFonts w:ascii="Times New Roman" w:hAnsi="Times New Roman"/>
        </w:rPr>
        <w:t>сравнивать и анализировать буквосочетания английского языка и их транскрипцию.</w:t>
      </w:r>
    </w:p>
    <w:p w:rsidR="0053204F" w:rsidRPr="00DE1ECF" w:rsidRDefault="0053204F" w:rsidP="00DE1ECF">
      <w:pPr>
        <w:spacing w:after="0" w:line="240" w:lineRule="auto"/>
        <w:ind w:firstLine="709"/>
        <w:jc w:val="both"/>
        <w:rPr>
          <w:rFonts w:ascii="Times New Roman" w:hAnsi="Times New Roman"/>
        </w:rPr>
      </w:pPr>
      <w:r w:rsidRPr="00DE1ECF">
        <w:rPr>
          <w:rFonts w:ascii="Times New Roman" w:hAnsi="Times New Roman"/>
        </w:rPr>
        <w:t>Фонетическая сторона речи</w:t>
      </w:r>
    </w:p>
    <w:p w:rsidR="0053204F" w:rsidRPr="00DE1ECF" w:rsidRDefault="0053204F" w:rsidP="00DE1ECF">
      <w:pPr>
        <w:spacing w:after="0" w:line="240" w:lineRule="auto"/>
        <w:ind w:firstLine="709"/>
        <w:jc w:val="both"/>
        <w:rPr>
          <w:rFonts w:ascii="Times New Roman" w:hAnsi="Times New Roman"/>
        </w:rPr>
      </w:pPr>
      <w:r w:rsidRPr="00DE1ECF">
        <w:rPr>
          <w:rFonts w:ascii="Times New Roman" w:hAnsi="Times New Roman"/>
        </w:rPr>
        <w:t>Выпускник научится:</w:t>
      </w:r>
    </w:p>
    <w:p w:rsidR="0053204F" w:rsidRPr="00DE1ECF" w:rsidRDefault="0053204F" w:rsidP="00DE1ECF">
      <w:pPr>
        <w:numPr>
          <w:ilvl w:val="0"/>
          <w:numId w:val="22"/>
        </w:numPr>
        <w:tabs>
          <w:tab w:val="left" w:pos="993"/>
        </w:tabs>
        <w:spacing w:after="0" w:line="240" w:lineRule="auto"/>
        <w:ind w:left="0" w:firstLine="709"/>
        <w:jc w:val="both"/>
        <w:rPr>
          <w:rFonts w:ascii="Times New Roman" w:hAnsi="Times New Roman"/>
        </w:rPr>
      </w:pPr>
      <w:r w:rsidRPr="00DE1ECF">
        <w:rPr>
          <w:rFonts w:ascii="Times New Roman" w:hAnsi="Times New Roman"/>
        </w:rPr>
        <w:t>различать на слух и адекватно, без фонематических ошибок, ведущих к сбою коммуникации, произносить слова изучаемого иностранного языка;</w:t>
      </w:r>
    </w:p>
    <w:p w:rsidR="0053204F" w:rsidRPr="00DE1ECF" w:rsidRDefault="0053204F" w:rsidP="00DE1ECF">
      <w:pPr>
        <w:numPr>
          <w:ilvl w:val="0"/>
          <w:numId w:val="22"/>
        </w:numPr>
        <w:tabs>
          <w:tab w:val="left" w:pos="993"/>
        </w:tabs>
        <w:spacing w:after="0" w:line="240" w:lineRule="auto"/>
        <w:ind w:left="0" w:firstLine="709"/>
        <w:jc w:val="both"/>
        <w:rPr>
          <w:rFonts w:ascii="Times New Roman" w:hAnsi="Times New Roman"/>
        </w:rPr>
      </w:pPr>
      <w:r w:rsidRPr="00DE1ECF">
        <w:rPr>
          <w:rFonts w:ascii="Times New Roman" w:hAnsi="Times New Roman"/>
        </w:rPr>
        <w:t>соблюдать правильное ударение в изученных словах;</w:t>
      </w:r>
    </w:p>
    <w:p w:rsidR="0053204F" w:rsidRPr="00DE1ECF" w:rsidRDefault="0053204F" w:rsidP="00DE1ECF">
      <w:pPr>
        <w:numPr>
          <w:ilvl w:val="0"/>
          <w:numId w:val="22"/>
        </w:numPr>
        <w:tabs>
          <w:tab w:val="left" w:pos="993"/>
        </w:tabs>
        <w:spacing w:after="0" w:line="240" w:lineRule="auto"/>
        <w:ind w:left="0" w:firstLine="709"/>
        <w:jc w:val="both"/>
        <w:rPr>
          <w:rFonts w:ascii="Times New Roman" w:hAnsi="Times New Roman"/>
        </w:rPr>
      </w:pPr>
      <w:r w:rsidRPr="00DE1ECF">
        <w:rPr>
          <w:rFonts w:ascii="Times New Roman" w:hAnsi="Times New Roman"/>
        </w:rPr>
        <w:t>различать коммуникативные типы предложений по их интонации;</w:t>
      </w:r>
    </w:p>
    <w:p w:rsidR="0053204F" w:rsidRPr="00DE1ECF" w:rsidRDefault="0053204F" w:rsidP="00DE1ECF">
      <w:pPr>
        <w:numPr>
          <w:ilvl w:val="0"/>
          <w:numId w:val="22"/>
        </w:numPr>
        <w:tabs>
          <w:tab w:val="left" w:pos="993"/>
        </w:tabs>
        <w:spacing w:after="0" w:line="240" w:lineRule="auto"/>
        <w:ind w:left="0" w:firstLine="709"/>
        <w:jc w:val="both"/>
        <w:rPr>
          <w:rFonts w:ascii="Times New Roman" w:hAnsi="Times New Roman"/>
        </w:rPr>
      </w:pPr>
      <w:r w:rsidRPr="00DE1ECF">
        <w:rPr>
          <w:rFonts w:ascii="Times New Roman" w:hAnsi="Times New Roman"/>
        </w:rPr>
        <w:t>членить предложение на смысловые группы;</w:t>
      </w:r>
    </w:p>
    <w:p w:rsidR="0053204F" w:rsidRPr="00DE1ECF" w:rsidRDefault="0053204F" w:rsidP="00DE1ECF">
      <w:pPr>
        <w:numPr>
          <w:ilvl w:val="0"/>
          <w:numId w:val="22"/>
        </w:numPr>
        <w:tabs>
          <w:tab w:val="left" w:pos="993"/>
        </w:tabs>
        <w:spacing w:after="0" w:line="240" w:lineRule="auto"/>
        <w:ind w:left="0" w:firstLine="709"/>
        <w:jc w:val="both"/>
        <w:rPr>
          <w:rFonts w:ascii="Times New Roman" w:hAnsi="Times New Roman"/>
        </w:rPr>
      </w:pPr>
      <w:r w:rsidRPr="00DE1ECF">
        <w:rPr>
          <w:rFonts w:ascii="Times New Roman" w:hAnsi="Times New Roman"/>
        </w:rPr>
        <w:lastRenderedPageBreak/>
        <w:t>адекватно, без ошибок, ведущих к сбою коммуникации, произносить фразы с точки зрения их ритмико-интонационных особенностей (побудительное предложение; общий, специальный, альтернативный и разделительный вопросы), в том числе, соблюдая правило отсутствия фразового ударения на служебных словах.</w:t>
      </w:r>
    </w:p>
    <w:p w:rsidR="0053204F" w:rsidRPr="00DE1ECF" w:rsidRDefault="0053204F" w:rsidP="00DE1ECF">
      <w:pPr>
        <w:spacing w:after="0" w:line="240" w:lineRule="auto"/>
        <w:ind w:firstLine="709"/>
        <w:jc w:val="both"/>
        <w:rPr>
          <w:rFonts w:ascii="Times New Roman" w:hAnsi="Times New Roman"/>
        </w:rPr>
      </w:pPr>
      <w:r w:rsidRPr="00DE1ECF">
        <w:rPr>
          <w:rFonts w:ascii="Times New Roman" w:hAnsi="Times New Roman"/>
        </w:rPr>
        <w:t>Выпускник получит возможность научиться:</w:t>
      </w:r>
    </w:p>
    <w:p w:rsidR="0053204F" w:rsidRPr="00DE1ECF" w:rsidRDefault="0053204F" w:rsidP="00DE1ECF">
      <w:pPr>
        <w:numPr>
          <w:ilvl w:val="0"/>
          <w:numId w:val="22"/>
        </w:numPr>
        <w:tabs>
          <w:tab w:val="left" w:pos="993"/>
        </w:tabs>
        <w:spacing w:after="0" w:line="240" w:lineRule="auto"/>
        <w:ind w:left="0" w:firstLine="709"/>
        <w:jc w:val="both"/>
        <w:rPr>
          <w:rFonts w:ascii="Times New Roman" w:hAnsi="Times New Roman"/>
        </w:rPr>
      </w:pPr>
      <w:r w:rsidRPr="00DE1ECF">
        <w:rPr>
          <w:rFonts w:ascii="Times New Roman" w:hAnsi="Times New Roman"/>
        </w:rPr>
        <w:t>выражать модальные значения, чувства и эмоции с помощью интонации;</w:t>
      </w:r>
    </w:p>
    <w:p w:rsidR="0053204F" w:rsidRPr="00DE1ECF" w:rsidRDefault="0053204F" w:rsidP="00DE1ECF">
      <w:pPr>
        <w:numPr>
          <w:ilvl w:val="0"/>
          <w:numId w:val="22"/>
        </w:numPr>
        <w:tabs>
          <w:tab w:val="left" w:pos="993"/>
        </w:tabs>
        <w:spacing w:after="0" w:line="240" w:lineRule="auto"/>
        <w:ind w:left="0" w:firstLine="709"/>
        <w:jc w:val="both"/>
        <w:rPr>
          <w:rFonts w:ascii="Times New Roman" w:hAnsi="Times New Roman"/>
        </w:rPr>
      </w:pPr>
      <w:r w:rsidRPr="00DE1ECF">
        <w:rPr>
          <w:rFonts w:ascii="Times New Roman" w:hAnsi="Times New Roman"/>
        </w:rPr>
        <w:t>различать британские и американские варианты английского языка в прослушанных высказываниях.</w:t>
      </w:r>
    </w:p>
    <w:p w:rsidR="0053204F" w:rsidRPr="00DE1ECF" w:rsidRDefault="0053204F" w:rsidP="00DE1ECF">
      <w:pPr>
        <w:spacing w:after="0" w:line="240" w:lineRule="auto"/>
        <w:ind w:firstLine="709"/>
        <w:jc w:val="both"/>
        <w:rPr>
          <w:rFonts w:ascii="Times New Roman" w:hAnsi="Times New Roman"/>
        </w:rPr>
      </w:pPr>
      <w:r w:rsidRPr="00DE1ECF">
        <w:rPr>
          <w:rFonts w:ascii="Times New Roman" w:hAnsi="Times New Roman"/>
        </w:rPr>
        <w:t>Лексическая сторона речи</w:t>
      </w:r>
    </w:p>
    <w:p w:rsidR="0053204F" w:rsidRPr="00DE1ECF" w:rsidRDefault="0053204F" w:rsidP="00DE1ECF">
      <w:pPr>
        <w:spacing w:after="0" w:line="240" w:lineRule="auto"/>
        <w:ind w:firstLine="709"/>
        <w:jc w:val="both"/>
        <w:rPr>
          <w:rFonts w:ascii="Times New Roman" w:hAnsi="Times New Roman"/>
        </w:rPr>
      </w:pPr>
      <w:r w:rsidRPr="00DE1ECF">
        <w:rPr>
          <w:rFonts w:ascii="Times New Roman" w:hAnsi="Times New Roman"/>
        </w:rPr>
        <w:t>Выпускник научится:</w:t>
      </w:r>
    </w:p>
    <w:p w:rsidR="0053204F" w:rsidRPr="00DE1ECF" w:rsidRDefault="0053204F" w:rsidP="00DE1ECF">
      <w:pPr>
        <w:numPr>
          <w:ilvl w:val="0"/>
          <w:numId w:val="23"/>
        </w:numPr>
        <w:tabs>
          <w:tab w:val="left" w:pos="993"/>
        </w:tabs>
        <w:spacing w:after="0" w:line="240" w:lineRule="auto"/>
        <w:ind w:left="0" w:firstLine="709"/>
        <w:jc w:val="both"/>
        <w:rPr>
          <w:rFonts w:ascii="Times New Roman" w:hAnsi="Times New Roman"/>
        </w:rPr>
      </w:pPr>
      <w:r w:rsidRPr="00DE1ECF">
        <w:rPr>
          <w:rFonts w:ascii="Times New Roman" w:hAnsi="Times New Roman"/>
        </w:rPr>
        <w:t>узнавать в письменном и звучащем тексте изученные лексические единицы (слова, словосочетания, реплики-клише речевого этикета), в том числе многозначные в пределах тематики основной школы;</w:t>
      </w:r>
    </w:p>
    <w:p w:rsidR="0053204F" w:rsidRPr="00DE1ECF" w:rsidRDefault="0053204F" w:rsidP="00DE1ECF">
      <w:pPr>
        <w:numPr>
          <w:ilvl w:val="0"/>
          <w:numId w:val="23"/>
        </w:numPr>
        <w:tabs>
          <w:tab w:val="left" w:pos="993"/>
        </w:tabs>
        <w:spacing w:after="0" w:line="240" w:lineRule="auto"/>
        <w:ind w:left="0" w:firstLine="709"/>
        <w:jc w:val="both"/>
        <w:rPr>
          <w:rFonts w:ascii="Times New Roman" w:hAnsi="Times New Roman"/>
        </w:rPr>
      </w:pPr>
      <w:r w:rsidRPr="00DE1ECF">
        <w:rPr>
          <w:rFonts w:ascii="Times New Roman" w:hAnsi="Times New Roman"/>
        </w:rPr>
        <w:t>употреблять в устной и письменной речи в их основном значении изученные лексические единицы (слова, словосочетания, реплики-клише речевого этикета), в том числе многозначные, в пределах тематики основной школы в соответствии с решаемой коммуникативной задачей;</w:t>
      </w:r>
    </w:p>
    <w:p w:rsidR="0053204F" w:rsidRPr="00DE1ECF" w:rsidRDefault="0053204F" w:rsidP="00DE1ECF">
      <w:pPr>
        <w:numPr>
          <w:ilvl w:val="0"/>
          <w:numId w:val="23"/>
        </w:numPr>
        <w:tabs>
          <w:tab w:val="left" w:pos="993"/>
        </w:tabs>
        <w:spacing w:after="0" w:line="240" w:lineRule="auto"/>
        <w:ind w:left="0" w:firstLine="709"/>
        <w:jc w:val="both"/>
        <w:rPr>
          <w:rFonts w:ascii="Times New Roman" w:hAnsi="Times New Roman"/>
        </w:rPr>
      </w:pPr>
      <w:r w:rsidRPr="00DE1ECF">
        <w:rPr>
          <w:rFonts w:ascii="Times New Roman" w:hAnsi="Times New Roman"/>
        </w:rPr>
        <w:t>соблюдать существующие в английском языке нормы лексической сочетаемости;</w:t>
      </w:r>
    </w:p>
    <w:p w:rsidR="0053204F" w:rsidRPr="00DE1ECF" w:rsidRDefault="0053204F" w:rsidP="00DE1ECF">
      <w:pPr>
        <w:numPr>
          <w:ilvl w:val="0"/>
          <w:numId w:val="23"/>
        </w:numPr>
        <w:tabs>
          <w:tab w:val="left" w:pos="993"/>
        </w:tabs>
        <w:spacing w:after="0" w:line="240" w:lineRule="auto"/>
        <w:ind w:left="0" w:firstLine="709"/>
        <w:jc w:val="both"/>
        <w:rPr>
          <w:rFonts w:ascii="Times New Roman" w:hAnsi="Times New Roman"/>
        </w:rPr>
      </w:pPr>
      <w:r w:rsidRPr="00DE1ECF">
        <w:rPr>
          <w:rFonts w:ascii="Times New Roman" w:hAnsi="Times New Roman"/>
        </w:rPr>
        <w:t>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w:t>
      </w:r>
    </w:p>
    <w:p w:rsidR="0053204F" w:rsidRPr="00DE1ECF" w:rsidRDefault="0053204F" w:rsidP="00DE1ECF">
      <w:pPr>
        <w:numPr>
          <w:ilvl w:val="0"/>
          <w:numId w:val="23"/>
        </w:numPr>
        <w:tabs>
          <w:tab w:val="left" w:pos="993"/>
        </w:tabs>
        <w:spacing w:after="0" w:line="240" w:lineRule="auto"/>
        <w:ind w:left="0" w:firstLine="709"/>
        <w:jc w:val="both"/>
        <w:rPr>
          <w:rFonts w:ascii="Times New Roman" w:hAnsi="Times New Roman"/>
          <w:lang w:bidi="en-US"/>
        </w:rPr>
      </w:pPr>
      <w:r w:rsidRPr="00DE1ECF">
        <w:rPr>
          <w:rFonts w:ascii="Times New Roman" w:hAnsi="Times New Roman"/>
        </w:rPr>
        <w:t xml:space="preserve">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 </w:t>
      </w:r>
    </w:p>
    <w:p w:rsidR="0053204F" w:rsidRPr="00DE1ECF" w:rsidRDefault="0053204F" w:rsidP="00DE1ECF">
      <w:pPr>
        <w:numPr>
          <w:ilvl w:val="0"/>
          <w:numId w:val="33"/>
        </w:numPr>
        <w:tabs>
          <w:tab w:val="left" w:pos="993"/>
        </w:tabs>
        <w:spacing w:after="0" w:line="240" w:lineRule="auto"/>
        <w:ind w:left="0" w:firstLine="709"/>
        <w:jc w:val="both"/>
        <w:rPr>
          <w:rFonts w:ascii="Times New Roman" w:hAnsi="Times New Roman"/>
        </w:rPr>
      </w:pPr>
      <w:r w:rsidRPr="00DE1ECF">
        <w:rPr>
          <w:rFonts w:ascii="Times New Roman" w:hAnsi="Times New Roman"/>
        </w:rPr>
        <w:t xml:space="preserve">глаголы при помощи аффиксов </w:t>
      </w:r>
      <w:r w:rsidRPr="00DE1ECF">
        <w:rPr>
          <w:rFonts w:ascii="Times New Roman" w:hAnsi="Times New Roman"/>
          <w:lang w:val="en-US"/>
        </w:rPr>
        <w:t>dis</w:t>
      </w:r>
      <w:r w:rsidRPr="00DE1ECF">
        <w:rPr>
          <w:rFonts w:ascii="Times New Roman" w:hAnsi="Times New Roman"/>
        </w:rPr>
        <w:t xml:space="preserve">-, </w:t>
      </w:r>
      <w:proofErr w:type="spellStart"/>
      <w:r w:rsidRPr="00DE1ECF">
        <w:rPr>
          <w:rFonts w:ascii="Times New Roman" w:hAnsi="Times New Roman"/>
          <w:lang w:val="en-US"/>
        </w:rPr>
        <w:t>mis</w:t>
      </w:r>
      <w:proofErr w:type="spellEnd"/>
      <w:r w:rsidRPr="00DE1ECF">
        <w:rPr>
          <w:rFonts w:ascii="Times New Roman" w:hAnsi="Times New Roman"/>
        </w:rPr>
        <w:t xml:space="preserve">-, </w:t>
      </w:r>
      <w:r w:rsidRPr="00DE1ECF">
        <w:rPr>
          <w:rFonts w:ascii="Times New Roman" w:hAnsi="Times New Roman"/>
          <w:lang w:val="en-US"/>
        </w:rPr>
        <w:t>re</w:t>
      </w:r>
      <w:r w:rsidRPr="00DE1ECF">
        <w:rPr>
          <w:rFonts w:ascii="Times New Roman" w:hAnsi="Times New Roman"/>
        </w:rPr>
        <w:t>-, -</w:t>
      </w:r>
      <w:proofErr w:type="spellStart"/>
      <w:r w:rsidRPr="00DE1ECF">
        <w:rPr>
          <w:rFonts w:ascii="Times New Roman" w:hAnsi="Times New Roman"/>
          <w:lang w:val="en-US"/>
        </w:rPr>
        <w:t>i</w:t>
      </w:r>
      <w:r w:rsidRPr="00DE1ECF">
        <w:rPr>
          <w:rFonts w:ascii="Times New Roman" w:hAnsi="Times New Roman"/>
        </w:rPr>
        <w:t>ze</w:t>
      </w:r>
      <w:proofErr w:type="spellEnd"/>
      <w:r w:rsidRPr="00DE1ECF">
        <w:rPr>
          <w:rFonts w:ascii="Times New Roman" w:hAnsi="Times New Roman"/>
        </w:rPr>
        <w:t>/-</w:t>
      </w:r>
      <w:proofErr w:type="spellStart"/>
      <w:r w:rsidRPr="00DE1ECF">
        <w:rPr>
          <w:rFonts w:ascii="Times New Roman" w:hAnsi="Times New Roman"/>
        </w:rPr>
        <w:t>ise</w:t>
      </w:r>
      <w:proofErr w:type="spellEnd"/>
      <w:r w:rsidRPr="00DE1ECF">
        <w:rPr>
          <w:rFonts w:ascii="Times New Roman" w:hAnsi="Times New Roman"/>
        </w:rPr>
        <w:t xml:space="preserve">; </w:t>
      </w:r>
    </w:p>
    <w:p w:rsidR="0053204F" w:rsidRPr="00DE1ECF" w:rsidRDefault="0053204F" w:rsidP="00DE1ECF">
      <w:pPr>
        <w:numPr>
          <w:ilvl w:val="0"/>
          <w:numId w:val="33"/>
        </w:numPr>
        <w:tabs>
          <w:tab w:val="left" w:pos="993"/>
        </w:tabs>
        <w:spacing w:after="0" w:line="240" w:lineRule="auto"/>
        <w:ind w:left="0" w:firstLine="709"/>
        <w:jc w:val="both"/>
        <w:rPr>
          <w:rFonts w:ascii="Times New Roman" w:hAnsi="Times New Roman"/>
          <w:lang w:val="en-US"/>
        </w:rPr>
      </w:pPr>
      <w:proofErr w:type="spellStart"/>
      <w:r w:rsidRPr="00DE1ECF">
        <w:rPr>
          <w:rFonts w:ascii="Times New Roman" w:hAnsi="Times New Roman"/>
        </w:rPr>
        <w:t>именасуществительныеприпомощисуффиксов</w:t>
      </w:r>
      <w:proofErr w:type="spellEnd"/>
      <w:r w:rsidRPr="00DE1ECF">
        <w:rPr>
          <w:rFonts w:ascii="Times New Roman" w:hAnsi="Times New Roman"/>
          <w:lang w:val="en-US"/>
        </w:rPr>
        <w:t xml:space="preserve"> -or/ -</w:t>
      </w:r>
      <w:proofErr w:type="spellStart"/>
      <w:r w:rsidRPr="00DE1ECF">
        <w:rPr>
          <w:rFonts w:ascii="Times New Roman" w:hAnsi="Times New Roman"/>
          <w:lang w:val="en-US"/>
        </w:rPr>
        <w:t>er</w:t>
      </w:r>
      <w:proofErr w:type="spellEnd"/>
      <w:r w:rsidRPr="00DE1ECF">
        <w:rPr>
          <w:rFonts w:ascii="Times New Roman" w:hAnsi="Times New Roman"/>
          <w:lang w:val="en-US"/>
        </w:rPr>
        <w:t>, -</w:t>
      </w:r>
      <w:proofErr w:type="spellStart"/>
      <w:proofErr w:type="gramStart"/>
      <w:r w:rsidRPr="00DE1ECF">
        <w:rPr>
          <w:rFonts w:ascii="Times New Roman" w:hAnsi="Times New Roman"/>
          <w:lang w:val="en-US"/>
        </w:rPr>
        <w:t>ist</w:t>
      </w:r>
      <w:proofErr w:type="spellEnd"/>
      <w:r w:rsidRPr="00DE1ECF">
        <w:rPr>
          <w:rFonts w:ascii="Times New Roman" w:hAnsi="Times New Roman"/>
          <w:lang w:val="en-US"/>
        </w:rPr>
        <w:t xml:space="preserve"> ,</w:t>
      </w:r>
      <w:proofErr w:type="gramEnd"/>
      <w:r w:rsidRPr="00DE1ECF">
        <w:rPr>
          <w:rFonts w:ascii="Times New Roman" w:hAnsi="Times New Roman"/>
          <w:lang w:val="en-US"/>
        </w:rPr>
        <w:t xml:space="preserve"> -</w:t>
      </w:r>
      <w:proofErr w:type="spellStart"/>
      <w:r w:rsidRPr="00DE1ECF">
        <w:rPr>
          <w:rFonts w:ascii="Times New Roman" w:hAnsi="Times New Roman"/>
          <w:lang w:val="en-US"/>
        </w:rPr>
        <w:t>sion</w:t>
      </w:r>
      <w:proofErr w:type="spellEnd"/>
      <w:r w:rsidRPr="00DE1ECF">
        <w:rPr>
          <w:rFonts w:ascii="Times New Roman" w:hAnsi="Times New Roman"/>
          <w:lang w:val="en-US"/>
        </w:rPr>
        <w:t>/-</w:t>
      </w:r>
      <w:proofErr w:type="spellStart"/>
      <w:r w:rsidRPr="00DE1ECF">
        <w:rPr>
          <w:rFonts w:ascii="Times New Roman" w:hAnsi="Times New Roman"/>
          <w:lang w:val="en-US"/>
        </w:rPr>
        <w:t>tion</w:t>
      </w:r>
      <w:proofErr w:type="spellEnd"/>
      <w:r w:rsidRPr="00DE1ECF">
        <w:rPr>
          <w:rFonts w:ascii="Times New Roman" w:hAnsi="Times New Roman"/>
          <w:lang w:val="en-US"/>
        </w:rPr>
        <w:t>, -</w:t>
      </w:r>
      <w:proofErr w:type="spellStart"/>
      <w:r w:rsidRPr="00DE1ECF">
        <w:rPr>
          <w:rFonts w:ascii="Times New Roman" w:hAnsi="Times New Roman"/>
          <w:lang w:val="en-US"/>
        </w:rPr>
        <w:t>nce</w:t>
      </w:r>
      <w:proofErr w:type="spellEnd"/>
      <w:r w:rsidRPr="00DE1ECF">
        <w:rPr>
          <w:rFonts w:ascii="Times New Roman" w:hAnsi="Times New Roman"/>
          <w:lang w:val="en-US"/>
        </w:rPr>
        <w:t>/-</w:t>
      </w:r>
      <w:proofErr w:type="spellStart"/>
      <w:r w:rsidRPr="00DE1ECF">
        <w:rPr>
          <w:rFonts w:ascii="Times New Roman" w:hAnsi="Times New Roman"/>
          <w:lang w:val="en-US"/>
        </w:rPr>
        <w:t>ence</w:t>
      </w:r>
      <w:proofErr w:type="spellEnd"/>
      <w:r w:rsidRPr="00DE1ECF">
        <w:rPr>
          <w:rFonts w:ascii="Times New Roman" w:hAnsi="Times New Roman"/>
          <w:lang w:val="en-US"/>
        </w:rPr>
        <w:t>, -</w:t>
      </w:r>
      <w:proofErr w:type="spellStart"/>
      <w:r w:rsidRPr="00DE1ECF">
        <w:rPr>
          <w:rFonts w:ascii="Times New Roman" w:hAnsi="Times New Roman"/>
          <w:lang w:val="en-US"/>
        </w:rPr>
        <w:t>ment</w:t>
      </w:r>
      <w:proofErr w:type="spellEnd"/>
      <w:r w:rsidRPr="00DE1ECF">
        <w:rPr>
          <w:rFonts w:ascii="Times New Roman" w:hAnsi="Times New Roman"/>
          <w:lang w:val="en-US"/>
        </w:rPr>
        <w:t>, -</w:t>
      </w:r>
      <w:proofErr w:type="spellStart"/>
      <w:r w:rsidRPr="00DE1ECF">
        <w:rPr>
          <w:rFonts w:ascii="Times New Roman" w:hAnsi="Times New Roman"/>
          <w:lang w:val="en-US"/>
        </w:rPr>
        <w:t>ity</w:t>
      </w:r>
      <w:proofErr w:type="spellEnd"/>
      <w:r w:rsidRPr="00DE1ECF">
        <w:rPr>
          <w:rFonts w:ascii="Times New Roman" w:hAnsi="Times New Roman"/>
          <w:lang w:val="en-US"/>
        </w:rPr>
        <w:t xml:space="preserve"> , -ness, -ship, -</w:t>
      </w:r>
      <w:proofErr w:type="spellStart"/>
      <w:r w:rsidRPr="00DE1ECF">
        <w:rPr>
          <w:rFonts w:ascii="Times New Roman" w:hAnsi="Times New Roman"/>
          <w:lang w:val="en-US"/>
        </w:rPr>
        <w:t>ing</w:t>
      </w:r>
      <w:proofErr w:type="spellEnd"/>
      <w:r w:rsidRPr="00DE1ECF">
        <w:rPr>
          <w:rFonts w:ascii="Times New Roman" w:hAnsi="Times New Roman"/>
          <w:lang w:val="en-US"/>
        </w:rPr>
        <w:t xml:space="preserve">; </w:t>
      </w:r>
    </w:p>
    <w:p w:rsidR="0053204F" w:rsidRPr="00DE1ECF" w:rsidRDefault="0053204F" w:rsidP="00DE1ECF">
      <w:pPr>
        <w:numPr>
          <w:ilvl w:val="0"/>
          <w:numId w:val="33"/>
        </w:numPr>
        <w:tabs>
          <w:tab w:val="left" w:pos="993"/>
        </w:tabs>
        <w:spacing w:after="0" w:line="240" w:lineRule="auto"/>
        <w:ind w:left="0" w:firstLine="709"/>
        <w:jc w:val="both"/>
        <w:rPr>
          <w:rFonts w:ascii="Times New Roman" w:hAnsi="Times New Roman"/>
          <w:lang w:val="en-US" w:bidi="en-US"/>
        </w:rPr>
      </w:pPr>
      <w:proofErr w:type="spellStart"/>
      <w:r w:rsidRPr="00DE1ECF">
        <w:rPr>
          <w:rFonts w:ascii="Times New Roman" w:hAnsi="Times New Roman"/>
        </w:rPr>
        <w:t>именаприлагательныеприпомощиаффиксов</w:t>
      </w:r>
      <w:proofErr w:type="spellEnd"/>
      <w:r w:rsidRPr="00DE1ECF">
        <w:rPr>
          <w:rFonts w:ascii="Times New Roman" w:hAnsi="Times New Roman"/>
          <w:lang w:val="en-US" w:bidi="en-US"/>
        </w:rPr>
        <w:t>inter-; -y, -</w:t>
      </w:r>
      <w:proofErr w:type="spellStart"/>
      <w:r w:rsidRPr="00DE1ECF">
        <w:rPr>
          <w:rFonts w:ascii="Times New Roman" w:hAnsi="Times New Roman"/>
          <w:lang w:val="en-US" w:bidi="en-US"/>
        </w:rPr>
        <w:t>ly</w:t>
      </w:r>
      <w:proofErr w:type="spellEnd"/>
      <w:r w:rsidRPr="00DE1ECF">
        <w:rPr>
          <w:rFonts w:ascii="Times New Roman" w:hAnsi="Times New Roman"/>
          <w:lang w:val="en-US" w:bidi="en-US"/>
        </w:rPr>
        <w:t>, -</w:t>
      </w:r>
      <w:proofErr w:type="spellStart"/>
      <w:proofErr w:type="gramStart"/>
      <w:r w:rsidRPr="00DE1ECF">
        <w:rPr>
          <w:rFonts w:ascii="Times New Roman" w:hAnsi="Times New Roman"/>
          <w:lang w:val="en-US" w:bidi="en-US"/>
        </w:rPr>
        <w:t>ful</w:t>
      </w:r>
      <w:proofErr w:type="spellEnd"/>
      <w:r w:rsidRPr="00DE1ECF">
        <w:rPr>
          <w:rFonts w:ascii="Times New Roman" w:hAnsi="Times New Roman"/>
          <w:lang w:val="en-US" w:bidi="en-US"/>
        </w:rPr>
        <w:t xml:space="preserve"> ,</w:t>
      </w:r>
      <w:proofErr w:type="gramEnd"/>
      <w:r w:rsidRPr="00DE1ECF">
        <w:rPr>
          <w:rFonts w:ascii="Times New Roman" w:hAnsi="Times New Roman"/>
          <w:lang w:val="en-US" w:bidi="en-US"/>
        </w:rPr>
        <w:t xml:space="preserve"> -al , -</w:t>
      </w:r>
      <w:proofErr w:type="spellStart"/>
      <w:r w:rsidRPr="00DE1ECF">
        <w:rPr>
          <w:rFonts w:ascii="Times New Roman" w:hAnsi="Times New Roman"/>
          <w:lang w:val="en-US" w:bidi="en-US"/>
        </w:rPr>
        <w:t>ic</w:t>
      </w:r>
      <w:proofErr w:type="spellEnd"/>
      <w:r w:rsidRPr="00DE1ECF">
        <w:rPr>
          <w:rFonts w:ascii="Times New Roman" w:hAnsi="Times New Roman"/>
          <w:lang w:val="en-US" w:bidi="en-US"/>
        </w:rPr>
        <w:t>,-</w:t>
      </w:r>
      <w:proofErr w:type="spellStart"/>
      <w:r w:rsidRPr="00DE1ECF">
        <w:rPr>
          <w:rFonts w:ascii="Times New Roman" w:hAnsi="Times New Roman"/>
          <w:lang w:val="en-US" w:bidi="en-US"/>
        </w:rPr>
        <w:t>ian</w:t>
      </w:r>
      <w:proofErr w:type="spellEnd"/>
      <w:r w:rsidRPr="00DE1ECF">
        <w:rPr>
          <w:rFonts w:ascii="Times New Roman" w:hAnsi="Times New Roman"/>
          <w:lang w:val="en-US" w:bidi="en-US"/>
        </w:rPr>
        <w:t>/an, -</w:t>
      </w:r>
      <w:proofErr w:type="spellStart"/>
      <w:r w:rsidRPr="00DE1ECF">
        <w:rPr>
          <w:rFonts w:ascii="Times New Roman" w:hAnsi="Times New Roman"/>
          <w:lang w:val="en-US" w:bidi="en-US"/>
        </w:rPr>
        <w:t>ing</w:t>
      </w:r>
      <w:proofErr w:type="spellEnd"/>
      <w:r w:rsidRPr="00DE1ECF">
        <w:rPr>
          <w:rFonts w:ascii="Times New Roman" w:hAnsi="Times New Roman"/>
          <w:lang w:val="en-US" w:bidi="en-US"/>
        </w:rPr>
        <w:t>; -</w:t>
      </w:r>
      <w:proofErr w:type="spellStart"/>
      <w:r w:rsidRPr="00DE1ECF">
        <w:rPr>
          <w:rFonts w:ascii="Times New Roman" w:hAnsi="Times New Roman"/>
          <w:lang w:val="en-US" w:bidi="en-US"/>
        </w:rPr>
        <w:t>ous</w:t>
      </w:r>
      <w:proofErr w:type="spellEnd"/>
      <w:r w:rsidRPr="00DE1ECF">
        <w:rPr>
          <w:rFonts w:ascii="Times New Roman" w:hAnsi="Times New Roman"/>
          <w:lang w:val="en-US" w:bidi="en-US"/>
        </w:rPr>
        <w:t>, -able/</w:t>
      </w:r>
      <w:proofErr w:type="spellStart"/>
      <w:r w:rsidRPr="00DE1ECF">
        <w:rPr>
          <w:rFonts w:ascii="Times New Roman" w:hAnsi="Times New Roman"/>
          <w:lang w:val="en-US" w:bidi="en-US"/>
        </w:rPr>
        <w:t>ible</w:t>
      </w:r>
      <w:proofErr w:type="spellEnd"/>
      <w:r w:rsidRPr="00DE1ECF">
        <w:rPr>
          <w:rFonts w:ascii="Times New Roman" w:hAnsi="Times New Roman"/>
          <w:lang w:val="en-US" w:bidi="en-US"/>
        </w:rPr>
        <w:t>, -less, -</w:t>
      </w:r>
      <w:proofErr w:type="spellStart"/>
      <w:r w:rsidRPr="00DE1ECF">
        <w:rPr>
          <w:rFonts w:ascii="Times New Roman" w:hAnsi="Times New Roman"/>
          <w:lang w:val="en-US" w:bidi="en-US"/>
        </w:rPr>
        <w:t>ive</w:t>
      </w:r>
      <w:proofErr w:type="spellEnd"/>
      <w:r w:rsidRPr="00DE1ECF">
        <w:rPr>
          <w:rFonts w:ascii="Times New Roman" w:hAnsi="Times New Roman"/>
          <w:lang w:val="en-US" w:bidi="en-US"/>
        </w:rPr>
        <w:t>;</w:t>
      </w:r>
    </w:p>
    <w:p w:rsidR="0053204F" w:rsidRPr="00DE1ECF" w:rsidRDefault="0053204F" w:rsidP="00DE1ECF">
      <w:pPr>
        <w:numPr>
          <w:ilvl w:val="0"/>
          <w:numId w:val="33"/>
        </w:numPr>
        <w:tabs>
          <w:tab w:val="left" w:pos="993"/>
        </w:tabs>
        <w:spacing w:after="0" w:line="240" w:lineRule="auto"/>
        <w:ind w:left="0" w:firstLine="709"/>
        <w:jc w:val="both"/>
        <w:rPr>
          <w:rFonts w:ascii="Times New Roman" w:hAnsi="Times New Roman"/>
        </w:rPr>
      </w:pPr>
      <w:r w:rsidRPr="00DE1ECF">
        <w:rPr>
          <w:rFonts w:ascii="Times New Roman" w:hAnsi="Times New Roman"/>
        </w:rPr>
        <w:t>наречия при помощи суффикса -</w:t>
      </w:r>
      <w:proofErr w:type="spellStart"/>
      <w:r w:rsidRPr="00DE1ECF">
        <w:rPr>
          <w:rFonts w:ascii="Times New Roman" w:hAnsi="Times New Roman"/>
          <w:lang w:val="en-US"/>
        </w:rPr>
        <w:t>ly</w:t>
      </w:r>
      <w:proofErr w:type="spellEnd"/>
      <w:r w:rsidRPr="00DE1ECF">
        <w:rPr>
          <w:rFonts w:ascii="Times New Roman" w:hAnsi="Times New Roman"/>
        </w:rPr>
        <w:t>;</w:t>
      </w:r>
    </w:p>
    <w:p w:rsidR="0053204F" w:rsidRPr="00DE1ECF" w:rsidRDefault="0053204F" w:rsidP="00DE1ECF">
      <w:pPr>
        <w:numPr>
          <w:ilvl w:val="0"/>
          <w:numId w:val="33"/>
        </w:numPr>
        <w:tabs>
          <w:tab w:val="left" w:pos="993"/>
        </w:tabs>
        <w:spacing w:after="0" w:line="240" w:lineRule="auto"/>
        <w:ind w:left="0" w:firstLine="709"/>
        <w:jc w:val="both"/>
        <w:rPr>
          <w:rFonts w:ascii="Times New Roman" w:hAnsi="Times New Roman"/>
        </w:rPr>
      </w:pPr>
      <w:r w:rsidRPr="00DE1ECF">
        <w:rPr>
          <w:rFonts w:ascii="Times New Roman" w:hAnsi="Times New Roman"/>
        </w:rPr>
        <w:t>имена существительные, имена прилагательные, наречия при помощи отрицательных префиксов</w:t>
      </w:r>
      <w:r w:rsidRPr="00DE1ECF">
        <w:rPr>
          <w:rFonts w:ascii="Times New Roman" w:hAnsi="Times New Roman"/>
          <w:lang w:val="en-US" w:bidi="en-US"/>
        </w:rPr>
        <w:t>un</w:t>
      </w:r>
      <w:r w:rsidRPr="00DE1ECF">
        <w:rPr>
          <w:rFonts w:ascii="Times New Roman" w:hAnsi="Times New Roman"/>
          <w:lang w:bidi="en-US"/>
        </w:rPr>
        <w:t xml:space="preserve">-, </w:t>
      </w:r>
      <w:proofErr w:type="spellStart"/>
      <w:r w:rsidRPr="00DE1ECF">
        <w:rPr>
          <w:rFonts w:ascii="Times New Roman" w:hAnsi="Times New Roman"/>
          <w:lang w:val="en-US" w:bidi="en-US"/>
        </w:rPr>
        <w:t>im</w:t>
      </w:r>
      <w:proofErr w:type="spellEnd"/>
      <w:r w:rsidRPr="00DE1ECF">
        <w:rPr>
          <w:rFonts w:ascii="Times New Roman" w:hAnsi="Times New Roman"/>
          <w:lang w:bidi="en-US"/>
        </w:rPr>
        <w:t>-/</w:t>
      </w:r>
      <w:r w:rsidRPr="00DE1ECF">
        <w:rPr>
          <w:rFonts w:ascii="Times New Roman" w:hAnsi="Times New Roman"/>
          <w:lang w:val="en-US" w:bidi="en-US"/>
        </w:rPr>
        <w:t>in</w:t>
      </w:r>
      <w:r w:rsidRPr="00DE1ECF">
        <w:rPr>
          <w:rFonts w:ascii="Times New Roman" w:hAnsi="Times New Roman"/>
          <w:lang w:bidi="en-US"/>
        </w:rPr>
        <w:t>-;</w:t>
      </w:r>
    </w:p>
    <w:p w:rsidR="0053204F" w:rsidRPr="00DE1ECF" w:rsidRDefault="0053204F" w:rsidP="00DE1ECF">
      <w:pPr>
        <w:numPr>
          <w:ilvl w:val="0"/>
          <w:numId w:val="33"/>
        </w:numPr>
        <w:tabs>
          <w:tab w:val="left" w:pos="993"/>
        </w:tabs>
        <w:spacing w:after="0" w:line="240" w:lineRule="auto"/>
        <w:ind w:left="0" w:firstLine="709"/>
        <w:jc w:val="both"/>
        <w:rPr>
          <w:rFonts w:ascii="Times New Roman" w:hAnsi="Times New Roman"/>
        </w:rPr>
      </w:pPr>
      <w:r w:rsidRPr="00DE1ECF">
        <w:rPr>
          <w:rFonts w:ascii="Times New Roman" w:hAnsi="Times New Roman"/>
        </w:rPr>
        <w:t>числительные при помощи суффиксов -</w:t>
      </w:r>
      <w:r w:rsidRPr="00DE1ECF">
        <w:rPr>
          <w:rFonts w:ascii="Times New Roman" w:hAnsi="Times New Roman"/>
          <w:lang w:val="en-US"/>
        </w:rPr>
        <w:t>teen</w:t>
      </w:r>
      <w:r w:rsidRPr="00DE1ECF">
        <w:rPr>
          <w:rFonts w:ascii="Times New Roman" w:hAnsi="Times New Roman"/>
        </w:rPr>
        <w:t>, -</w:t>
      </w:r>
      <w:r w:rsidRPr="00DE1ECF">
        <w:rPr>
          <w:rFonts w:ascii="Times New Roman" w:hAnsi="Times New Roman"/>
          <w:lang w:val="en-US"/>
        </w:rPr>
        <w:t>ty</w:t>
      </w:r>
      <w:r w:rsidRPr="00DE1ECF">
        <w:rPr>
          <w:rFonts w:ascii="Times New Roman" w:hAnsi="Times New Roman"/>
        </w:rPr>
        <w:t>; -</w:t>
      </w:r>
      <w:proofErr w:type="spellStart"/>
      <w:r w:rsidRPr="00DE1ECF">
        <w:rPr>
          <w:rFonts w:ascii="Times New Roman" w:hAnsi="Times New Roman"/>
          <w:lang w:val="en-US"/>
        </w:rPr>
        <w:t>th</w:t>
      </w:r>
      <w:proofErr w:type="spellEnd"/>
      <w:r w:rsidRPr="00DE1ECF">
        <w:rPr>
          <w:rFonts w:ascii="Times New Roman" w:hAnsi="Times New Roman"/>
        </w:rPr>
        <w:t>.</w:t>
      </w:r>
    </w:p>
    <w:p w:rsidR="0053204F" w:rsidRPr="00DE1ECF" w:rsidRDefault="0053204F" w:rsidP="00DE1ECF">
      <w:pPr>
        <w:spacing w:after="0" w:line="240" w:lineRule="auto"/>
        <w:ind w:firstLine="709"/>
        <w:jc w:val="both"/>
        <w:rPr>
          <w:rFonts w:ascii="Times New Roman" w:hAnsi="Times New Roman"/>
        </w:rPr>
      </w:pPr>
      <w:r w:rsidRPr="00DE1ECF">
        <w:rPr>
          <w:rFonts w:ascii="Times New Roman" w:hAnsi="Times New Roman"/>
        </w:rPr>
        <w:t>Выпускник получит возможность научиться:</w:t>
      </w:r>
    </w:p>
    <w:p w:rsidR="0053204F" w:rsidRPr="00DE1ECF" w:rsidRDefault="0053204F" w:rsidP="00DE1ECF">
      <w:pPr>
        <w:numPr>
          <w:ilvl w:val="0"/>
          <w:numId w:val="24"/>
        </w:numPr>
        <w:tabs>
          <w:tab w:val="left" w:pos="993"/>
        </w:tabs>
        <w:spacing w:after="0" w:line="240" w:lineRule="auto"/>
        <w:ind w:left="0" w:firstLine="709"/>
        <w:jc w:val="both"/>
        <w:rPr>
          <w:rFonts w:ascii="Times New Roman" w:hAnsi="Times New Roman"/>
        </w:rPr>
      </w:pPr>
      <w:r w:rsidRPr="00DE1ECF">
        <w:rPr>
          <w:rFonts w:ascii="Times New Roman" w:hAnsi="Times New Roman"/>
        </w:rPr>
        <w:t>распознавать и употреблять в речи в нескольких значениях многозначные слова, изученные в пределах тематики основной школы;</w:t>
      </w:r>
    </w:p>
    <w:p w:rsidR="0053204F" w:rsidRPr="00DE1ECF" w:rsidRDefault="0053204F" w:rsidP="00DE1ECF">
      <w:pPr>
        <w:numPr>
          <w:ilvl w:val="0"/>
          <w:numId w:val="24"/>
        </w:numPr>
        <w:tabs>
          <w:tab w:val="left" w:pos="993"/>
        </w:tabs>
        <w:spacing w:after="0" w:line="240" w:lineRule="auto"/>
        <w:ind w:left="0" w:firstLine="709"/>
        <w:jc w:val="both"/>
        <w:rPr>
          <w:rFonts w:ascii="Times New Roman" w:hAnsi="Times New Roman"/>
        </w:rPr>
      </w:pPr>
      <w:r w:rsidRPr="00DE1ECF">
        <w:rPr>
          <w:rFonts w:ascii="Times New Roman" w:hAnsi="Times New Roman"/>
        </w:rPr>
        <w:t>знать различия между явлениями синонимии и антонимии; употреблять в речи изученные синонимы и антонимы адекватно ситуации общения;</w:t>
      </w:r>
    </w:p>
    <w:p w:rsidR="0053204F" w:rsidRPr="00DE1ECF" w:rsidRDefault="0053204F" w:rsidP="00DE1ECF">
      <w:pPr>
        <w:numPr>
          <w:ilvl w:val="0"/>
          <w:numId w:val="24"/>
        </w:numPr>
        <w:tabs>
          <w:tab w:val="left" w:pos="993"/>
        </w:tabs>
        <w:spacing w:after="0" w:line="240" w:lineRule="auto"/>
        <w:ind w:left="0" w:firstLine="709"/>
        <w:jc w:val="both"/>
        <w:rPr>
          <w:rFonts w:ascii="Times New Roman" w:hAnsi="Times New Roman"/>
        </w:rPr>
      </w:pPr>
      <w:r w:rsidRPr="00DE1ECF">
        <w:rPr>
          <w:rFonts w:ascii="Times New Roman" w:hAnsi="Times New Roman"/>
        </w:rPr>
        <w:t>распознавать и употреблять в речи наиболее распространенные фразовые глаголы;</w:t>
      </w:r>
    </w:p>
    <w:p w:rsidR="0053204F" w:rsidRPr="00DE1ECF" w:rsidRDefault="0053204F" w:rsidP="00DE1ECF">
      <w:pPr>
        <w:numPr>
          <w:ilvl w:val="0"/>
          <w:numId w:val="24"/>
        </w:numPr>
        <w:tabs>
          <w:tab w:val="left" w:pos="993"/>
        </w:tabs>
        <w:spacing w:after="0" w:line="240" w:lineRule="auto"/>
        <w:ind w:left="0" w:firstLine="709"/>
        <w:jc w:val="both"/>
        <w:rPr>
          <w:rFonts w:ascii="Times New Roman" w:hAnsi="Times New Roman"/>
        </w:rPr>
      </w:pPr>
      <w:r w:rsidRPr="00DE1ECF">
        <w:rPr>
          <w:rFonts w:ascii="Times New Roman" w:hAnsi="Times New Roman"/>
        </w:rPr>
        <w:t>распознавать принадлежность слов к частям речи по аффиксам;</w:t>
      </w:r>
    </w:p>
    <w:p w:rsidR="0053204F" w:rsidRPr="00DE1ECF" w:rsidRDefault="0053204F" w:rsidP="00DE1ECF">
      <w:pPr>
        <w:numPr>
          <w:ilvl w:val="0"/>
          <w:numId w:val="24"/>
        </w:numPr>
        <w:tabs>
          <w:tab w:val="left" w:pos="993"/>
        </w:tabs>
        <w:spacing w:after="0" w:line="240" w:lineRule="auto"/>
        <w:ind w:left="0" w:firstLine="709"/>
        <w:jc w:val="both"/>
        <w:rPr>
          <w:rFonts w:ascii="Times New Roman" w:hAnsi="Times New Roman"/>
        </w:rPr>
      </w:pPr>
      <w:r w:rsidRPr="00DE1ECF">
        <w:rPr>
          <w:rFonts w:ascii="Times New Roman" w:hAnsi="Times New Roman"/>
        </w:rPr>
        <w:t>распознавать и употреблять в речи различные средства связи в тексте для обеспечения его целостности (</w:t>
      </w:r>
      <w:r w:rsidRPr="00DE1ECF">
        <w:rPr>
          <w:rFonts w:ascii="Times New Roman" w:hAnsi="Times New Roman"/>
          <w:lang w:val="en-US"/>
        </w:rPr>
        <w:t>firstly</w:t>
      </w:r>
      <w:r w:rsidRPr="00DE1ECF">
        <w:rPr>
          <w:rFonts w:ascii="Times New Roman" w:hAnsi="Times New Roman"/>
        </w:rPr>
        <w:t xml:space="preserve">, </w:t>
      </w:r>
      <w:proofErr w:type="spellStart"/>
      <w:r w:rsidRPr="00DE1ECF">
        <w:rPr>
          <w:rFonts w:ascii="Times New Roman" w:hAnsi="Times New Roman"/>
          <w:lang w:val="en-US"/>
        </w:rPr>
        <w:t>tobeginwith</w:t>
      </w:r>
      <w:proofErr w:type="spellEnd"/>
      <w:r w:rsidRPr="00DE1ECF">
        <w:rPr>
          <w:rFonts w:ascii="Times New Roman" w:hAnsi="Times New Roman"/>
        </w:rPr>
        <w:t xml:space="preserve">, </w:t>
      </w:r>
      <w:r w:rsidRPr="00DE1ECF">
        <w:rPr>
          <w:rFonts w:ascii="Times New Roman" w:hAnsi="Times New Roman"/>
          <w:lang w:val="en-US"/>
        </w:rPr>
        <w:t>however</w:t>
      </w:r>
      <w:r w:rsidRPr="00DE1ECF">
        <w:rPr>
          <w:rFonts w:ascii="Times New Roman" w:hAnsi="Times New Roman"/>
        </w:rPr>
        <w:t xml:space="preserve">, </w:t>
      </w:r>
      <w:proofErr w:type="spellStart"/>
      <w:r w:rsidRPr="00DE1ECF">
        <w:rPr>
          <w:rFonts w:ascii="Times New Roman" w:hAnsi="Times New Roman"/>
          <w:lang w:val="en-US"/>
        </w:rPr>
        <w:t>asforme</w:t>
      </w:r>
      <w:proofErr w:type="spellEnd"/>
      <w:r w:rsidRPr="00DE1ECF">
        <w:rPr>
          <w:rFonts w:ascii="Times New Roman" w:hAnsi="Times New Roman"/>
        </w:rPr>
        <w:t xml:space="preserve">, </w:t>
      </w:r>
      <w:r w:rsidRPr="00DE1ECF">
        <w:rPr>
          <w:rFonts w:ascii="Times New Roman" w:hAnsi="Times New Roman"/>
          <w:lang w:val="en-US"/>
        </w:rPr>
        <w:t>finally</w:t>
      </w:r>
      <w:r w:rsidRPr="00DE1ECF">
        <w:rPr>
          <w:rFonts w:ascii="Times New Roman" w:hAnsi="Times New Roman"/>
        </w:rPr>
        <w:t xml:space="preserve">, </w:t>
      </w:r>
      <w:proofErr w:type="spellStart"/>
      <w:r w:rsidRPr="00DE1ECF">
        <w:rPr>
          <w:rFonts w:ascii="Times New Roman" w:hAnsi="Times New Roman"/>
          <w:lang w:val="en-US"/>
        </w:rPr>
        <w:t>atlast</w:t>
      </w:r>
      <w:proofErr w:type="spellEnd"/>
      <w:r w:rsidRPr="00DE1ECF">
        <w:rPr>
          <w:rFonts w:ascii="Times New Roman" w:hAnsi="Times New Roman"/>
        </w:rPr>
        <w:t xml:space="preserve">, </w:t>
      </w:r>
      <w:r w:rsidRPr="00DE1ECF">
        <w:rPr>
          <w:rFonts w:ascii="Times New Roman" w:hAnsi="Times New Roman"/>
          <w:lang w:val="en-US"/>
        </w:rPr>
        <w:t>etc</w:t>
      </w:r>
      <w:r w:rsidRPr="00DE1ECF">
        <w:rPr>
          <w:rFonts w:ascii="Times New Roman" w:hAnsi="Times New Roman"/>
        </w:rPr>
        <w:t>.);</w:t>
      </w:r>
    </w:p>
    <w:p w:rsidR="0053204F" w:rsidRPr="00DE1ECF" w:rsidRDefault="0053204F" w:rsidP="00DE1ECF">
      <w:pPr>
        <w:numPr>
          <w:ilvl w:val="0"/>
          <w:numId w:val="24"/>
        </w:numPr>
        <w:tabs>
          <w:tab w:val="left" w:pos="993"/>
        </w:tabs>
        <w:spacing w:after="0" w:line="240" w:lineRule="auto"/>
        <w:ind w:left="0" w:firstLine="709"/>
        <w:jc w:val="both"/>
        <w:rPr>
          <w:rFonts w:ascii="Times New Roman" w:hAnsi="Times New Roman"/>
        </w:rPr>
      </w:pPr>
      <w:r w:rsidRPr="00DE1ECF">
        <w:rPr>
          <w:rFonts w:ascii="Times New Roman" w:hAnsi="Times New Roman"/>
        </w:rPr>
        <w:t xml:space="preserve">использовать языковую догадку в процессе чтения и </w:t>
      </w:r>
      <w:proofErr w:type="spellStart"/>
      <w:r w:rsidRPr="00DE1ECF">
        <w:rPr>
          <w:rFonts w:ascii="Times New Roman" w:hAnsi="Times New Roman"/>
        </w:rPr>
        <w:t>аудирования</w:t>
      </w:r>
      <w:proofErr w:type="spellEnd"/>
      <w:r w:rsidRPr="00DE1ECF">
        <w:rPr>
          <w:rFonts w:ascii="Times New Roman" w:hAnsi="Times New Roman"/>
        </w:rPr>
        <w:t xml:space="preserve"> (догадываться о значении незнакомых слов по контексту, по сходству с русским/ родным языком, по словообразовательным элементам.</w:t>
      </w:r>
    </w:p>
    <w:p w:rsidR="0053204F" w:rsidRPr="00DE1ECF" w:rsidRDefault="0053204F" w:rsidP="00DE1ECF">
      <w:pPr>
        <w:spacing w:after="0" w:line="240" w:lineRule="auto"/>
        <w:ind w:firstLine="709"/>
        <w:jc w:val="both"/>
        <w:rPr>
          <w:rFonts w:ascii="Times New Roman" w:hAnsi="Times New Roman"/>
        </w:rPr>
      </w:pPr>
      <w:r w:rsidRPr="00DE1ECF">
        <w:rPr>
          <w:rFonts w:ascii="Times New Roman" w:hAnsi="Times New Roman"/>
        </w:rPr>
        <w:t>Грамматическая сторона речи</w:t>
      </w:r>
    </w:p>
    <w:p w:rsidR="0053204F" w:rsidRPr="00DE1ECF" w:rsidRDefault="0053204F" w:rsidP="00DE1ECF">
      <w:pPr>
        <w:spacing w:after="0" w:line="240" w:lineRule="auto"/>
        <w:ind w:firstLine="709"/>
        <w:jc w:val="both"/>
        <w:rPr>
          <w:rFonts w:ascii="Times New Roman" w:hAnsi="Times New Roman"/>
        </w:rPr>
      </w:pPr>
      <w:r w:rsidRPr="00DE1ECF">
        <w:rPr>
          <w:rFonts w:ascii="Times New Roman" w:hAnsi="Times New Roman"/>
        </w:rPr>
        <w:t>Выпускник научится:</w:t>
      </w:r>
    </w:p>
    <w:p w:rsidR="0053204F" w:rsidRPr="00DE1ECF" w:rsidRDefault="0053204F" w:rsidP="00DE1ECF">
      <w:pPr>
        <w:numPr>
          <w:ilvl w:val="0"/>
          <w:numId w:val="26"/>
        </w:numPr>
        <w:tabs>
          <w:tab w:val="left" w:pos="993"/>
        </w:tabs>
        <w:spacing w:after="0" w:line="240" w:lineRule="auto"/>
        <w:ind w:left="0" w:firstLine="709"/>
        <w:jc w:val="both"/>
        <w:rPr>
          <w:rFonts w:ascii="Times New Roman" w:hAnsi="Times New Roman"/>
        </w:rPr>
      </w:pPr>
      <w:r w:rsidRPr="00DE1ECF">
        <w:rPr>
          <w:rFonts w:ascii="Times New Roman" w:hAnsi="Times New Roman"/>
        </w:rPr>
        <w:t>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коммуникативно-значимом контексте:</w:t>
      </w:r>
    </w:p>
    <w:p w:rsidR="0053204F" w:rsidRPr="00DE1ECF" w:rsidRDefault="0053204F" w:rsidP="00DE1ECF">
      <w:pPr>
        <w:numPr>
          <w:ilvl w:val="0"/>
          <w:numId w:val="25"/>
        </w:numPr>
        <w:tabs>
          <w:tab w:val="left" w:pos="993"/>
        </w:tabs>
        <w:spacing w:after="0" w:line="240" w:lineRule="auto"/>
        <w:ind w:left="0" w:firstLine="709"/>
        <w:jc w:val="both"/>
        <w:rPr>
          <w:rFonts w:ascii="Times New Roman" w:hAnsi="Times New Roman"/>
        </w:rPr>
      </w:pPr>
      <w:r w:rsidRPr="00DE1ECF">
        <w:rPr>
          <w:rFonts w:ascii="Times New Roman" w:hAnsi="Times New Roman"/>
        </w:rPr>
        <w:t xml:space="preserve">распознавать и употреблять в речи различные коммуникативные типы предложений: повествовательные (в утвердительной и отрицательной форме) вопросительные (общий, специальный, альтернативный </w:t>
      </w:r>
      <w:proofErr w:type="spellStart"/>
      <w:r w:rsidRPr="00DE1ECF">
        <w:rPr>
          <w:rFonts w:ascii="Times New Roman" w:hAnsi="Times New Roman"/>
        </w:rPr>
        <w:t>иразделительный</w:t>
      </w:r>
      <w:proofErr w:type="spellEnd"/>
      <w:r w:rsidRPr="00DE1ECF">
        <w:rPr>
          <w:rFonts w:ascii="Times New Roman" w:hAnsi="Times New Roman"/>
        </w:rPr>
        <w:t xml:space="preserve"> вопросы</w:t>
      </w:r>
      <w:proofErr w:type="gramStart"/>
      <w:r w:rsidRPr="00DE1ECF">
        <w:rPr>
          <w:rFonts w:ascii="Times New Roman" w:hAnsi="Times New Roman"/>
        </w:rPr>
        <w:t>),побудительные</w:t>
      </w:r>
      <w:proofErr w:type="gramEnd"/>
      <w:r w:rsidRPr="00DE1ECF">
        <w:rPr>
          <w:rFonts w:ascii="Times New Roman" w:hAnsi="Times New Roman"/>
        </w:rPr>
        <w:t xml:space="preserve"> (в утвердительной и отрицательной форме) и восклицательные;</w:t>
      </w:r>
    </w:p>
    <w:p w:rsidR="0053204F" w:rsidRPr="00DE1ECF" w:rsidRDefault="0053204F" w:rsidP="00DE1ECF">
      <w:pPr>
        <w:numPr>
          <w:ilvl w:val="0"/>
          <w:numId w:val="25"/>
        </w:numPr>
        <w:tabs>
          <w:tab w:val="left" w:pos="993"/>
        </w:tabs>
        <w:spacing w:after="0" w:line="240" w:lineRule="auto"/>
        <w:ind w:left="0" w:firstLine="709"/>
        <w:jc w:val="both"/>
        <w:rPr>
          <w:rFonts w:ascii="Times New Roman" w:hAnsi="Times New Roman"/>
        </w:rPr>
      </w:pPr>
      <w:r w:rsidRPr="00DE1ECF">
        <w:rPr>
          <w:rFonts w:ascii="Times New Roman" w:hAnsi="Times New Roman"/>
        </w:rPr>
        <w:lastRenderedPageBreak/>
        <w:t xml:space="preserve">распознавать и употреблять </w:t>
      </w:r>
      <w:proofErr w:type="gramStart"/>
      <w:r w:rsidRPr="00DE1ECF">
        <w:rPr>
          <w:rFonts w:ascii="Times New Roman" w:hAnsi="Times New Roman"/>
        </w:rPr>
        <w:t>в речи</w:t>
      </w:r>
      <w:proofErr w:type="gramEnd"/>
      <w:r w:rsidRPr="00DE1ECF">
        <w:rPr>
          <w:rFonts w:ascii="Times New Roman" w:hAnsi="Times New Roman"/>
        </w:rPr>
        <w:t xml:space="preserve"> распространенные и нераспространенные простые предложения, в том числе с несколькими обстоятельствами, следующими в определенном порядке;</w:t>
      </w:r>
    </w:p>
    <w:p w:rsidR="0053204F" w:rsidRPr="00DE1ECF" w:rsidRDefault="0053204F" w:rsidP="00DE1ECF">
      <w:pPr>
        <w:numPr>
          <w:ilvl w:val="0"/>
          <w:numId w:val="25"/>
        </w:numPr>
        <w:tabs>
          <w:tab w:val="left" w:pos="993"/>
        </w:tabs>
        <w:spacing w:after="0" w:line="240" w:lineRule="auto"/>
        <w:ind w:left="0" w:firstLine="709"/>
        <w:jc w:val="both"/>
        <w:rPr>
          <w:rFonts w:ascii="Times New Roman" w:hAnsi="Times New Roman"/>
        </w:rPr>
      </w:pPr>
      <w:r w:rsidRPr="00DE1ECF">
        <w:rPr>
          <w:rFonts w:ascii="Times New Roman" w:hAnsi="Times New Roman"/>
        </w:rPr>
        <w:t xml:space="preserve">распознавать и употреблять в речи предложения с </w:t>
      </w:r>
      <w:proofErr w:type="spellStart"/>
      <w:r w:rsidRPr="00DE1ECF">
        <w:rPr>
          <w:rFonts w:ascii="Times New Roman" w:hAnsi="Times New Roman"/>
        </w:rPr>
        <w:t>начальнымIt</w:t>
      </w:r>
      <w:proofErr w:type="spellEnd"/>
      <w:r w:rsidRPr="00DE1ECF">
        <w:rPr>
          <w:rFonts w:ascii="Times New Roman" w:hAnsi="Times New Roman"/>
        </w:rPr>
        <w:t>;</w:t>
      </w:r>
    </w:p>
    <w:p w:rsidR="0053204F" w:rsidRPr="00DE1ECF" w:rsidRDefault="0053204F" w:rsidP="00DE1ECF">
      <w:pPr>
        <w:numPr>
          <w:ilvl w:val="0"/>
          <w:numId w:val="25"/>
        </w:numPr>
        <w:tabs>
          <w:tab w:val="left" w:pos="993"/>
        </w:tabs>
        <w:spacing w:after="0" w:line="240" w:lineRule="auto"/>
        <w:ind w:left="0" w:firstLine="709"/>
        <w:jc w:val="both"/>
        <w:rPr>
          <w:rFonts w:ascii="Times New Roman" w:hAnsi="Times New Roman"/>
        </w:rPr>
      </w:pPr>
      <w:r w:rsidRPr="00DE1ECF">
        <w:rPr>
          <w:rFonts w:ascii="Times New Roman" w:hAnsi="Times New Roman"/>
        </w:rPr>
        <w:t xml:space="preserve">распознавать и употреблять в речи предложения с </w:t>
      </w:r>
      <w:proofErr w:type="spellStart"/>
      <w:r w:rsidRPr="00DE1ECF">
        <w:rPr>
          <w:rFonts w:ascii="Times New Roman" w:hAnsi="Times New Roman"/>
        </w:rPr>
        <w:t>начальнымThere</w:t>
      </w:r>
      <w:proofErr w:type="spellEnd"/>
      <w:r w:rsidRPr="00DE1ECF">
        <w:rPr>
          <w:rFonts w:ascii="Times New Roman" w:hAnsi="Times New Roman"/>
        </w:rPr>
        <w:t>+</w:t>
      </w:r>
      <w:proofErr w:type="spellStart"/>
      <w:r w:rsidRPr="00DE1ECF">
        <w:rPr>
          <w:rFonts w:ascii="Times New Roman" w:hAnsi="Times New Roman"/>
          <w:lang w:val="en-US"/>
        </w:rPr>
        <w:t>tobe</w:t>
      </w:r>
      <w:proofErr w:type="spellEnd"/>
      <w:r w:rsidRPr="00DE1ECF">
        <w:rPr>
          <w:rFonts w:ascii="Times New Roman" w:hAnsi="Times New Roman"/>
        </w:rPr>
        <w:t>;</w:t>
      </w:r>
    </w:p>
    <w:p w:rsidR="0053204F" w:rsidRPr="00DE1ECF" w:rsidRDefault="0053204F" w:rsidP="00DE1ECF">
      <w:pPr>
        <w:numPr>
          <w:ilvl w:val="0"/>
          <w:numId w:val="25"/>
        </w:numPr>
        <w:tabs>
          <w:tab w:val="left" w:pos="993"/>
        </w:tabs>
        <w:spacing w:after="0" w:line="240" w:lineRule="auto"/>
        <w:ind w:left="0" w:firstLine="709"/>
        <w:jc w:val="both"/>
        <w:rPr>
          <w:rFonts w:ascii="Times New Roman" w:hAnsi="Times New Roman"/>
        </w:rPr>
      </w:pPr>
      <w:r w:rsidRPr="00DE1ECF">
        <w:rPr>
          <w:rFonts w:ascii="Times New Roman" w:hAnsi="Times New Roman"/>
        </w:rPr>
        <w:t xml:space="preserve">распознавать и употреблять в речи сложносочиненные предложения с сочинительными союзами </w:t>
      </w:r>
      <w:proofErr w:type="spellStart"/>
      <w:r w:rsidRPr="00DE1ECF">
        <w:rPr>
          <w:rFonts w:ascii="Times New Roman" w:hAnsi="Times New Roman"/>
        </w:rPr>
        <w:t>and</w:t>
      </w:r>
      <w:proofErr w:type="spellEnd"/>
      <w:r w:rsidRPr="00DE1ECF">
        <w:rPr>
          <w:rFonts w:ascii="Times New Roman" w:hAnsi="Times New Roman"/>
        </w:rPr>
        <w:t xml:space="preserve">, </w:t>
      </w:r>
      <w:proofErr w:type="spellStart"/>
      <w:r w:rsidRPr="00DE1ECF">
        <w:rPr>
          <w:rFonts w:ascii="Times New Roman" w:hAnsi="Times New Roman"/>
        </w:rPr>
        <w:t>but</w:t>
      </w:r>
      <w:proofErr w:type="spellEnd"/>
      <w:r w:rsidRPr="00DE1ECF">
        <w:rPr>
          <w:rFonts w:ascii="Times New Roman" w:hAnsi="Times New Roman"/>
        </w:rPr>
        <w:t xml:space="preserve">, </w:t>
      </w:r>
      <w:proofErr w:type="spellStart"/>
      <w:r w:rsidRPr="00DE1ECF">
        <w:rPr>
          <w:rFonts w:ascii="Times New Roman" w:hAnsi="Times New Roman"/>
        </w:rPr>
        <w:t>or</w:t>
      </w:r>
      <w:proofErr w:type="spellEnd"/>
      <w:r w:rsidRPr="00DE1ECF">
        <w:rPr>
          <w:rFonts w:ascii="Times New Roman" w:hAnsi="Times New Roman"/>
        </w:rPr>
        <w:t>;</w:t>
      </w:r>
    </w:p>
    <w:p w:rsidR="0053204F" w:rsidRPr="00DE1ECF" w:rsidRDefault="0053204F" w:rsidP="00DE1ECF">
      <w:pPr>
        <w:numPr>
          <w:ilvl w:val="0"/>
          <w:numId w:val="25"/>
        </w:numPr>
        <w:tabs>
          <w:tab w:val="left" w:pos="993"/>
        </w:tabs>
        <w:spacing w:after="0" w:line="240" w:lineRule="auto"/>
        <w:ind w:left="0" w:firstLine="709"/>
        <w:jc w:val="both"/>
        <w:rPr>
          <w:rFonts w:ascii="Times New Roman" w:hAnsi="Times New Roman"/>
        </w:rPr>
      </w:pPr>
      <w:r w:rsidRPr="00DE1ECF">
        <w:rPr>
          <w:rFonts w:ascii="Times New Roman" w:hAnsi="Times New Roman"/>
        </w:rPr>
        <w:t xml:space="preserve">распознавать и употреблять в речи сложноподчиненные предложения с союзами и союзными словами </w:t>
      </w:r>
      <w:r w:rsidRPr="00DE1ECF">
        <w:rPr>
          <w:rFonts w:ascii="Times New Roman" w:hAnsi="Times New Roman"/>
          <w:lang w:val="en-US"/>
        </w:rPr>
        <w:t>because</w:t>
      </w:r>
      <w:r w:rsidRPr="00DE1ECF">
        <w:rPr>
          <w:rFonts w:ascii="Times New Roman" w:hAnsi="Times New Roman"/>
        </w:rPr>
        <w:t xml:space="preserve">, </w:t>
      </w:r>
      <w:proofErr w:type="gramStart"/>
      <w:r w:rsidRPr="00DE1ECF">
        <w:rPr>
          <w:rFonts w:ascii="Times New Roman" w:hAnsi="Times New Roman"/>
          <w:lang w:val="en-US"/>
        </w:rPr>
        <w:t>if</w:t>
      </w:r>
      <w:r w:rsidRPr="00DE1ECF">
        <w:rPr>
          <w:rFonts w:ascii="Times New Roman" w:hAnsi="Times New Roman"/>
        </w:rPr>
        <w:t>,</w:t>
      </w:r>
      <w:r w:rsidRPr="00DE1ECF">
        <w:rPr>
          <w:rFonts w:ascii="Times New Roman" w:hAnsi="Times New Roman"/>
          <w:lang w:val="en-US"/>
        </w:rPr>
        <w:t>that</w:t>
      </w:r>
      <w:proofErr w:type="gramEnd"/>
      <w:r w:rsidRPr="00DE1ECF">
        <w:rPr>
          <w:rFonts w:ascii="Times New Roman" w:hAnsi="Times New Roman"/>
        </w:rPr>
        <w:t xml:space="preserve">, </w:t>
      </w:r>
      <w:r w:rsidRPr="00DE1ECF">
        <w:rPr>
          <w:rFonts w:ascii="Times New Roman" w:hAnsi="Times New Roman"/>
          <w:lang w:val="en-US"/>
        </w:rPr>
        <w:t>who</w:t>
      </w:r>
      <w:r w:rsidRPr="00DE1ECF">
        <w:rPr>
          <w:rFonts w:ascii="Times New Roman" w:hAnsi="Times New Roman"/>
        </w:rPr>
        <w:t xml:space="preserve">, </w:t>
      </w:r>
      <w:r w:rsidRPr="00DE1ECF">
        <w:rPr>
          <w:rFonts w:ascii="Times New Roman" w:hAnsi="Times New Roman"/>
          <w:lang w:val="en-US"/>
        </w:rPr>
        <w:t>which</w:t>
      </w:r>
      <w:r w:rsidRPr="00DE1ECF">
        <w:rPr>
          <w:rFonts w:ascii="Times New Roman" w:hAnsi="Times New Roman"/>
        </w:rPr>
        <w:t>,</w:t>
      </w:r>
      <w:r w:rsidRPr="00DE1ECF">
        <w:rPr>
          <w:rFonts w:ascii="Times New Roman" w:hAnsi="Times New Roman"/>
          <w:lang w:val="en-US"/>
        </w:rPr>
        <w:t>what</w:t>
      </w:r>
      <w:r w:rsidRPr="00DE1ECF">
        <w:rPr>
          <w:rFonts w:ascii="Times New Roman" w:hAnsi="Times New Roman"/>
        </w:rPr>
        <w:t xml:space="preserve">, </w:t>
      </w:r>
      <w:r w:rsidRPr="00DE1ECF">
        <w:rPr>
          <w:rFonts w:ascii="Times New Roman" w:hAnsi="Times New Roman"/>
          <w:lang w:val="en-US"/>
        </w:rPr>
        <w:t>when</w:t>
      </w:r>
      <w:r w:rsidRPr="00DE1ECF">
        <w:rPr>
          <w:rFonts w:ascii="Times New Roman" w:hAnsi="Times New Roman"/>
        </w:rPr>
        <w:t xml:space="preserve">, </w:t>
      </w:r>
      <w:r w:rsidRPr="00DE1ECF">
        <w:rPr>
          <w:rFonts w:ascii="Times New Roman" w:hAnsi="Times New Roman"/>
          <w:lang w:val="en-US"/>
        </w:rPr>
        <w:t>where</w:t>
      </w:r>
      <w:r w:rsidRPr="00DE1ECF">
        <w:rPr>
          <w:rFonts w:ascii="Times New Roman" w:hAnsi="Times New Roman"/>
        </w:rPr>
        <w:t xml:space="preserve">, </w:t>
      </w:r>
      <w:r w:rsidRPr="00DE1ECF">
        <w:rPr>
          <w:rFonts w:ascii="Times New Roman" w:hAnsi="Times New Roman"/>
          <w:lang w:val="en-US"/>
        </w:rPr>
        <w:t>how</w:t>
      </w:r>
      <w:r w:rsidRPr="00DE1ECF">
        <w:rPr>
          <w:rFonts w:ascii="Times New Roman" w:hAnsi="Times New Roman"/>
        </w:rPr>
        <w:t>,</w:t>
      </w:r>
      <w:r w:rsidRPr="00DE1ECF">
        <w:rPr>
          <w:rFonts w:ascii="Times New Roman" w:hAnsi="Times New Roman"/>
          <w:lang w:val="en-US"/>
        </w:rPr>
        <w:t>why</w:t>
      </w:r>
      <w:r w:rsidRPr="00DE1ECF">
        <w:rPr>
          <w:rFonts w:ascii="Times New Roman" w:hAnsi="Times New Roman"/>
        </w:rPr>
        <w:t>;</w:t>
      </w:r>
    </w:p>
    <w:p w:rsidR="0053204F" w:rsidRPr="00DE1ECF" w:rsidRDefault="0053204F" w:rsidP="00DE1ECF">
      <w:pPr>
        <w:numPr>
          <w:ilvl w:val="0"/>
          <w:numId w:val="25"/>
        </w:numPr>
        <w:tabs>
          <w:tab w:val="left" w:pos="993"/>
        </w:tabs>
        <w:spacing w:after="0" w:line="240" w:lineRule="auto"/>
        <w:ind w:left="0" w:firstLine="709"/>
        <w:jc w:val="both"/>
        <w:rPr>
          <w:rFonts w:ascii="Times New Roman" w:hAnsi="Times New Roman"/>
        </w:rPr>
      </w:pPr>
      <w:r w:rsidRPr="00DE1ECF">
        <w:rPr>
          <w:rFonts w:ascii="Times New Roman" w:hAnsi="Times New Roman"/>
        </w:rPr>
        <w:t>использовать косвенную речь в утвердительных и вопросительных предложениях в настоящем и прошедшем времени;</w:t>
      </w:r>
    </w:p>
    <w:p w:rsidR="0053204F" w:rsidRPr="00DE1ECF" w:rsidRDefault="0053204F" w:rsidP="00DE1ECF">
      <w:pPr>
        <w:numPr>
          <w:ilvl w:val="0"/>
          <w:numId w:val="25"/>
        </w:numPr>
        <w:tabs>
          <w:tab w:val="left" w:pos="993"/>
        </w:tabs>
        <w:spacing w:after="0" w:line="240" w:lineRule="auto"/>
        <w:ind w:left="0" w:firstLine="709"/>
        <w:jc w:val="both"/>
        <w:rPr>
          <w:rFonts w:ascii="Times New Roman" w:hAnsi="Times New Roman"/>
          <w:lang w:val="en-US"/>
        </w:rPr>
      </w:pPr>
      <w:r w:rsidRPr="00DE1ECF">
        <w:rPr>
          <w:rFonts w:ascii="Times New Roman" w:hAnsi="Times New Roman"/>
        </w:rPr>
        <w:t>распознаватьиупотреблятьвречиусловныепредложенияреальногохарактера</w:t>
      </w:r>
      <w:r w:rsidRPr="00DE1ECF">
        <w:rPr>
          <w:rFonts w:ascii="Times New Roman" w:hAnsi="Times New Roman"/>
          <w:lang w:val="en-US"/>
        </w:rPr>
        <w:t xml:space="preserve"> (Conditional I – If I see Jim, I’ll invite him to our school party) </w:t>
      </w:r>
      <w:proofErr w:type="spellStart"/>
      <w:r w:rsidRPr="00DE1ECF">
        <w:rPr>
          <w:rFonts w:ascii="Times New Roman" w:hAnsi="Times New Roman"/>
        </w:rPr>
        <w:t>инереальногохарактера</w:t>
      </w:r>
      <w:proofErr w:type="spellEnd"/>
      <w:r w:rsidRPr="00DE1ECF">
        <w:rPr>
          <w:rFonts w:ascii="Times New Roman" w:hAnsi="Times New Roman"/>
          <w:lang w:val="en-US"/>
        </w:rPr>
        <w:t xml:space="preserve"> (Conditional II – If I were you, I would start learning French);</w:t>
      </w:r>
    </w:p>
    <w:p w:rsidR="0053204F" w:rsidRPr="00DE1ECF" w:rsidRDefault="0053204F" w:rsidP="00DE1ECF">
      <w:pPr>
        <w:numPr>
          <w:ilvl w:val="0"/>
          <w:numId w:val="25"/>
        </w:numPr>
        <w:tabs>
          <w:tab w:val="left" w:pos="993"/>
        </w:tabs>
        <w:spacing w:after="0" w:line="240" w:lineRule="auto"/>
        <w:ind w:left="0" w:firstLine="709"/>
        <w:jc w:val="both"/>
        <w:rPr>
          <w:rFonts w:ascii="Times New Roman" w:hAnsi="Times New Roman"/>
        </w:rPr>
      </w:pPr>
      <w:r w:rsidRPr="00DE1ECF">
        <w:rPr>
          <w:rFonts w:ascii="Times New Roman" w:hAnsi="Times New Roman"/>
        </w:rPr>
        <w:t>распознавать и употреблять в речи имена существительные в единственном числе и во множественном числе, образованные по правилу, и исключения;</w:t>
      </w:r>
    </w:p>
    <w:p w:rsidR="0053204F" w:rsidRPr="00DE1ECF" w:rsidRDefault="0053204F" w:rsidP="00DE1ECF">
      <w:pPr>
        <w:numPr>
          <w:ilvl w:val="0"/>
          <w:numId w:val="25"/>
        </w:numPr>
        <w:tabs>
          <w:tab w:val="left" w:pos="993"/>
        </w:tabs>
        <w:spacing w:after="0" w:line="240" w:lineRule="auto"/>
        <w:ind w:left="0" w:firstLine="709"/>
        <w:jc w:val="both"/>
        <w:rPr>
          <w:rFonts w:ascii="Times New Roman" w:hAnsi="Times New Roman"/>
        </w:rPr>
      </w:pPr>
      <w:r w:rsidRPr="00DE1ECF">
        <w:rPr>
          <w:rFonts w:ascii="Times New Roman" w:hAnsi="Times New Roman"/>
        </w:rPr>
        <w:t>распознавать и употреблять в речи существительные с определенным/ неопределенным/нулевым артиклем;</w:t>
      </w:r>
    </w:p>
    <w:p w:rsidR="0053204F" w:rsidRPr="00DE1ECF" w:rsidRDefault="0053204F" w:rsidP="00DE1ECF">
      <w:pPr>
        <w:numPr>
          <w:ilvl w:val="0"/>
          <w:numId w:val="25"/>
        </w:numPr>
        <w:tabs>
          <w:tab w:val="left" w:pos="993"/>
        </w:tabs>
        <w:spacing w:after="0" w:line="240" w:lineRule="auto"/>
        <w:ind w:left="0" w:firstLine="709"/>
        <w:jc w:val="both"/>
        <w:rPr>
          <w:rFonts w:ascii="Times New Roman" w:hAnsi="Times New Roman"/>
        </w:rPr>
      </w:pPr>
      <w:r w:rsidRPr="00DE1ECF">
        <w:rPr>
          <w:rFonts w:ascii="Times New Roman" w:hAnsi="Times New Roman"/>
        </w:rPr>
        <w:t>распознавать и употреблять в речи местоимения: личные (в именительном и объектном падежах, в абсолютной форме), притяжательные, возвратные, указательные, неопределенные и их производные, относительные, вопросительные;</w:t>
      </w:r>
    </w:p>
    <w:p w:rsidR="0053204F" w:rsidRPr="00DE1ECF" w:rsidRDefault="0053204F" w:rsidP="00DE1ECF">
      <w:pPr>
        <w:numPr>
          <w:ilvl w:val="0"/>
          <w:numId w:val="25"/>
        </w:numPr>
        <w:tabs>
          <w:tab w:val="left" w:pos="993"/>
        </w:tabs>
        <w:spacing w:after="0" w:line="240" w:lineRule="auto"/>
        <w:ind w:left="0" w:firstLine="709"/>
        <w:jc w:val="both"/>
        <w:rPr>
          <w:rFonts w:ascii="Times New Roman" w:hAnsi="Times New Roman"/>
        </w:rPr>
      </w:pPr>
      <w:r w:rsidRPr="00DE1ECF">
        <w:rPr>
          <w:rFonts w:ascii="Times New Roman" w:hAnsi="Times New Roman"/>
        </w:rPr>
        <w:t>распознавать и употреблять в речи имена прилагательные в положительной, сравнительной и превосходной степенях, образованные по правилу, и исключения;</w:t>
      </w:r>
    </w:p>
    <w:p w:rsidR="0053204F" w:rsidRPr="00DE1ECF" w:rsidRDefault="0053204F" w:rsidP="00DE1ECF">
      <w:pPr>
        <w:numPr>
          <w:ilvl w:val="0"/>
          <w:numId w:val="25"/>
        </w:numPr>
        <w:tabs>
          <w:tab w:val="left" w:pos="993"/>
        </w:tabs>
        <w:spacing w:after="0" w:line="240" w:lineRule="auto"/>
        <w:ind w:left="0" w:firstLine="709"/>
        <w:jc w:val="both"/>
        <w:rPr>
          <w:rFonts w:ascii="Times New Roman" w:hAnsi="Times New Roman"/>
        </w:rPr>
      </w:pPr>
      <w:r w:rsidRPr="00DE1ECF">
        <w:rPr>
          <w:rFonts w:ascii="Times New Roman" w:hAnsi="Times New Roman"/>
        </w:rPr>
        <w:t>распознавать и употреблять в речи наречия времени и образа действия и слова, выражающие количество (</w:t>
      </w:r>
      <w:r w:rsidRPr="00DE1ECF">
        <w:rPr>
          <w:rFonts w:ascii="Times New Roman" w:hAnsi="Times New Roman"/>
          <w:lang w:val="en-US"/>
        </w:rPr>
        <w:t>many</w:t>
      </w:r>
      <w:r w:rsidRPr="00DE1ECF">
        <w:rPr>
          <w:rFonts w:ascii="Times New Roman" w:hAnsi="Times New Roman"/>
        </w:rPr>
        <w:t>/</w:t>
      </w:r>
      <w:r w:rsidRPr="00DE1ECF">
        <w:rPr>
          <w:rFonts w:ascii="Times New Roman" w:hAnsi="Times New Roman"/>
          <w:lang w:val="en-US"/>
        </w:rPr>
        <w:t>much</w:t>
      </w:r>
      <w:r w:rsidRPr="00DE1ECF">
        <w:rPr>
          <w:rFonts w:ascii="Times New Roman" w:hAnsi="Times New Roman"/>
        </w:rPr>
        <w:t xml:space="preserve">, </w:t>
      </w:r>
      <w:r w:rsidRPr="00DE1ECF">
        <w:rPr>
          <w:rFonts w:ascii="Times New Roman" w:hAnsi="Times New Roman"/>
          <w:lang w:val="en-US"/>
        </w:rPr>
        <w:t>few</w:t>
      </w:r>
      <w:r w:rsidRPr="00DE1ECF">
        <w:rPr>
          <w:rFonts w:ascii="Times New Roman" w:hAnsi="Times New Roman"/>
        </w:rPr>
        <w:t>/</w:t>
      </w:r>
      <w:proofErr w:type="spellStart"/>
      <w:r w:rsidRPr="00DE1ECF">
        <w:rPr>
          <w:rFonts w:ascii="Times New Roman" w:hAnsi="Times New Roman"/>
          <w:lang w:val="en-US"/>
        </w:rPr>
        <w:t>afew</w:t>
      </w:r>
      <w:proofErr w:type="spellEnd"/>
      <w:r w:rsidRPr="00DE1ECF">
        <w:rPr>
          <w:rFonts w:ascii="Times New Roman" w:hAnsi="Times New Roman"/>
        </w:rPr>
        <w:t xml:space="preserve">, </w:t>
      </w:r>
      <w:r w:rsidRPr="00DE1ECF">
        <w:rPr>
          <w:rFonts w:ascii="Times New Roman" w:hAnsi="Times New Roman"/>
          <w:lang w:val="en-US"/>
        </w:rPr>
        <w:t>little</w:t>
      </w:r>
      <w:r w:rsidRPr="00DE1ECF">
        <w:rPr>
          <w:rFonts w:ascii="Times New Roman" w:hAnsi="Times New Roman"/>
        </w:rPr>
        <w:t>/</w:t>
      </w:r>
      <w:proofErr w:type="spellStart"/>
      <w:r w:rsidRPr="00DE1ECF">
        <w:rPr>
          <w:rFonts w:ascii="Times New Roman" w:hAnsi="Times New Roman"/>
          <w:lang w:val="en-US"/>
        </w:rPr>
        <w:t>alittle</w:t>
      </w:r>
      <w:proofErr w:type="spellEnd"/>
      <w:r w:rsidRPr="00DE1ECF">
        <w:rPr>
          <w:rFonts w:ascii="Times New Roman" w:hAnsi="Times New Roman"/>
        </w:rPr>
        <w:t>); наречия в положительной, сравнительной и превосходной степенях, образованные по правилу и исключения;</w:t>
      </w:r>
    </w:p>
    <w:p w:rsidR="0053204F" w:rsidRPr="00DE1ECF" w:rsidRDefault="0053204F" w:rsidP="00DE1ECF">
      <w:pPr>
        <w:numPr>
          <w:ilvl w:val="0"/>
          <w:numId w:val="25"/>
        </w:numPr>
        <w:tabs>
          <w:tab w:val="left" w:pos="993"/>
        </w:tabs>
        <w:spacing w:after="0" w:line="240" w:lineRule="auto"/>
        <w:ind w:left="0" w:firstLine="709"/>
        <w:jc w:val="both"/>
        <w:rPr>
          <w:rFonts w:ascii="Times New Roman" w:hAnsi="Times New Roman"/>
        </w:rPr>
      </w:pPr>
      <w:r w:rsidRPr="00DE1ECF">
        <w:rPr>
          <w:rFonts w:ascii="Times New Roman" w:hAnsi="Times New Roman"/>
        </w:rPr>
        <w:t>распознавать и употреблять в речи количественные и порядковые числительные;</w:t>
      </w:r>
    </w:p>
    <w:p w:rsidR="0053204F" w:rsidRPr="00DE1ECF" w:rsidRDefault="0053204F" w:rsidP="00DE1ECF">
      <w:pPr>
        <w:numPr>
          <w:ilvl w:val="0"/>
          <w:numId w:val="25"/>
        </w:numPr>
        <w:tabs>
          <w:tab w:val="left" w:pos="993"/>
        </w:tabs>
        <w:spacing w:after="0" w:line="240" w:lineRule="auto"/>
        <w:ind w:left="0" w:firstLine="709"/>
        <w:jc w:val="both"/>
        <w:rPr>
          <w:rFonts w:ascii="Times New Roman" w:hAnsi="Times New Roman"/>
        </w:rPr>
      </w:pPr>
      <w:r w:rsidRPr="00DE1ECF">
        <w:rPr>
          <w:rFonts w:ascii="Times New Roman" w:hAnsi="Times New Roman"/>
        </w:rPr>
        <w:t xml:space="preserve">распознавать и употреблять в речи глаголы в наиболее употребительных временных формах действительного залога: </w:t>
      </w:r>
      <w:proofErr w:type="spellStart"/>
      <w:r w:rsidRPr="00DE1ECF">
        <w:rPr>
          <w:rFonts w:ascii="Times New Roman" w:hAnsi="Times New Roman"/>
        </w:rPr>
        <w:t>Present</w:t>
      </w:r>
      <w:proofErr w:type="spellEnd"/>
      <w:r w:rsidRPr="00DE1ECF">
        <w:rPr>
          <w:rFonts w:ascii="Times New Roman" w:hAnsi="Times New Roman"/>
        </w:rPr>
        <w:t xml:space="preserve"> </w:t>
      </w:r>
      <w:proofErr w:type="spellStart"/>
      <w:r w:rsidRPr="00DE1ECF">
        <w:rPr>
          <w:rFonts w:ascii="Times New Roman" w:hAnsi="Times New Roman"/>
        </w:rPr>
        <w:t>Simple</w:t>
      </w:r>
      <w:proofErr w:type="spellEnd"/>
      <w:r w:rsidRPr="00DE1ECF">
        <w:rPr>
          <w:rFonts w:ascii="Times New Roman" w:hAnsi="Times New Roman"/>
        </w:rPr>
        <w:t xml:space="preserve">, </w:t>
      </w:r>
      <w:proofErr w:type="spellStart"/>
      <w:r w:rsidRPr="00DE1ECF">
        <w:rPr>
          <w:rFonts w:ascii="Times New Roman" w:hAnsi="Times New Roman"/>
        </w:rPr>
        <w:t>Future</w:t>
      </w:r>
      <w:proofErr w:type="spellEnd"/>
      <w:r w:rsidRPr="00DE1ECF">
        <w:rPr>
          <w:rFonts w:ascii="Times New Roman" w:hAnsi="Times New Roman"/>
        </w:rPr>
        <w:t xml:space="preserve"> </w:t>
      </w:r>
      <w:proofErr w:type="spellStart"/>
      <w:r w:rsidRPr="00DE1ECF">
        <w:rPr>
          <w:rFonts w:ascii="Times New Roman" w:hAnsi="Times New Roman"/>
        </w:rPr>
        <w:t>Simple</w:t>
      </w:r>
      <w:proofErr w:type="spellEnd"/>
      <w:r w:rsidRPr="00DE1ECF">
        <w:rPr>
          <w:rFonts w:ascii="Times New Roman" w:hAnsi="Times New Roman"/>
        </w:rPr>
        <w:t xml:space="preserve"> и </w:t>
      </w:r>
      <w:proofErr w:type="spellStart"/>
      <w:r w:rsidRPr="00DE1ECF">
        <w:rPr>
          <w:rFonts w:ascii="Times New Roman" w:hAnsi="Times New Roman"/>
        </w:rPr>
        <w:t>Past</w:t>
      </w:r>
      <w:proofErr w:type="spellEnd"/>
      <w:r w:rsidRPr="00DE1ECF">
        <w:rPr>
          <w:rFonts w:ascii="Times New Roman" w:hAnsi="Times New Roman"/>
        </w:rPr>
        <w:t xml:space="preserve"> </w:t>
      </w:r>
      <w:proofErr w:type="spellStart"/>
      <w:r w:rsidRPr="00DE1ECF">
        <w:rPr>
          <w:rFonts w:ascii="Times New Roman" w:hAnsi="Times New Roman"/>
        </w:rPr>
        <w:t>Simple</w:t>
      </w:r>
      <w:proofErr w:type="spellEnd"/>
      <w:r w:rsidRPr="00DE1ECF">
        <w:rPr>
          <w:rFonts w:ascii="Times New Roman" w:hAnsi="Times New Roman"/>
        </w:rPr>
        <w:t xml:space="preserve">, </w:t>
      </w:r>
      <w:proofErr w:type="spellStart"/>
      <w:r w:rsidRPr="00DE1ECF">
        <w:rPr>
          <w:rFonts w:ascii="Times New Roman" w:hAnsi="Times New Roman"/>
        </w:rPr>
        <w:t>Present</w:t>
      </w:r>
      <w:proofErr w:type="spellEnd"/>
      <w:r w:rsidRPr="00DE1ECF">
        <w:rPr>
          <w:rFonts w:ascii="Times New Roman" w:hAnsi="Times New Roman"/>
        </w:rPr>
        <w:t xml:space="preserve"> и </w:t>
      </w:r>
      <w:proofErr w:type="spellStart"/>
      <w:r w:rsidRPr="00DE1ECF">
        <w:rPr>
          <w:rFonts w:ascii="Times New Roman" w:hAnsi="Times New Roman"/>
        </w:rPr>
        <w:t>Past</w:t>
      </w:r>
      <w:proofErr w:type="spellEnd"/>
      <w:r w:rsidRPr="00DE1ECF">
        <w:rPr>
          <w:rFonts w:ascii="Times New Roman" w:hAnsi="Times New Roman"/>
        </w:rPr>
        <w:t xml:space="preserve"> </w:t>
      </w:r>
      <w:proofErr w:type="spellStart"/>
      <w:r w:rsidRPr="00DE1ECF">
        <w:rPr>
          <w:rFonts w:ascii="Times New Roman" w:hAnsi="Times New Roman"/>
        </w:rPr>
        <w:t>Continuous</w:t>
      </w:r>
      <w:proofErr w:type="spellEnd"/>
      <w:r w:rsidRPr="00DE1ECF">
        <w:rPr>
          <w:rFonts w:ascii="Times New Roman" w:hAnsi="Times New Roman"/>
        </w:rPr>
        <w:t xml:space="preserve">, </w:t>
      </w:r>
      <w:proofErr w:type="spellStart"/>
      <w:r w:rsidRPr="00DE1ECF">
        <w:rPr>
          <w:rFonts w:ascii="Times New Roman" w:hAnsi="Times New Roman"/>
        </w:rPr>
        <w:t>Present</w:t>
      </w:r>
      <w:proofErr w:type="spellEnd"/>
      <w:r w:rsidRPr="00DE1ECF">
        <w:rPr>
          <w:rFonts w:ascii="Times New Roman" w:hAnsi="Times New Roman"/>
        </w:rPr>
        <w:t xml:space="preserve"> </w:t>
      </w:r>
      <w:proofErr w:type="spellStart"/>
      <w:r w:rsidRPr="00DE1ECF">
        <w:rPr>
          <w:rFonts w:ascii="Times New Roman" w:hAnsi="Times New Roman"/>
        </w:rPr>
        <w:t>Perfect</w:t>
      </w:r>
      <w:proofErr w:type="spellEnd"/>
      <w:r w:rsidRPr="00DE1ECF">
        <w:rPr>
          <w:rFonts w:ascii="Times New Roman" w:hAnsi="Times New Roman"/>
        </w:rPr>
        <w:t>;</w:t>
      </w:r>
    </w:p>
    <w:p w:rsidR="0053204F" w:rsidRPr="00DE1ECF" w:rsidRDefault="0053204F" w:rsidP="00DE1ECF">
      <w:pPr>
        <w:numPr>
          <w:ilvl w:val="0"/>
          <w:numId w:val="25"/>
        </w:numPr>
        <w:tabs>
          <w:tab w:val="left" w:pos="993"/>
        </w:tabs>
        <w:spacing w:after="0" w:line="240" w:lineRule="auto"/>
        <w:ind w:left="0" w:firstLine="709"/>
        <w:jc w:val="both"/>
        <w:rPr>
          <w:rFonts w:ascii="Times New Roman" w:hAnsi="Times New Roman"/>
        </w:rPr>
      </w:pPr>
      <w:r w:rsidRPr="00DE1ECF">
        <w:rPr>
          <w:rFonts w:ascii="Times New Roman" w:hAnsi="Times New Roman"/>
        </w:rPr>
        <w:t xml:space="preserve">распознавать и употреблять в речи различные грамматические средства для выражения будущего времени: </w:t>
      </w:r>
      <w:proofErr w:type="spellStart"/>
      <w:r w:rsidRPr="00DE1ECF">
        <w:rPr>
          <w:rFonts w:ascii="Times New Roman" w:hAnsi="Times New Roman"/>
        </w:rPr>
        <w:t>Simple</w:t>
      </w:r>
      <w:proofErr w:type="spellEnd"/>
      <w:r w:rsidRPr="00DE1ECF">
        <w:rPr>
          <w:rFonts w:ascii="Times New Roman" w:hAnsi="Times New Roman"/>
        </w:rPr>
        <w:t xml:space="preserve"> </w:t>
      </w:r>
      <w:proofErr w:type="spellStart"/>
      <w:r w:rsidRPr="00DE1ECF">
        <w:rPr>
          <w:rFonts w:ascii="Times New Roman" w:hAnsi="Times New Roman"/>
        </w:rPr>
        <w:t>Future</w:t>
      </w:r>
      <w:proofErr w:type="spellEnd"/>
      <w:r w:rsidRPr="00DE1ECF">
        <w:rPr>
          <w:rFonts w:ascii="Times New Roman" w:hAnsi="Times New Roman"/>
        </w:rPr>
        <w:t xml:space="preserve">, </w:t>
      </w:r>
      <w:proofErr w:type="spellStart"/>
      <w:r w:rsidRPr="00DE1ECF">
        <w:rPr>
          <w:rFonts w:ascii="Times New Roman" w:hAnsi="Times New Roman"/>
        </w:rPr>
        <w:t>to</w:t>
      </w:r>
      <w:proofErr w:type="spellEnd"/>
      <w:r w:rsidRPr="00DE1ECF">
        <w:rPr>
          <w:rFonts w:ascii="Times New Roman" w:hAnsi="Times New Roman"/>
        </w:rPr>
        <w:t xml:space="preserve"> </w:t>
      </w:r>
      <w:proofErr w:type="spellStart"/>
      <w:r w:rsidRPr="00DE1ECF">
        <w:rPr>
          <w:rFonts w:ascii="Times New Roman" w:hAnsi="Times New Roman"/>
        </w:rPr>
        <w:t>be</w:t>
      </w:r>
      <w:proofErr w:type="spellEnd"/>
      <w:r w:rsidRPr="00DE1ECF">
        <w:rPr>
          <w:rFonts w:ascii="Times New Roman" w:hAnsi="Times New Roman"/>
        </w:rPr>
        <w:t xml:space="preserve"> </w:t>
      </w:r>
      <w:proofErr w:type="spellStart"/>
      <w:r w:rsidRPr="00DE1ECF">
        <w:rPr>
          <w:rFonts w:ascii="Times New Roman" w:hAnsi="Times New Roman"/>
        </w:rPr>
        <w:t>going</w:t>
      </w:r>
      <w:proofErr w:type="spellEnd"/>
      <w:r w:rsidRPr="00DE1ECF">
        <w:rPr>
          <w:rFonts w:ascii="Times New Roman" w:hAnsi="Times New Roman"/>
        </w:rPr>
        <w:t xml:space="preserve"> </w:t>
      </w:r>
      <w:proofErr w:type="spellStart"/>
      <w:r w:rsidRPr="00DE1ECF">
        <w:rPr>
          <w:rFonts w:ascii="Times New Roman" w:hAnsi="Times New Roman"/>
        </w:rPr>
        <w:t>to</w:t>
      </w:r>
      <w:proofErr w:type="spellEnd"/>
      <w:r w:rsidRPr="00DE1ECF">
        <w:rPr>
          <w:rFonts w:ascii="Times New Roman" w:hAnsi="Times New Roman"/>
        </w:rPr>
        <w:t xml:space="preserve">, </w:t>
      </w:r>
      <w:proofErr w:type="spellStart"/>
      <w:r w:rsidRPr="00DE1ECF">
        <w:rPr>
          <w:rFonts w:ascii="Times New Roman" w:hAnsi="Times New Roman"/>
        </w:rPr>
        <w:t>Present</w:t>
      </w:r>
      <w:proofErr w:type="spellEnd"/>
      <w:r w:rsidRPr="00DE1ECF">
        <w:rPr>
          <w:rFonts w:ascii="Times New Roman" w:hAnsi="Times New Roman"/>
        </w:rPr>
        <w:t xml:space="preserve"> </w:t>
      </w:r>
      <w:proofErr w:type="spellStart"/>
      <w:r w:rsidRPr="00DE1ECF">
        <w:rPr>
          <w:rFonts w:ascii="Times New Roman" w:hAnsi="Times New Roman"/>
        </w:rPr>
        <w:t>Continuous</w:t>
      </w:r>
      <w:proofErr w:type="spellEnd"/>
      <w:r w:rsidRPr="00DE1ECF">
        <w:rPr>
          <w:rFonts w:ascii="Times New Roman" w:hAnsi="Times New Roman"/>
        </w:rPr>
        <w:t>;</w:t>
      </w:r>
    </w:p>
    <w:p w:rsidR="0053204F" w:rsidRPr="00DE1ECF" w:rsidRDefault="0053204F" w:rsidP="00DE1ECF">
      <w:pPr>
        <w:numPr>
          <w:ilvl w:val="0"/>
          <w:numId w:val="25"/>
        </w:numPr>
        <w:tabs>
          <w:tab w:val="left" w:pos="993"/>
        </w:tabs>
        <w:spacing w:after="0" w:line="240" w:lineRule="auto"/>
        <w:ind w:left="0" w:firstLine="709"/>
        <w:jc w:val="both"/>
        <w:rPr>
          <w:rFonts w:ascii="Times New Roman" w:hAnsi="Times New Roman"/>
        </w:rPr>
      </w:pPr>
      <w:r w:rsidRPr="00DE1ECF">
        <w:rPr>
          <w:rFonts w:ascii="Times New Roman" w:hAnsi="Times New Roman"/>
        </w:rPr>
        <w:t>распознавать и употреблять в речи модальные глаголы и их эквиваленты (</w:t>
      </w:r>
      <w:proofErr w:type="gramStart"/>
      <w:r w:rsidRPr="00DE1ECF">
        <w:rPr>
          <w:rFonts w:ascii="Times New Roman" w:hAnsi="Times New Roman"/>
          <w:lang w:val="en-US"/>
        </w:rPr>
        <w:t>may</w:t>
      </w:r>
      <w:r w:rsidRPr="00DE1ECF">
        <w:rPr>
          <w:rFonts w:ascii="Times New Roman" w:hAnsi="Times New Roman"/>
        </w:rPr>
        <w:t>,</w:t>
      </w:r>
      <w:r w:rsidRPr="00DE1ECF">
        <w:rPr>
          <w:rFonts w:ascii="Times New Roman" w:hAnsi="Times New Roman"/>
          <w:lang w:val="en-US"/>
        </w:rPr>
        <w:t>can</w:t>
      </w:r>
      <w:proofErr w:type="gramEnd"/>
      <w:r w:rsidRPr="00DE1ECF">
        <w:rPr>
          <w:rFonts w:ascii="Times New Roman" w:hAnsi="Times New Roman"/>
        </w:rPr>
        <w:t>,</w:t>
      </w:r>
      <w:r w:rsidRPr="00DE1ECF">
        <w:rPr>
          <w:rFonts w:ascii="Times New Roman" w:hAnsi="Times New Roman"/>
          <w:lang w:val="en-US"/>
        </w:rPr>
        <w:t>could</w:t>
      </w:r>
      <w:r w:rsidRPr="00DE1ECF">
        <w:rPr>
          <w:rFonts w:ascii="Times New Roman" w:hAnsi="Times New Roman"/>
        </w:rPr>
        <w:t>,</w:t>
      </w:r>
      <w:proofErr w:type="spellStart"/>
      <w:r w:rsidRPr="00DE1ECF">
        <w:rPr>
          <w:rFonts w:ascii="Times New Roman" w:hAnsi="Times New Roman"/>
          <w:lang w:val="en-US"/>
        </w:rPr>
        <w:t>beableto</w:t>
      </w:r>
      <w:proofErr w:type="spellEnd"/>
      <w:r w:rsidRPr="00DE1ECF">
        <w:rPr>
          <w:rFonts w:ascii="Times New Roman" w:hAnsi="Times New Roman"/>
        </w:rPr>
        <w:t>,</w:t>
      </w:r>
      <w:r w:rsidRPr="00DE1ECF">
        <w:rPr>
          <w:rFonts w:ascii="Times New Roman" w:hAnsi="Times New Roman"/>
          <w:lang w:val="en-US"/>
        </w:rPr>
        <w:t>must</w:t>
      </w:r>
      <w:r w:rsidRPr="00DE1ECF">
        <w:rPr>
          <w:rFonts w:ascii="Times New Roman" w:hAnsi="Times New Roman"/>
        </w:rPr>
        <w:t>,</w:t>
      </w:r>
      <w:proofErr w:type="spellStart"/>
      <w:r w:rsidRPr="00DE1ECF">
        <w:rPr>
          <w:rFonts w:ascii="Times New Roman" w:hAnsi="Times New Roman"/>
          <w:lang w:val="en-US"/>
        </w:rPr>
        <w:t>haveto</w:t>
      </w:r>
      <w:proofErr w:type="spellEnd"/>
      <w:r w:rsidRPr="00DE1ECF">
        <w:rPr>
          <w:rFonts w:ascii="Times New Roman" w:hAnsi="Times New Roman"/>
        </w:rPr>
        <w:t xml:space="preserve">, </w:t>
      </w:r>
      <w:r w:rsidRPr="00DE1ECF">
        <w:rPr>
          <w:rFonts w:ascii="Times New Roman" w:hAnsi="Times New Roman"/>
          <w:lang w:val="en-US"/>
        </w:rPr>
        <w:t>should</w:t>
      </w:r>
      <w:r w:rsidRPr="00DE1ECF">
        <w:rPr>
          <w:rFonts w:ascii="Times New Roman" w:hAnsi="Times New Roman"/>
        </w:rPr>
        <w:t>);</w:t>
      </w:r>
    </w:p>
    <w:p w:rsidR="0053204F" w:rsidRPr="00DE1ECF" w:rsidRDefault="0053204F" w:rsidP="00DE1ECF">
      <w:pPr>
        <w:numPr>
          <w:ilvl w:val="0"/>
          <w:numId w:val="25"/>
        </w:numPr>
        <w:tabs>
          <w:tab w:val="left" w:pos="993"/>
        </w:tabs>
        <w:spacing w:after="0" w:line="240" w:lineRule="auto"/>
        <w:ind w:left="0" w:firstLine="709"/>
        <w:jc w:val="both"/>
        <w:rPr>
          <w:rFonts w:ascii="Times New Roman" w:hAnsi="Times New Roman"/>
        </w:rPr>
      </w:pPr>
      <w:r w:rsidRPr="00DE1ECF">
        <w:rPr>
          <w:rFonts w:ascii="Times New Roman" w:hAnsi="Times New Roman"/>
        </w:rPr>
        <w:t xml:space="preserve">распознавать и употреблять в речи глаголы в следующих формах страдательного залога: </w:t>
      </w:r>
      <w:proofErr w:type="spellStart"/>
      <w:r w:rsidRPr="00DE1ECF">
        <w:rPr>
          <w:rFonts w:ascii="Times New Roman" w:hAnsi="Times New Roman"/>
          <w:lang w:val="en-US"/>
        </w:rPr>
        <w:t>PresentSimplePassive</w:t>
      </w:r>
      <w:proofErr w:type="spellEnd"/>
      <w:r w:rsidRPr="00DE1ECF">
        <w:rPr>
          <w:rFonts w:ascii="Times New Roman" w:hAnsi="Times New Roman"/>
        </w:rPr>
        <w:t xml:space="preserve">, </w:t>
      </w:r>
      <w:proofErr w:type="spellStart"/>
      <w:r w:rsidRPr="00DE1ECF">
        <w:rPr>
          <w:rFonts w:ascii="Times New Roman" w:hAnsi="Times New Roman"/>
          <w:lang w:val="en-US"/>
        </w:rPr>
        <w:t>PastSimplePassive</w:t>
      </w:r>
      <w:proofErr w:type="spellEnd"/>
      <w:r w:rsidRPr="00DE1ECF">
        <w:rPr>
          <w:rFonts w:ascii="Times New Roman" w:hAnsi="Times New Roman"/>
        </w:rPr>
        <w:t>;</w:t>
      </w:r>
    </w:p>
    <w:p w:rsidR="0053204F" w:rsidRPr="00DE1ECF" w:rsidRDefault="0053204F" w:rsidP="00DE1ECF">
      <w:pPr>
        <w:numPr>
          <w:ilvl w:val="0"/>
          <w:numId w:val="25"/>
        </w:numPr>
        <w:tabs>
          <w:tab w:val="left" w:pos="993"/>
        </w:tabs>
        <w:spacing w:after="0" w:line="240" w:lineRule="auto"/>
        <w:ind w:left="0" w:firstLine="709"/>
        <w:jc w:val="both"/>
        <w:rPr>
          <w:rFonts w:ascii="Times New Roman" w:hAnsi="Times New Roman"/>
        </w:rPr>
      </w:pPr>
      <w:r w:rsidRPr="00DE1ECF">
        <w:rPr>
          <w:rFonts w:ascii="Times New Roman" w:hAnsi="Times New Roman"/>
        </w:rPr>
        <w:t>распознавать и употреблять в речи предлоги места, времени, направления; предлоги, употребляемые при глаголах в страдательном залоге.</w:t>
      </w:r>
    </w:p>
    <w:p w:rsidR="0053204F" w:rsidRPr="00DE1ECF" w:rsidRDefault="0053204F" w:rsidP="00DE1ECF">
      <w:pPr>
        <w:spacing w:after="0" w:line="240" w:lineRule="auto"/>
        <w:ind w:firstLine="709"/>
        <w:jc w:val="both"/>
        <w:rPr>
          <w:rFonts w:ascii="Times New Roman" w:hAnsi="Times New Roman"/>
        </w:rPr>
      </w:pPr>
      <w:r w:rsidRPr="00DE1ECF">
        <w:rPr>
          <w:rFonts w:ascii="Times New Roman" w:hAnsi="Times New Roman"/>
        </w:rPr>
        <w:t>Выпускник получит возможность научиться:</w:t>
      </w:r>
    </w:p>
    <w:p w:rsidR="0053204F" w:rsidRPr="00DE1ECF" w:rsidRDefault="0053204F" w:rsidP="00DE1ECF">
      <w:pPr>
        <w:numPr>
          <w:ilvl w:val="0"/>
          <w:numId w:val="27"/>
        </w:numPr>
        <w:tabs>
          <w:tab w:val="left" w:pos="993"/>
        </w:tabs>
        <w:spacing w:after="0" w:line="240" w:lineRule="auto"/>
        <w:ind w:left="0" w:firstLine="709"/>
        <w:jc w:val="both"/>
        <w:rPr>
          <w:rFonts w:ascii="Times New Roman" w:hAnsi="Times New Roman"/>
        </w:rPr>
      </w:pPr>
      <w:r w:rsidRPr="00DE1ECF">
        <w:rPr>
          <w:rFonts w:ascii="Times New Roman" w:hAnsi="Times New Roman"/>
        </w:rPr>
        <w:t xml:space="preserve">распознавать сложноподчиненные предложения с придаточными: времени с союзом </w:t>
      </w:r>
      <w:r w:rsidRPr="00DE1ECF">
        <w:rPr>
          <w:rFonts w:ascii="Times New Roman" w:hAnsi="Times New Roman"/>
          <w:lang w:val="en-US"/>
        </w:rPr>
        <w:t>since</w:t>
      </w:r>
      <w:r w:rsidRPr="00DE1ECF">
        <w:rPr>
          <w:rFonts w:ascii="Times New Roman" w:hAnsi="Times New Roman"/>
        </w:rPr>
        <w:t xml:space="preserve">; цели с союзом </w:t>
      </w:r>
      <w:proofErr w:type="spellStart"/>
      <w:r w:rsidRPr="00DE1ECF">
        <w:rPr>
          <w:rFonts w:ascii="Times New Roman" w:hAnsi="Times New Roman"/>
          <w:lang w:val="en-US"/>
        </w:rPr>
        <w:t>sothat</w:t>
      </w:r>
      <w:proofErr w:type="spellEnd"/>
      <w:r w:rsidRPr="00DE1ECF">
        <w:rPr>
          <w:rFonts w:ascii="Times New Roman" w:hAnsi="Times New Roman"/>
        </w:rPr>
        <w:t xml:space="preserve">; условия с союзом </w:t>
      </w:r>
      <w:r w:rsidRPr="00DE1ECF">
        <w:rPr>
          <w:rFonts w:ascii="Times New Roman" w:hAnsi="Times New Roman"/>
          <w:lang w:val="en-US"/>
        </w:rPr>
        <w:t>unless</w:t>
      </w:r>
      <w:r w:rsidRPr="00DE1ECF">
        <w:rPr>
          <w:rFonts w:ascii="Times New Roman" w:hAnsi="Times New Roman"/>
        </w:rPr>
        <w:t xml:space="preserve">; определительными с союзами </w:t>
      </w:r>
      <w:r w:rsidRPr="00DE1ECF">
        <w:rPr>
          <w:rFonts w:ascii="Times New Roman" w:hAnsi="Times New Roman"/>
          <w:lang w:val="en-US"/>
        </w:rPr>
        <w:t>who</w:t>
      </w:r>
      <w:r w:rsidRPr="00DE1ECF">
        <w:rPr>
          <w:rFonts w:ascii="Times New Roman" w:hAnsi="Times New Roman"/>
        </w:rPr>
        <w:t xml:space="preserve">, </w:t>
      </w:r>
      <w:r w:rsidRPr="00DE1ECF">
        <w:rPr>
          <w:rFonts w:ascii="Times New Roman" w:hAnsi="Times New Roman"/>
          <w:lang w:val="en-US"/>
        </w:rPr>
        <w:t>which</w:t>
      </w:r>
      <w:r w:rsidRPr="00DE1ECF">
        <w:rPr>
          <w:rFonts w:ascii="Times New Roman" w:hAnsi="Times New Roman"/>
        </w:rPr>
        <w:t xml:space="preserve">, </w:t>
      </w:r>
      <w:r w:rsidRPr="00DE1ECF">
        <w:rPr>
          <w:rFonts w:ascii="Times New Roman" w:hAnsi="Times New Roman"/>
          <w:lang w:val="en-US"/>
        </w:rPr>
        <w:t>that</w:t>
      </w:r>
      <w:r w:rsidRPr="00DE1ECF">
        <w:rPr>
          <w:rFonts w:ascii="Times New Roman" w:hAnsi="Times New Roman"/>
        </w:rPr>
        <w:t>;</w:t>
      </w:r>
    </w:p>
    <w:p w:rsidR="0053204F" w:rsidRPr="00DE1ECF" w:rsidRDefault="0053204F" w:rsidP="00DE1ECF">
      <w:pPr>
        <w:numPr>
          <w:ilvl w:val="0"/>
          <w:numId w:val="27"/>
        </w:numPr>
        <w:tabs>
          <w:tab w:val="left" w:pos="993"/>
        </w:tabs>
        <w:spacing w:after="0" w:line="240" w:lineRule="auto"/>
        <w:ind w:left="0" w:firstLine="709"/>
        <w:jc w:val="both"/>
        <w:rPr>
          <w:rFonts w:ascii="Times New Roman" w:hAnsi="Times New Roman"/>
        </w:rPr>
      </w:pPr>
      <w:r w:rsidRPr="00DE1ECF">
        <w:rPr>
          <w:rFonts w:ascii="Times New Roman" w:hAnsi="Times New Roman"/>
        </w:rPr>
        <w:t xml:space="preserve">распознавать и употреблять в речи сложноподчиненные предложения с союзами </w:t>
      </w:r>
      <w:proofErr w:type="spellStart"/>
      <w:r w:rsidRPr="00DE1ECF">
        <w:rPr>
          <w:rFonts w:ascii="Times New Roman" w:hAnsi="Times New Roman"/>
        </w:rPr>
        <w:t>whoever</w:t>
      </w:r>
      <w:proofErr w:type="spellEnd"/>
      <w:r w:rsidRPr="00DE1ECF">
        <w:rPr>
          <w:rFonts w:ascii="Times New Roman" w:hAnsi="Times New Roman"/>
        </w:rPr>
        <w:t xml:space="preserve">, </w:t>
      </w:r>
      <w:proofErr w:type="spellStart"/>
      <w:r w:rsidRPr="00DE1ECF">
        <w:rPr>
          <w:rFonts w:ascii="Times New Roman" w:hAnsi="Times New Roman"/>
        </w:rPr>
        <w:t>whatever</w:t>
      </w:r>
      <w:proofErr w:type="spellEnd"/>
      <w:r w:rsidRPr="00DE1ECF">
        <w:rPr>
          <w:rFonts w:ascii="Times New Roman" w:hAnsi="Times New Roman"/>
        </w:rPr>
        <w:t xml:space="preserve">, </w:t>
      </w:r>
      <w:proofErr w:type="spellStart"/>
      <w:r w:rsidRPr="00DE1ECF">
        <w:rPr>
          <w:rFonts w:ascii="Times New Roman" w:hAnsi="Times New Roman"/>
        </w:rPr>
        <w:t>however</w:t>
      </w:r>
      <w:proofErr w:type="spellEnd"/>
      <w:r w:rsidRPr="00DE1ECF">
        <w:rPr>
          <w:rFonts w:ascii="Times New Roman" w:hAnsi="Times New Roman"/>
        </w:rPr>
        <w:t xml:space="preserve">, </w:t>
      </w:r>
      <w:proofErr w:type="spellStart"/>
      <w:r w:rsidRPr="00DE1ECF">
        <w:rPr>
          <w:rFonts w:ascii="Times New Roman" w:hAnsi="Times New Roman"/>
        </w:rPr>
        <w:t>whenever</w:t>
      </w:r>
      <w:proofErr w:type="spellEnd"/>
      <w:r w:rsidRPr="00DE1ECF">
        <w:rPr>
          <w:rFonts w:ascii="Times New Roman" w:hAnsi="Times New Roman"/>
        </w:rPr>
        <w:t>;</w:t>
      </w:r>
    </w:p>
    <w:p w:rsidR="0053204F" w:rsidRPr="00DE1ECF" w:rsidRDefault="0053204F" w:rsidP="00DE1ECF">
      <w:pPr>
        <w:numPr>
          <w:ilvl w:val="0"/>
          <w:numId w:val="27"/>
        </w:numPr>
        <w:tabs>
          <w:tab w:val="left" w:pos="993"/>
        </w:tabs>
        <w:spacing w:after="0" w:line="240" w:lineRule="auto"/>
        <w:ind w:left="0" w:firstLine="709"/>
        <w:jc w:val="both"/>
        <w:rPr>
          <w:rFonts w:ascii="Times New Roman" w:hAnsi="Times New Roman"/>
        </w:rPr>
      </w:pPr>
      <w:r w:rsidRPr="00DE1ECF">
        <w:rPr>
          <w:rFonts w:ascii="Times New Roman" w:hAnsi="Times New Roman"/>
        </w:rPr>
        <w:t xml:space="preserve">распознавать и употреблять в речи предложения с конструкциями </w:t>
      </w:r>
      <w:r w:rsidRPr="00DE1ECF">
        <w:rPr>
          <w:rFonts w:ascii="Times New Roman" w:hAnsi="Times New Roman"/>
          <w:lang w:val="en-US"/>
        </w:rPr>
        <w:t>as</w:t>
      </w:r>
      <w:r w:rsidRPr="00DE1ECF">
        <w:rPr>
          <w:rFonts w:ascii="Times New Roman" w:hAnsi="Times New Roman"/>
        </w:rPr>
        <w:t xml:space="preserve"> … </w:t>
      </w:r>
      <w:r w:rsidRPr="00DE1ECF">
        <w:rPr>
          <w:rFonts w:ascii="Times New Roman" w:hAnsi="Times New Roman"/>
          <w:lang w:val="en-US"/>
        </w:rPr>
        <w:t>as</w:t>
      </w:r>
      <w:r w:rsidRPr="00DE1ECF">
        <w:rPr>
          <w:rFonts w:ascii="Times New Roman" w:hAnsi="Times New Roman"/>
        </w:rPr>
        <w:t xml:space="preserve">; </w:t>
      </w:r>
      <w:proofErr w:type="spellStart"/>
      <w:r w:rsidRPr="00DE1ECF">
        <w:rPr>
          <w:rFonts w:ascii="Times New Roman" w:hAnsi="Times New Roman"/>
          <w:lang w:val="en-US"/>
        </w:rPr>
        <w:t>notso</w:t>
      </w:r>
      <w:proofErr w:type="spellEnd"/>
      <w:r w:rsidRPr="00DE1ECF">
        <w:rPr>
          <w:rFonts w:ascii="Times New Roman" w:hAnsi="Times New Roman"/>
        </w:rPr>
        <w:t xml:space="preserve"> … </w:t>
      </w:r>
      <w:r w:rsidRPr="00DE1ECF">
        <w:rPr>
          <w:rFonts w:ascii="Times New Roman" w:hAnsi="Times New Roman"/>
          <w:lang w:val="en-US"/>
        </w:rPr>
        <w:t>as</w:t>
      </w:r>
      <w:r w:rsidRPr="00DE1ECF">
        <w:rPr>
          <w:rFonts w:ascii="Times New Roman" w:hAnsi="Times New Roman"/>
        </w:rPr>
        <w:t xml:space="preserve">; </w:t>
      </w:r>
      <w:r w:rsidRPr="00DE1ECF">
        <w:rPr>
          <w:rFonts w:ascii="Times New Roman" w:hAnsi="Times New Roman"/>
          <w:lang w:val="en-US"/>
        </w:rPr>
        <w:t>either</w:t>
      </w:r>
      <w:r w:rsidRPr="00DE1ECF">
        <w:rPr>
          <w:rFonts w:ascii="Times New Roman" w:hAnsi="Times New Roman"/>
        </w:rPr>
        <w:t xml:space="preserve"> … </w:t>
      </w:r>
      <w:r w:rsidRPr="00DE1ECF">
        <w:rPr>
          <w:rFonts w:ascii="Times New Roman" w:hAnsi="Times New Roman"/>
          <w:lang w:val="en-US"/>
        </w:rPr>
        <w:t>or</w:t>
      </w:r>
      <w:r w:rsidRPr="00DE1ECF">
        <w:rPr>
          <w:rFonts w:ascii="Times New Roman" w:hAnsi="Times New Roman"/>
        </w:rPr>
        <w:t xml:space="preserve">; </w:t>
      </w:r>
      <w:r w:rsidRPr="00DE1ECF">
        <w:rPr>
          <w:rFonts w:ascii="Times New Roman" w:hAnsi="Times New Roman"/>
          <w:lang w:val="en-US"/>
        </w:rPr>
        <w:t>neither</w:t>
      </w:r>
      <w:r w:rsidRPr="00DE1ECF">
        <w:rPr>
          <w:rFonts w:ascii="Times New Roman" w:hAnsi="Times New Roman"/>
        </w:rPr>
        <w:t xml:space="preserve"> … </w:t>
      </w:r>
      <w:r w:rsidRPr="00DE1ECF">
        <w:rPr>
          <w:rFonts w:ascii="Times New Roman" w:hAnsi="Times New Roman"/>
          <w:lang w:val="en-US"/>
        </w:rPr>
        <w:t>nor</w:t>
      </w:r>
      <w:r w:rsidRPr="00DE1ECF">
        <w:rPr>
          <w:rFonts w:ascii="Times New Roman" w:hAnsi="Times New Roman"/>
        </w:rPr>
        <w:t>;</w:t>
      </w:r>
    </w:p>
    <w:p w:rsidR="0053204F" w:rsidRPr="00DE1ECF" w:rsidRDefault="0053204F" w:rsidP="00DE1ECF">
      <w:pPr>
        <w:numPr>
          <w:ilvl w:val="0"/>
          <w:numId w:val="27"/>
        </w:numPr>
        <w:tabs>
          <w:tab w:val="left" w:pos="993"/>
        </w:tabs>
        <w:spacing w:after="0" w:line="240" w:lineRule="auto"/>
        <w:ind w:left="0" w:firstLine="709"/>
        <w:jc w:val="both"/>
        <w:rPr>
          <w:rFonts w:ascii="Times New Roman" w:hAnsi="Times New Roman"/>
        </w:rPr>
      </w:pPr>
      <w:r w:rsidRPr="00DE1ECF">
        <w:rPr>
          <w:rFonts w:ascii="Times New Roman" w:hAnsi="Times New Roman"/>
        </w:rPr>
        <w:t xml:space="preserve">распознавать и употреблять в речи предложения с конструкцией I </w:t>
      </w:r>
      <w:proofErr w:type="spellStart"/>
      <w:r w:rsidRPr="00DE1ECF">
        <w:rPr>
          <w:rFonts w:ascii="Times New Roman" w:hAnsi="Times New Roman"/>
        </w:rPr>
        <w:t>wish</w:t>
      </w:r>
      <w:proofErr w:type="spellEnd"/>
      <w:r w:rsidRPr="00DE1ECF">
        <w:rPr>
          <w:rFonts w:ascii="Times New Roman" w:hAnsi="Times New Roman"/>
        </w:rPr>
        <w:t>;</w:t>
      </w:r>
    </w:p>
    <w:p w:rsidR="0053204F" w:rsidRPr="00DE1ECF" w:rsidRDefault="0053204F" w:rsidP="00DE1ECF">
      <w:pPr>
        <w:numPr>
          <w:ilvl w:val="0"/>
          <w:numId w:val="27"/>
        </w:numPr>
        <w:tabs>
          <w:tab w:val="left" w:pos="993"/>
        </w:tabs>
        <w:spacing w:after="0" w:line="240" w:lineRule="auto"/>
        <w:ind w:left="0" w:firstLine="709"/>
        <w:jc w:val="both"/>
        <w:rPr>
          <w:rFonts w:ascii="Times New Roman" w:hAnsi="Times New Roman"/>
        </w:rPr>
      </w:pPr>
      <w:r w:rsidRPr="00DE1ECF">
        <w:rPr>
          <w:rFonts w:ascii="Times New Roman" w:hAnsi="Times New Roman"/>
        </w:rPr>
        <w:t>распознавать и употреблять в речи конструкции с глаголами на -</w:t>
      </w:r>
      <w:proofErr w:type="spellStart"/>
      <w:r w:rsidRPr="00DE1ECF">
        <w:rPr>
          <w:rFonts w:ascii="Times New Roman" w:hAnsi="Times New Roman"/>
        </w:rPr>
        <w:t>ing</w:t>
      </w:r>
      <w:proofErr w:type="spellEnd"/>
      <w:r w:rsidRPr="00DE1ECF">
        <w:rPr>
          <w:rFonts w:ascii="Times New Roman" w:hAnsi="Times New Roman"/>
        </w:rPr>
        <w:t xml:space="preserve">: </w:t>
      </w:r>
      <w:proofErr w:type="spellStart"/>
      <w:r w:rsidRPr="00DE1ECF">
        <w:rPr>
          <w:rFonts w:ascii="Times New Roman" w:hAnsi="Times New Roman"/>
        </w:rPr>
        <w:t>to</w:t>
      </w:r>
      <w:proofErr w:type="spellEnd"/>
      <w:r w:rsidRPr="00DE1ECF">
        <w:rPr>
          <w:rFonts w:ascii="Times New Roman" w:hAnsi="Times New Roman"/>
        </w:rPr>
        <w:t xml:space="preserve"> </w:t>
      </w:r>
      <w:proofErr w:type="spellStart"/>
      <w:r w:rsidRPr="00DE1ECF">
        <w:rPr>
          <w:rFonts w:ascii="Times New Roman" w:hAnsi="Times New Roman"/>
        </w:rPr>
        <w:t>love</w:t>
      </w:r>
      <w:proofErr w:type="spellEnd"/>
      <w:r w:rsidRPr="00DE1ECF">
        <w:rPr>
          <w:rFonts w:ascii="Times New Roman" w:hAnsi="Times New Roman"/>
        </w:rPr>
        <w:t>/</w:t>
      </w:r>
      <w:proofErr w:type="spellStart"/>
      <w:r w:rsidRPr="00DE1ECF">
        <w:rPr>
          <w:rFonts w:ascii="Times New Roman" w:hAnsi="Times New Roman"/>
        </w:rPr>
        <w:t>hate</w:t>
      </w:r>
      <w:proofErr w:type="spellEnd"/>
      <w:r w:rsidRPr="00DE1ECF">
        <w:rPr>
          <w:rFonts w:ascii="Times New Roman" w:hAnsi="Times New Roman"/>
        </w:rPr>
        <w:t xml:space="preserve"> </w:t>
      </w:r>
      <w:proofErr w:type="spellStart"/>
      <w:r w:rsidRPr="00DE1ECF">
        <w:rPr>
          <w:rFonts w:ascii="Times New Roman" w:hAnsi="Times New Roman"/>
        </w:rPr>
        <w:t>doing</w:t>
      </w:r>
      <w:proofErr w:type="spellEnd"/>
      <w:r w:rsidRPr="00DE1ECF">
        <w:rPr>
          <w:rFonts w:ascii="Times New Roman" w:hAnsi="Times New Roman"/>
        </w:rPr>
        <w:t xml:space="preserve"> </w:t>
      </w:r>
      <w:proofErr w:type="spellStart"/>
      <w:r w:rsidRPr="00DE1ECF">
        <w:rPr>
          <w:rFonts w:ascii="Times New Roman" w:hAnsi="Times New Roman"/>
        </w:rPr>
        <w:t>something</w:t>
      </w:r>
      <w:proofErr w:type="spellEnd"/>
      <w:r w:rsidRPr="00DE1ECF">
        <w:rPr>
          <w:rFonts w:ascii="Times New Roman" w:hAnsi="Times New Roman"/>
        </w:rPr>
        <w:t xml:space="preserve">; </w:t>
      </w:r>
      <w:proofErr w:type="spellStart"/>
      <w:r w:rsidRPr="00DE1ECF">
        <w:rPr>
          <w:rFonts w:ascii="Times New Roman" w:hAnsi="Times New Roman"/>
        </w:rPr>
        <w:t>Stop</w:t>
      </w:r>
      <w:proofErr w:type="spellEnd"/>
      <w:r w:rsidRPr="00DE1ECF">
        <w:rPr>
          <w:rFonts w:ascii="Times New Roman" w:hAnsi="Times New Roman"/>
        </w:rPr>
        <w:t xml:space="preserve"> </w:t>
      </w:r>
      <w:proofErr w:type="spellStart"/>
      <w:r w:rsidRPr="00DE1ECF">
        <w:rPr>
          <w:rFonts w:ascii="Times New Roman" w:hAnsi="Times New Roman"/>
        </w:rPr>
        <w:t>talking</w:t>
      </w:r>
      <w:proofErr w:type="spellEnd"/>
      <w:r w:rsidRPr="00DE1ECF">
        <w:rPr>
          <w:rFonts w:ascii="Times New Roman" w:hAnsi="Times New Roman"/>
        </w:rPr>
        <w:t>;</w:t>
      </w:r>
    </w:p>
    <w:p w:rsidR="0053204F" w:rsidRPr="00DE1ECF" w:rsidRDefault="0053204F" w:rsidP="00DE1ECF">
      <w:pPr>
        <w:numPr>
          <w:ilvl w:val="0"/>
          <w:numId w:val="27"/>
        </w:numPr>
        <w:tabs>
          <w:tab w:val="left" w:pos="993"/>
        </w:tabs>
        <w:spacing w:after="0" w:line="240" w:lineRule="auto"/>
        <w:ind w:left="0" w:firstLine="709"/>
        <w:jc w:val="both"/>
        <w:rPr>
          <w:rFonts w:ascii="Times New Roman" w:hAnsi="Times New Roman"/>
          <w:lang w:val="en-US"/>
        </w:rPr>
      </w:pPr>
      <w:proofErr w:type="spellStart"/>
      <w:r w:rsidRPr="00DE1ECF">
        <w:rPr>
          <w:rFonts w:ascii="Times New Roman" w:hAnsi="Times New Roman"/>
        </w:rPr>
        <w:t>распознаватьиупотреблятьвречиконструкции</w:t>
      </w:r>
      <w:proofErr w:type="spellEnd"/>
      <w:r w:rsidRPr="00DE1ECF">
        <w:rPr>
          <w:rFonts w:ascii="Times New Roman" w:hAnsi="Times New Roman"/>
          <w:lang w:val="en-US"/>
        </w:rPr>
        <w:t>It takes me …to do something; to look / feel / be happy;</w:t>
      </w:r>
    </w:p>
    <w:p w:rsidR="0053204F" w:rsidRPr="00DE1ECF" w:rsidRDefault="0053204F" w:rsidP="00DE1ECF">
      <w:pPr>
        <w:numPr>
          <w:ilvl w:val="0"/>
          <w:numId w:val="27"/>
        </w:numPr>
        <w:tabs>
          <w:tab w:val="left" w:pos="993"/>
        </w:tabs>
        <w:spacing w:after="0" w:line="240" w:lineRule="auto"/>
        <w:ind w:left="0" w:firstLine="709"/>
        <w:jc w:val="both"/>
        <w:rPr>
          <w:rFonts w:ascii="Times New Roman" w:hAnsi="Times New Roman"/>
        </w:rPr>
      </w:pPr>
      <w:r w:rsidRPr="00DE1ECF">
        <w:rPr>
          <w:rFonts w:ascii="Times New Roman" w:hAnsi="Times New Roman"/>
        </w:rPr>
        <w:t>распознавать и употреблять в речи определения, выраженные прилагательными, в правильном порядке их следования;</w:t>
      </w:r>
    </w:p>
    <w:p w:rsidR="0053204F" w:rsidRPr="00DE1ECF" w:rsidRDefault="0053204F" w:rsidP="00DE1ECF">
      <w:pPr>
        <w:numPr>
          <w:ilvl w:val="0"/>
          <w:numId w:val="27"/>
        </w:numPr>
        <w:tabs>
          <w:tab w:val="left" w:pos="993"/>
        </w:tabs>
        <w:spacing w:after="0" w:line="240" w:lineRule="auto"/>
        <w:ind w:left="0" w:firstLine="709"/>
        <w:jc w:val="both"/>
        <w:rPr>
          <w:rFonts w:ascii="Times New Roman" w:hAnsi="Times New Roman"/>
        </w:rPr>
      </w:pPr>
      <w:r w:rsidRPr="00DE1ECF">
        <w:rPr>
          <w:rFonts w:ascii="Times New Roman" w:hAnsi="Times New Roman"/>
        </w:rPr>
        <w:t xml:space="preserve">распознавать и употреблять в речи глаголы во временных формах действительного </w:t>
      </w:r>
      <w:proofErr w:type="gramStart"/>
      <w:r w:rsidRPr="00DE1ECF">
        <w:rPr>
          <w:rFonts w:ascii="Times New Roman" w:hAnsi="Times New Roman"/>
        </w:rPr>
        <w:t>залога:</w:t>
      </w:r>
      <w:proofErr w:type="spellStart"/>
      <w:r w:rsidRPr="00DE1ECF">
        <w:rPr>
          <w:rFonts w:ascii="Times New Roman" w:hAnsi="Times New Roman"/>
          <w:lang w:val="en-US"/>
        </w:rPr>
        <w:t>PastPerfect</w:t>
      </w:r>
      <w:proofErr w:type="spellEnd"/>
      <w:proofErr w:type="gramEnd"/>
      <w:r w:rsidRPr="00DE1ECF">
        <w:rPr>
          <w:rFonts w:ascii="Times New Roman" w:hAnsi="Times New Roman"/>
        </w:rPr>
        <w:t xml:space="preserve">, </w:t>
      </w:r>
      <w:proofErr w:type="spellStart"/>
      <w:r w:rsidRPr="00DE1ECF">
        <w:rPr>
          <w:rFonts w:ascii="Times New Roman" w:hAnsi="Times New Roman"/>
          <w:lang w:val="de-DE"/>
        </w:rPr>
        <w:t>Present</w:t>
      </w:r>
      <w:proofErr w:type="spellEnd"/>
      <w:r w:rsidRPr="00DE1ECF">
        <w:rPr>
          <w:rFonts w:ascii="Times New Roman" w:hAnsi="Times New Roman"/>
          <w:lang w:val="de-DE"/>
        </w:rPr>
        <w:t xml:space="preserve"> </w:t>
      </w:r>
      <w:proofErr w:type="spellStart"/>
      <w:r w:rsidRPr="00DE1ECF">
        <w:rPr>
          <w:rFonts w:ascii="Times New Roman" w:hAnsi="Times New Roman"/>
          <w:lang w:val="en-US"/>
        </w:rPr>
        <w:t>PerfectContinuous</w:t>
      </w:r>
      <w:proofErr w:type="spellEnd"/>
      <w:r w:rsidRPr="00DE1ECF">
        <w:rPr>
          <w:rFonts w:ascii="Times New Roman" w:hAnsi="Times New Roman"/>
        </w:rPr>
        <w:t xml:space="preserve">, </w:t>
      </w:r>
      <w:r w:rsidRPr="00DE1ECF">
        <w:rPr>
          <w:rFonts w:ascii="Times New Roman" w:hAnsi="Times New Roman"/>
          <w:lang w:val="en-US"/>
        </w:rPr>
        <w:t>Future</w:t>
      </w:r>
      <w:r w:rsidRPr="00DE1ECF">
        <w:rPr>
          <w:rFonts w:ascii="Times New Roman" w:hAnsi="Times New Roman"/>
        </w:rPr>
        <w:t>-</w:t>
      </w:r>
      <w:r w:rsidRPr="00DE1ECF">
        <w:rPr>
          <w:rFonts w:ascii="Times New Roman" w:hAnsi="Times New Roman"/>
          <w:lang w:val="en-US"/>
        </w:rPr>
        <w:t>in</w:t>
      </w:r>
      <w:r w:rsidRPr="00DE1ECF">
        <w:rPr>
          <w:rFonts w:ascii="Times New Roman" w:hAnsi="Times New Roman"/>
        </w:rPr>
        <w:t>-</w:t>
      </w:r>
      <w:r w:rsidRPr="00DE1ECF">
        <w:rPr>
          <w:rFonts w:ascii="Times New Roman" w:hAnsi="Times New Roman"/>
          <w:lang w:val="en-US"/>
        </w:rPr>
        <w:t>the</w:t>
      </w:r>
      <w:r w:rsidRPr="00DE1ECF">
        <w:rPr>
          <w:rFonts w:ascii="Times New Roman" w:hAnsi="Times New Roman"/>
        </w:rPr>
        <w:t>-</w:t>
      </w:r>
      <w:r w:rsidRPr="00DE1ECF">
        <w:rPr>
          <w:rFonts w:ascii="Times New Roman" w:hAnsi="Times New Roman"/>
          <w:lang w:val="en-US"/>
        </w:rPr>
        <w:t>Past</w:t>
      </w:r>
      <w:r w:rsidRPr="00DE1ECF">
        <w:rPr>
          <w:rFonts w:ascii="Times New Roman" w:hAnsi="Times New Roman"/>
        </w:rPr>
        <w:t>;</w:t>
      </w:r>
    </w:p>
    <w:p w:rsidR="0053204F" w:rsidRPr="00DE1ECF" w:rsidRDefault="0053204F" w:rsidP="00DE1ECF">
      <w:pPr>
        <w:numPr>
          <w:ilvl w:val="0"/>
          <w:numId w:val="27"/>
        </w:numPr>
        <w:tabs>
          <w:tab w:val="left" w:pos="993"/>
        </w:tabs>
        <w:spacing w:after="0" w:line="240" w:lineRule="auto"/>
        <w:ind w:left="0" w:firstLine="709"/>
        <w:jc w:val="both"/>
        <w:rPr>
          <w:rFonts w:ascii="Times New Roman" w:hAnsi="Times New Roman"/>
        </w:rPr>
      </w:pPr>
      <w:r w:rsidRPr="00DE1ECF">
        <w:rPr>
          <w:rFonts w:ascii="Times New Roman" w:hAnsi="Times New Roman"/>
        </w:rPr>
        <w:t xml:space="preserve">распознавать и употреблять в речи глаголы в формах страдательного </w:t>
      </w:r>
      <w:proofErr w:type="spellStart"/>
      <w:r w:rsidRPr="00DE1ECF">
        <w:rPr>
          <w:rFonts w:ascii="Times New Roman" w:hAnsi="Times New Roman"/>
        </w:rPr>
        <w:t>залогаFuture</w:t>
      </w:r>
      <w:proofErr w:type="spellEnd"/>
      <w:r w:rsidRPr="00DE1ECF">
        <w:rPr>
          <w:rFonts w:ascii="Times New Roman" w:hAnsi="Times New Roman"/>
        </w:rPr>
        <w:t xml:space="preserve"> </w:t>
      </w:r>
      <w:proofErr w:type="spellStart"/>
      <w:r w:rsidRPr="00DE1ECF">
        <w:rPr>
          <w:rFonts w:ascii="Times New Roman" w:hAnsi="Times New Roman"/>
        </w:rPr>
        <w:t>SimplePassive</w:t>
      </w:r>
      <w:proofErr w:type="spellEnd"/>
      <w:r w:rsidRPr="00DE1ECF">
        <w:rPr>
          <w:rFonts w:ascii="Times New Roman" w:hAnsi="Times New Roman"/>
        </w:rPr>
        <w:t xml:space="preserve">, </w:t>
      </w:r>
      <w:proofErr w:type="spellStart"/>
      <w:r w:rsidRPr="00DE1ECF">
        <w:rPr>
          <w:rFonts w:ascii="Times New Roman" w:hAnsi="Times New Roman"/>
          <w:lang w:val="en-US"/>
        </w:rPr>
        <w:t>PresentPerfect</w:t>
      </w:r>
      <w:proofErr w:type="spellEnd"/>
      <w:r w:rsidRPr="00DE1ECF">
        <w:rPr>
          <w:rFonts w:ascii="Times New Roman" w:hAnsi="Times New Roman"/>
        </w:rPr>
        <w:t xml:space="preserve"> </w:t>
      </w:r>
      <w:proofErr w:type="spellStart"/>
      <w:r w:rsidRPr="00DE1ECF">
        <w:rPr>
          <w:rFonts w:ascii="Times New Roman" w:hAnsi="Times New Roman"/>
        </w:rPr>
        <w:t>Passive</w:t>
      </w:r>
      <w:proofErr w:type="spellEnd"/>
      <w:r w:rsidRPr="00DE1ECF">
        <w:rPr>
          <w:rFonts w:ascii="Times New Roman" w:hAnsi="Times New Roman"/>
        </w:rPr>
        <w:t>;</w:t>
      </w:r>
    </w:p>
    <w:p w:rsidR="0053204F" w:rsidRPr="00DE1ECF" w:rsidRDefault="0053204F" w:rsidP="00DE1ECF">
      <w:pPr>
        <w:numPr>
          <w:ilvl w:val="0"/>
          <w:numId w:val="27"/>
        </w:numPr>
        <w:tabs>
          <w:tab w:val="left" w:pos="993"/>
        </w:tabs>
        <w:spacing w:after="0" w:line="240" w:lineRule="auto"/>
        <w:ind w:left="0" w:firstLine="709"/>
        <w:jc w:val="both"/>
        <w:rPr>
          <w:rFonts w:ascii="Times New Roman" w:hAnsi="Times New Roman"/>
        </w:rPr>
      </w:pPr>
      <w:r w:rsidRPr="00DE1ECF">
        <w:rPr>
          <w:rFonts w:ascii="Times New Roman" w:hAnsi="Times New Roman"/>
        </w:rPr>
        <w:t xml:space="preserve">распознавать и употреблять в речи модальные глаголы </w:t>
      </w:r>
      <w:r w:rsidRPr="00DE1ECF">
        <w:rPr>
          <w:rFonts w:ascii="Times New Roman" w:hAnsi="Times New Roman"/>
          <w:lang w:val="en-US"/>
        </w:rPr>
        <w:t>need</w:t>
      </w:r>
      <w:r w:rsidRPr="00DE1ECF">
        <w:rPr>
          <w:rFonts w:ascii="Times New Roman" w:hAnsi="Times New Roman"/>
        </w:rPr>
        <w:t xml:space="preserve">, </w:t>
      </w:r>
      <w:r w:rsidRPr="00DE1ECF">
        <w:rPr>
          <w:rFonts w:ascii="Times New Roman" w:hAnsi="Times New Roman"/>
          <w:lang w:val="en-US"/>
        </w:rPr>
        <w:t>shall</w:t>
      </w:r>
      <w:r w:rsidRPr="00DE1ECF">
        <w:rPr>
          <w:rFonts w:ascii="Times New Roman" w:hAnsi="Times New Roman"/>
        </w:rPr>
        <w:t xml:space="preserve">, </w:t>
      </w:r>
      <w:r w:rsidRPr="00DE1ECF">
        <w:rPr>
          <w:rFonts w:ascii="Times New Roman" w:hAnsi="Times New Roman"/>
          <w:lang w:val="en-US"/>
        </w:rPr>
        <w:t>might</w:t>
      </w:r>
      <w:r w:rsidRPr="00DE1ECF">
        <w:rPr>
          <w:rFonts w:ascii="Times New Roman" w:hAnsi="Times New Roman"/>
        </w:rPr>
        <w:t xml:space="preserve">, </w:t>
      </w:r>
      <w:r w:rsidRPr="00DE1ECF">
        <w:rPr>
          <w:rFonts w:ascii="Times New Roman" w:hAnsi="Times New Roman"/>
          <w:lang w:val="en-US"/>
        </w:rPr>
        <w:t>would</w:t>
      </w:r>
      <w:r w:rsidRPr="00DE1ECF">
        <w:rPr>
          <w:rFonts w:ascii="Times New Roman" w:hAnsi="Times New Roman"/>
        </w:rPr>
        <w:t>;</w:t>
      </w:r>
    </w:p>
    <w:p w:rsidR="0053204F" w:rsidRPr="00DE1ECF" w:rsidRDefault="0053204F" w:rsidP="00DE1ECF">
      <w:pPr>
        <w:numPr>
          <w:ilvl w:val="0"/>
          <w:numId w:val="27"/>
        </w:numPr>
        <w:tabs>
          <w:tab w:val="left" w:pos="993"/>
        </w:tabs>
        <w:spacing w:after="0" w:line="240" w:lineRule="auto"/>
        <w:ind w:left="0" w:firstLine="709"/>
        <w:jc w:val="both"/>
        <w:rPr>
          <w:rFonts w:ascii="Times New Roman" w:hAnsi="Times New Roman"/>
        </w:rPr>
      </w:pPr>
      <w:r w:rsidRPr="00DE1ECF">
        <w:rPr>
          <w:rFonts w:ascii="Times New Roman" w:hAnsi="Times New Roman"/>
        </w:rPr>
        <w:lastRenderedPageBreak/>
        <w:t xml:space="preserve">распознавать по формальным признакам и понимать значение неличных форм глагола (инфинитива, герундия, причастия </w:t>
      </w:r>
      <w:r w:rsidRPr="00DE1ECF">
        <w:rPr>
          <w:rFonts w:ascii="Times New Roman" w:hAnsi="Times New Roman"/>
          <w:lang w:val="en-US"/>
        </w:rPr>
        <w:t>I</w:t>
      </w:r>
      <w:r w:rsidRPr="00DE1ECF">
        <w:rPr>
          <w:rFonts w:ascii="Times New Roman" w:hAnsi="Times New Roman"/>
        </w:rPr>
        <w:t xml:space="preserve">и </w:t>
      </w:r>
      <w:r w:rsidRPr="00DE1ECF">
        <w:rPr>
          <w:rFonts w:ascii="Times New Roman" w:hAnsi="Times New Roman"/>
          <w:lang w:val="en-US"/>
        </w:rPr>
        <w:t>II</w:t>
      </w:r>
      <w:r w:rsidRPr="00DE1ECF">
        <w:rPr>
          <w:rFonts w:ascii="Times New Roman" w:hAnsi="Times New Roman"/>
        </w:rPr>
        <w:t xml:space="preserve">, отглагольного существительного) без различения их функций и </w:t>
      </w:r>
      <w:proofErr w:type="spellStart"/>
      <w:r w:rsidRPr="00DE1ECF">
        <w:rPr>
          <w:rFonts w:ascii="Times New Roman" w:hAnsi="Times New Roman"/>
        </w:rPr>
        <w:t>употреблятьих</w:t>
      </w:r>
      <w:proofErr w:type="spellEnd"/>
      <w:r w:rsidRPr="00DE1ECF">
        <w:rPr>
          <w:rFonts w:ascii="Times New Roman" w:hAnsi="Times New Roman"/>
        </w:rPr>
        <w:t xml:space="preserve"> в речи;</w:t>
      </w:r>
    </w:p>
    <w:p w:rsidR="0053204F" w:rsidRPr="00DE1ECF" w:rsidRDefault="0053204F" w:rsidP="00DE1ECF">
      <w:pPr>
        <w:numPr>
          <w:ilvl w:val="0"/>
          <w:numId w:val="27"/>
        </w:numPr>
        <w:tabs>
          <w:tab w:val="left" w:pos="993"/>
        </w:tabs>
        <w:spacing w:after="0" w:line="240" w:lineRule="auto"/>
        <w:ind w:left="0" w:firstLine="709"/>
        <w:jc w:val="both"/>
        <w:rPr>
          <w:rFonts w:ascii="Times New Roman" w:hAnsi="Times New Roman"/>
        </w:rPr>
      </w:pPr>
      <w:r w:rsidRPr="00DE1ECF">
        <w:rPr>
          <w:rFonts w:ascii="Times New Roman" w:hAnsi="Times New Roman"/>
        </w:rPr>
        <w:t xml:space="preserve">распознавать и употреблять в речи словосочетания «Причастие </w:t>
      </w:r>
      <w:r w:rsidRPr="00DE1ECF">
        <w:rPr>
          <w:rFonts w:ascii="Times New Roman" w:hAnsi="Times New Roman"/>
          <w:lang w:val="en-US"/>
        </w:rPr>
        <w:t>I</w:t>
      </w:r>
      <w:r w:rsidRPr="00DE1ECF">
        <w:rPr>
          <w:rFonts w:ascii="Times New Roman" w:hAnsi="Times New Roman"/>
        </w:rPr>
        <w:t>+существительное» (</w:t>
      </w:r>
      <w:proofErr w:type="spellStart"/>
      <w:r w:rsidRPr="00DE1ECF">
        <w:rPr>
          <w:rFonts w:ascii="Times New Roman" w:hAnsi="Times New Roman"/>
          <w:lang w:val="en-US"/>
        </w:rPr>
        <w:t>aplayingchild</w:t>
      </w:r>
      <w:proofErr w:type="spellEnd"/>
      <w:r w:rsidRPr="00DE1ECF">
        <w:rPr>
          <w:rFonts w:ascii="Times New Roman" w:hAnsi="Times New Roman"/>
        </w:rPr>
        <w:t xml:space="preserve">) и «Причастие </w:t>
      </w:r>
      <w:r w:rsidRPr="00DE1ECF">
        <w:rPr>
          <w:rFonts w:ascii="Times New Roman" w:hAnsi="Times New Roman"/>
          <w:lang w:val="en-US"/>
        </w:rPr>
        <w:t>II</w:t>
      </w:r>
      <w:r w:rsidRPr="00DE1ECF">
        <w:rPr>
          <w:rFonts w:ascii="Times New Roman" w:hAnsi="Times New Roman"/>
        </w:rPr>
        <w:t>+существительное» (</w:t>
      </w:r>
      <w:proofErr w:type="spellStart"/>
      <w:r w:rsidRPr="00DE1ECF">
        <w:rPr>
          <w:rFonts w:ascii="Times New Roman" w:hAnsi="Times New Roman"/>
          <w:lang w:val="en-US"/>
        </w:rPr>
        <w:t>awrittenpoem</w:t>
      </w:r>
      <w:proofErr w:type="spellEnd"/>
      <w:r w:rsidRPr="00DE1ECF">
        <w:rPr>
          <w:rFonts w:ascii="Times New Roman" w:hAnsi="Times New Roman"/>
        </w:rPr>
        <w:t>).</w:t>
      </w:r>
    </w:p>
    <w:p w:rsidR="0053204F" w:rsidRPr="00DE1ECF" w:rsidRDefault="0053204F" w:rsidP="00DE1ECF">
      <w:pPr>
        <w:spacing w:after="0" w:line="240" w:lineRule="auto"/>
        <w:ind w:firstLine="709"/>
        <w:jc w:val="both"/>
        <w:rPr>
          <w:rFonts w:ascii="Times New Roman" w:hAnsi="Times New Roman"/>
        </w:rPr>
      </w:pPr>
      <w:r w:rsidRPr="00DE1ECF">
        <w:rPr>
          <w:rFonts w:ascii="Times New Roman" w:hAnsi="Times New Roman"/>
        </w:rPr>
        <w:t>Социокультурные знания и умения</w:t>
      </w:r>
    </w:p>
    <w:p w:rsidR="0053204F" w:rsidRPr="00DE1ECF" w:rsidRDefault="0053204F" w:rsidP="00DE1ECF">
      <w:pPr>
        <w:spacing w:after="0" w:line="240" w:lineRule="auto"/>
        <w:ind w:firstLine="709"/>
        <w:jc w:val="both"/>
        <w:rPr>
          <w:rFonts w:ascii="Times New Roman" w:hAnsi="Times New Roman"/>
        </w:rPr>
      </w:pPr>
      <w:r w:rsidRPr="00DE1ECF">
        <w:rPr>
          <w:rFonts w:ascii="Times New Roman" w:hAnsi="Times New Roman"/>
        </w:rPr>
        <w:t>Выпускник научится:</w:t>
      </w:r>
    </w:p>
    <w:p w:rsidR="0053204F" w:rsidRPr="00DE1ECF" w:rsidRDefault="0053204F" w:rsidP="00DE1ECF">
      <w:pPr>
        <w:numPr>
          <w:ilvl w:val="0"/>
          <w:numId w:val="30"/>
        </w:numPr>
        <w:tabs>
          <w:tab w:val="left" w:pos="993"/>
        </w:tabs>
        <w:spacing w:after="0" w:line="240" w:lineRule="auto"/>
        <w:ind w:left="0" w:firstLine="709"/>
        <w:jc w:val="both"/>
        <w:rPr>
          <w:rFonts w:ascii="Times New Roman" w:eastAsia="Arial Unicode MS" w:hAnsi="Times New Roman"/>
          <w:lang w:eastAsia="ar-SA"/>
        </w:rPr>
      </w:pPr>
      <w:r w:rsidRPr="00DE1ECF">
        <w:rPr>
          <w:rFonts w:ascii="Times New Roman" w:eastAsia="Arial Unicode MS" w:hAnsi="Times New Roman"/>
          <w:lang w:eastAsia="ar-SA"/>
        </w:rPr>
        <w:t>употреблять в устной и письменной речи в ситуациях формального и неформального общения основные нормы речевого этикета, принятые в странах изучаемого языка;</w:t>
      </w:r>
    </w:p>
    <w:p w:rsidR="0053204F" w:rsidRPr="00DE1ECF" w:rsidRDefault="0053204F" w:rsidP="00DE1ECF">
      <w:pPr>
        <w:numPr>
          <w:ilvl w:val="0"/>
          <w:numId w:val="30"/>
        </w:numPr>
        <w:tabs>
          <w:tab w:val="left" w:pos="993"/>
        </w:tabs>
        <w:spacing w:after="0" w:line="240" w:lineRule="auto"/>
        <w:ind w:left="0" w:firstLine="709"/>
        <w:jc w:val="both"/>
        <w:rPr>
          <w:rFonts w:ascii="Times New Roman" w:eastAsia="Arial Unicode MS" w:hAnsi="Times New Roman"/>
          <w:lang w:eastAsia="ar-SA"/>
        </w:rPr>
      </w:pPr>
      <w:r w:rsidRPr="00DE1ECF">
        <w:rPr>
          <w:rFonts w:ascii="Times New Roman" w:eastAsia="Arial Unicode MS" w:hAnsi="Times New Roman"/>
          <w:lang w:eastAsia="ar-SA"/>
        </w:rPr>
        <w:t>представлять родную страну и культуру на английском языке;</w:t>
      </w:r>
    </w:p>
    <w:p w:rsidR="0053204F" w:rsidRPr="00DE1ECF" w:rsidRDefault="0053204F" w:rsidP="00DE1ECF">
      <w:pPr>
        <w:numPr>
          <w:ilvl w:val="0"/>
          <w:numId w:val="30"/>
        </w:numPr>
        <w:tabs>
          <w:tab w:val="left" w:pos="993"/>
        </w:tabs>
        <w:spacing w:after="0" w:line="240" w:lineRule="auto"/>
        <w:ind w:left="0" w:firstLine="709"/>
        <w:jc w:val="both"/>
        <w:rPr>
          <w:rFonts w:ascii="Times New Roman" w:eastAsia="Arial Unicode MS" w:hAnsi="Times New Roman"/>
          <w:lang w:eastAsia="ar-SA"/>
        </w:rPr>
      </w:pPr>
      <w:r w:rsidRPr="00DE1ECF">
        <w:rPr>
          <w:rFonts w:ascii="Times New Roman" w:eastAsia="Arial Unicode MS" w:hAnsi="Times New Roman"/>
          <w:lang w:eastAsia="ar-SA"/>
        </w:rPr>
        <w:t xml:space="preserve">понимать социокультурные реалии при чтении и </w:t>
      </w:r>
      <w:proofErr w:type="spellStart"/>
      <w:r w:rsidRPr="00DE1ECF">
        <w:rPr>
          <w:rFonts w:ascii="Times New Roman" w:eastAsia="Arial Unicode MS" w:hAnsi="Times New Roman"/>
          <w:lang w:eastAsia="ar-SA"/>
        </w:rPr>
        <w:t>аудировании</w:t>
      </w:r>
      <w:proofErr w:type="spellEnd"/>
      <w:r w:rsidRPr="00DE1ECF">
        <w:rPr>
          <w:rFonts w:ascii="Times New Roman" w:eastAsia="Arial Unicode MS" w:hAnsi="Times New Roman"/>
          <w:lang w:eastAsia="ar-SA"/>
        </w:rPr>
        <w:t xml:space="preserve"> в рамках изученного материала.</w:t>
      </w:r>
    </w:p>
    <w:p w:rsidR="0053204F" w:rsidRPr="00DE1ECF" w:rsidRDefault="0053204F" w:rsidP="00DE1ECF">
      <w:pPr>
        <w:spacing w:after="0" w:line="240" w:lineRule="auto"/>
        <w:ind w:firstLine="709"/>
        <w:jc w:val="both"/>
        <w:rPr>
          <w:rFonts w:ascii="Times New Roman" w:eastAsia="Arial Unicode MS" w:hAnsi="Times New Roman"/>
          <w:lang w:eastAsia="ar-SA"/>
        </w:rPr>
      </w:pPr>
      <w:r w:rsidRPr="00DE1ECF">
        <w:rPr>
          <w:rFonts w:ascii="Times New Roman" w:hAnsi="Times New Roman"/>
        </w:rPr>
        <w:t>Выпускник получит возможность научиться:</w:t>
      </w:r>
    </w:p>
    <w:p w:rsidR="0053204F" w:rsidRPr="00DE1ECF" w:rsidRDefault="0053204F" w:rsidP="00DE1ECF">
      <w:pPr>
        <w:numPr>
          <w:ilvl w:val="0"/>
          <w:numId w:val="31"/>
        </w:numPr>
        <w:tabs>
          <w:tab w:val="left" w:pos="993"/>
        </w:tabs>
        <w:spacing w:after="0" w:line="240" w:lineRule="auto"/>
        <w:ind w:left="0" w:firstLine="709"/>
        <w:jc w:val="both"/>
        <w:rPr>
          <w:rFonts w:ascii="Times New Roman" w:hAnsi="Times New Roman"/>
        </w:rPr>
      </w:pPr>
      <w:r w:rsidRPr="00DE1ECF">
        <w:rPr>
          <w:rFonts w:ascii="Times New Roman" w:eastAsia="Arial Unicode MS" w:hAnsi="Times New Roman"/>
          <w:lang w:eastAsia="ar-SA"/>
        </w:rPr>
        <w:t>использовать социокультурные реалии при создании устных и письменных высказываний;</w:t>
      </w:r>
    </w:p>
    <w:p w:rsidR="0053204F" w:rsidRPr="00DE1ECF" w:rsidRDefault="0053204F" w:rsidP="00DE1ECF">
      <w:pPr>
        <w:numPr>
          <w:ilvl w:val="0"/>
          <w:numId w:val="31"/>
        </w:numPr>
        <w:tabs>
          <w:tab w:val="left" w:pos="993"/>
        </w:tabs>
        <w:spacing w:after="0" w:line="240" w:lineRule="auto"/>
        <w:ind w:left="0" w:firstLine="709"/>
        <w:jc w:val="both"/>
        <w:rPr>
          <w:rFonts w:ascii="Times New Roman" w:hAnsi="Times New Roman"/>
        </w:rPr>
      </w:pPr>
      <w:r w:rsidRPr="00DE1ECF">
        <w:rPr>
          <w:rFonts w:ascii="Times New Roman" w:eastAsia="Arial Unicode MS" w:hAnsi="Times New Roman"/>
          <w:lang w:eastAsia="ar-SA"/>
        </w:rPr>
        <w:t>находить сходство и различие в традициях родной страны и страны/стран изучаемого языка.</w:t>
      </w:r>
    </w:p>
    <w:p w:rsidR="0053204F" w:rsidRPr="00DE1ECF" w:rsidRDefault="0053204F" w:rsidP="00DE1ECF">
      <w:pPr>
        <w:spacing w:after="0" w:line="240" w:lineRule="auto"/>
        <w:ind w:firstLine="709"/>
        <w:jc w:val="both"/>
        <w:rPr>
          <w:rFonts w:ascii="Times New Roman" w:eastAsia="Arial Unicode MS" w:hAnsi="Times New Roman"/>
          <w:lang w:eastAsia="ar-SA"/>
        </w:rPr>
      </w:pPr>
      <w:r w:rsidRPr="00DE1ECF">
        <w:rPr>
          <w:rFonts w:ascii="Times New Roman" w:eastAsia="Arial Unicode MS" w:hAnsi="Times New Roman"/>
          <w:lang w:eastAsia="ar-SA"/>
        </w:rPr>
        <w:t>Компенсаторные умения</w:t>
      </w:r>
    </w:p>
    <w:p w:rsidR="0053204F" w:rsidRPr="00DE1ECF" w:rsidRDefault="0053204F" w:rsidP="00DE1ECF">
      <w:pPr>
        <w:spacing w:after="0" w:line="240" w:lineRule="auto"/>
        <w:ind w:firstLine="709"/>
        <w:jc w:val="both"/>
        <w:rPr>
          <w:rFonts w:ascii="Times New Roman" w:hAnsi="Times New Roman"/>
        </w:rPr>
      </w:pPr>
      <w:r w:rsidRPr="00DE1ECF">
        <w:rPr>
          <w:rFonts w:ascii="Times New Roman" w:hAnsi="Times New Roman"/>
        </w:rPr>
        <w:t>Выпускник научится:</w:t>
      </w:r>
    </w:p>
    <w:p w:rsidR="0053204F" w:rsidRPr="00DE1ECF" w:rsidRDefault="0053204F" w:rsidP="00DE1ECF">
      <w:pPr>
        <w:numPr>
          <w:ilvl w:val="0"/>
          <w:numId w:val="32"/>
        </w:numPr>
        <w:tabs>
          <w:tab w:val="left" w:pos="993"/>
        </w:tabs>
        <w:spacing w:after="0" w:line="240" w:lineRule="auto"/>
        <w:ind w:left="0" w:firstLine="709"/>
        <w:jc w:val="both"/>
        <w:rPr>
          <w:rFonts w:ascii="Times New Roman" w:hAnsi="Times New Roman"/>
        </w:rPr>
      </w:pPr>
      <w:r w:rsidRPr="00DE1ECF">
        <w:rPr>
          <w:rFonts w:ascii="Times New Roman" w:eastAsia="Arial Unicode MS" w:hAnsi="Times New Roman"/>
          <w:lang w:eastAsia="ar-SA"/>
        </w:rPr>
        <w:t>выходить из положения при дефиците языковых средств: использовать переспрос при говорении.</w:t>
      </w:r>
    </w:p>
    <w:p w:rsidR="0053204F" w:rsidRPr="00DE1ECF" w:rsidRDefault="0053204F" w:rsidP="00DE1ECF">
      <w:pPr>
        <w:spacing w:after="0" w:line="240" w:lineRule="auto"/>
        <w:ind w:firstLine="709"/>
        <w:jc w:val="both"/>
        <w:rPr>
          <w:rFonts w:ascii="Times New Roman" w:eastAsia="Arial Unicode MS" w:hAnsi="Times New Roman"/>
          <w:lang w:eastAsia="ar-SA"/>
        </w:rPr>
      </w:pPr>
      <w:r w:rsidRPr="00DE1ECF">
        <w:rPr>
          <w:rFonts w:ascii="Times New Roman" w:hAnsi="Times New Roman"/>
        </w:rPr>
        <w:t>Выпускник получит возможность научиться:</w:t>
      </w:r>
    </w:p>
    <w:p w:rsidR="0053204F" w:rsidRPr="00DE1ECF" w:rsidRDefault="0053204F" w:rsidP="00DE1ECF">
      <w:pPr>
        <w:numPr>
          <w:ilvl w:val="0"/>
          <w:numId w:val="32"/>
        </w:numPr>
        <w:tabs>
          <w:tab w:val="left" w:pos="993"/>
        </w:tabs>
        <w:spacing w:after="0" w:line="240" w:lineRule="auto"/>
        <w:ind w:left="0" w:firstLine="709"/>
        <w:jc w:val="both"/>
        <w:rPr>
          <w:rFonts w:ascii="Times New Roman" w:eastAsia="Arial Unicode MS" w:hAnsi="Times New Roman"/>
          <w:lang w:eastAsia="ar-SA"/>
        </w:rPr>
      </w:pPr>
      <w:r w:rsidRPr="00DE1ECF">
        <w:rPr>
          <w:rFonts w:ascii="Times New Roman" w:eastAsia="Arial Unicode MS" w:hAnsi="Times New Roman"/>
          <w:lang w:eastAsia="ar-SA"/>
        </w:rPr>
        <w:t>использовать перифраз, синонимические и антонимические средства при говорении;</w:t>
      </w:r>
    </w:p>
    <w:p w:rsidR="0053204F" w:rsidRPr="00DE1ECF" w:rsidRDefault="0053204F" w:rsidP="00DE1ECF">
      <w:pPr>
        <w:numPr>
          <w:ilvl w:val="0"/>
          <w:numId w:val="32"/>
        </w:numPr>
        <w:tabs>
          <w:tab w:val="left" w:pos="993"/>
        </w:tabs>
        <w:spacing w:after="0" w:line="240" w:lineRule="auto"/>
        <w:ind w:left="0" w:firstLine="709"/>
        <w:jc w:val="both"/>
        <w:rPr>
          <w:rFonts w:ascii="Times New Roman" w:hAnsi="Times New Roman"/>
        </w:rPr>
      </w:pPr>
      <w:r w:rsidRPr="00DE1ECF">
        <w:rPr>
          <w:rFonts w:ascii="Times New Roman" w:eastAsia="Arial Unicode MS" w:hAnsi="Times New Roman"/>
          <w:lang w:eastAsia="ar-SA"/>
        </w:rPr>
        <w:t xml:space="preserve">пользоваться языковой и контекстуальной догадкой при </w:t>
      </w:r>
      <w:proofErr w:type="spellStart"/>
      <w:r w:rsidRPr="00DE1ECF">
        <w:rPr>
          <w:rFonts w:ascii="Times New Roman" w:eastAsia="Arial Unicode MS" w:hAnsi="Times New Roman"/>
          <w:lang w:eastAsia="ar-SA"/>
        </w:rPr>
        <w:t>аудировании</w:t>
      </w:r>
      <w:proofErr w:type="spellEnd"/>
      <w:r w:rsidRPr="00DE1ECF">
        <w:rPr>
          <w:rFonts w:ascii="Times New Roman" w:eastAsia="Arial Unicode MS" w:hAnsi="Times New Roman"/>
          <w:lang w:eastAsia="ar-SA"/>
        </w:rPr>
        <w:t xml:space="preserve"> и чтении.</w:t>
      </w:r>
    </w:p>
    <w:p w:rsidR="00E90898" w:rsidRPr="00DE1ECF" w:rsidRDefault="00DE1ECF" w:rsidP="00DE1ECF">
      <w:pPr>
        <w:suppressAutoHyphens/>
        <w:spacing w:after="0" w:line="240" w:lineRule="auto"/>
        <w:jc w:val="center"/>
        <w:rPr>
          <w:rFonts w:ascii="Times New Roman" w:eastAsia="SimSun" w:hAnsi="Times New Roman"/>
          <w:b/>
        </w:rPr>
      </w:pPr>
      <w:r>
        <w:rPr>
          <w:rFonts w:ascii="Times New Roman" w:hAnsi="Times New Roman"/>
          <w:b/>
        </w:rPr>
        <w:t>Содержание учебного предмета</w:t>
      </w:r>
    </w:p>
    <w:p w:rsidR="00E90898" w:rsidRPr="00DE1ECF" w:rsidRDefault="00E90898" w:rsidP="00DE1ECF">
      <w:pPr>
        <w:spacing w:after="0" w:line="240" w:lineRule="auto"/>
        <w:ind w:firstLine="709"/>
        <w:contextualSpacing/>
        <w:jc w:val="both"/>
        <w:rPr>
          <w:rStyle w:val="dash041e005f0431005f044b005f0447005f043d005f044b005f0439005f005fchar1char1"/>
          <w:sz w:val="22"/>
          <w:szCs w:val="22"/>
        </w:rPr>
      </w:pPr>
      <w:r w:rsidRPr="00DE1ECF">
        <w:rPr>
          <w:rFonts w:ascii="Times New Roman" w:hAnsi="Times New Roman"/>
        </w:rPr>
        <w:t xml:space="preserve">Освоение предмета «Иностранный язык» в основной школе предполагает </w:t>
      </w:r>
      <w:proofErr w:type="gramStart"/>
      <w:r w:rsidRPr="00DE1ECF">
        <w:rPr>
          <w:rFonts w:ascii="Times New Roman" w:hAnsi="Times New Roman"/>
        </w:rPr>
        <w:t>применение  коммуникативного</w:t>
      </w:r>
      <w:proofErr w:type="gramEnd"/>
      <w:r w:rsidRPr="00DE1ECF">
        <w:rPr>
          <w:rFonts w:ascii="Times New Roman" w:hAnsi="Times New Roman"/>
        </w:rPr>
        <w:t xml:space="preserve"> подхода в обучении иностранному языку.  Учебный предмет «Иностранный язык»</w:t>
      </w:r>
      <w:r w:rsidRPr="00DE1ECF">
        <w:rPr>
          <w:rStyle w:val="dash041e005f0431005f044b005f0447005f043d005f044b005f0439005f005fchar1char1"/>
          <w:sz w:val="22"/>
          <w:szCs w:val="22"/>
        </w:rPr>
        <w:t xml:space="preserve"> обеспечивает развитие    </w:t>
      </w:r>
      <w:r w:rsidRPr="00DE1ECF">
        <w:rPr>
          <w:rFonts w:ascii="Times New Roman" w:hAnsi="Times New Roman"/>
        </w:rPr>
        <w:t>иноязычных коммуникативных умений и языковых навыков, которые необходимы обучающимся для продолжения образования в школе или в системе среднего профессионального образования.</w:t>
      </w:r>
    </w:p>
    <w:p w:rsidR="00E90898" w:rsidRPr="00DE1ECF" w:rsidRDefault="00E90898" w:rsidP="00DE1ECF">
      <w:pPr>
        <w:pStyle w:val="af7"/>
        <w:spacing w:before="0" w:beforeAutospacing="0" w:after="0" w:afterAutospacing="0"/>
        <w:ind w:firstLine="709"/>
        <w:contextualSpacing/>
        <w:jc w:val="both"/>
        <w:rPr>
          <w:sz w:val="22"/>
          <w:szCs w:val="22"/>
        </w:rPr>
      </w:pPr>
      <w:r w:rsidRPr="00DE1ECF">
        <w:rPr>
          <w:rStyle w:val="dash041e005f0431005f044b005f0447005f043d005f044b005f0439005f005fchar1char1"/>
          <w:sz w:val="22"/>
          <w:szCs w:val="22"/>
        </w:rPr>
        <w:t xml:space="preserve">Освоение учебного предмета «Иностранный язык» направлено на </w:t>
      </w:r>
      <w:r w:rsidRPr="00DE1ECF">
        <w:rPr>
          <w:sz w:val="22"/>
          <w:szCs w:val="22"/>
        </w:rPr>
        <w:tab/>
        <w:t xml:space="preserve">   достижение обучающимися </w:t>
      </w:r>
      <w:proofErr w:type="spellStart"/>
      <w:r w:rsidRPr="00DE1ECF">
        <w:rPr>
          <w:sz w:val="22"/>
          <w:szCs w:val="22"/>
        </w:rPr>
        <w:t>допорогового</w:t>
      </w:r>
      <w:proofErr w:type="spellEnd"/>
      <w:r w:rsidRPr="00DE1ECF">
        <w:rPr>
          <w:sz w:val="22"/>
          <w:szCs w:val="22"/>
        </w:rPr>
        <w:t xml:space="preserve"> уровня иноязычной коммуникативной компетенции, позволяющем общаться на иностранном языке в устной и письменной формах в пределах тематики и языкового материала основной школы как </w:t>
      </w:r>
      <w:proofErr w:type="spellStart"/>
      <w:r w:rsidRPr="00DE1ECF">
        <w:rPr>
          <w:sz w:val="22"/>
          <w:szCs w:val="22"/>
        </w:rPr>
        <w:t>сносителями</w:t>
      </w:r>
      <w:proofErr w:type="spellEnd"/>
      <w:r w:rsidRPr="00DE1ECF">
        <w:rPr>
          <w:sz w:val="22"/>
          <w:szCs w:val="22"/>
        </w:rPr>
        <w:t xml:space="preserve"> иностранного языка, так и с представителями других стран, которые используют иностранный язык как средство межличностного и межкультурного общения.  </w:t>
      </w:r>
    </w:p>
    <w:p w:rsidR="00E90898" w:rsidRPr="00DE1ECF" w:rsidRDefault="00E90898" w:rsidP="00DE1ECF">
      <w:pPr>
        <w:pStyle w:val="af7"/>
        <w:spacing w:before="0" w:beforeAutospacing="0" w:after="0" w:afterAutospacing="0"/>
        <w:ind w:firstLine="709"/>
        <w:contextualSpacing/>
        <w:jc w:val="both"/>
        <w:rPr>
          <w:sz w:val="22"/>
          <w:szCs w:val="22"/>
        </w:rPr>
      </w:pPr>
      <w:r w:rsidRPr="00DE1ECF">
        <w:rPr>
          <w:sz w:val="22"/>
          <w:szCs w:val="22"/>
        </w:rPr>
        <w:t xml:space="preserve">Изучение предмета «Иностранный язык» в части формирования навыков и развития умений обобщать и систематизировать имеющийся языковой и речевой опыт основано на </w:t>
      </w:r>
      <w:proofErr w:type="spellStart"/>
      <w:r w:rsidRPr="00DE1ECF">
        <w:rPr>
          <w:sz w:val="22"/>
          <w:szCs w:val="22"/>
        </w:rPr>
        <w:t>межпредметных</w:t>
      </w:r>
      <w:proofErr w:type="spellEnd"/>
      <w:r w:rsidRPr="00DE1ECF">
        <w:rPr>
          <w:sz w:val="22"/>
          <w:szCs w:val="22"/>
        </w:rPr>
        <w:t xml:space="preserve"> связях с предметами «Русский язык», «Литература», «История», «География», «Физика</w:t>
      </w:r>
      <w:proofErr w:type="gramStart"/>
      <w:r w:rsidRPr="00DE1ECF">
        <w:rPr>
          <w:sz w:val="22"/>
          <w:szCs w:val="22"/>
        </w:rPr>
        <w:t>»,  «</w:t>
      </w:r>
      <w:proofErr w:type="gramEnd"/>
      <w:r w:rsidRPr="00DE1ECF">
        <w:rPr>
          <w:sz w:val="22"/>
          <w:szCs w:val="22"/>
        </w:rPr>
        <w:t>Музыка», «Изобразительное искусство» и др.</w:t>
      </w:r>
    </w:p>
    <w:p w:rsidR="00E90898" w:rsidRPr="00DE1ECF" w:rsidRDefault="00E90898" w:rsidP="00DE1ECF">
      <w:pPr>
        <w:spacing w:after="0" w:line="240" w:lineRule="auto"/>
        <w:ind w:firstLine="709"/>
        <w:jc w:val="both"/>
        <w:rPr>
          <w:rFonts w:ascii="Times New Roman" w:hAnsi="Times New Roman"/>
        </w:rPr>
      </w:pPr>
      <w:r w:rsidRPr="00DE1ECF">
        <w:rPr>
          <w:rFonts w:ascii="Times New Roman" w:hAnsi="Times New Roman"/>
        </w:rPr>
        <w:t>Предметное содержание речи</w:t>
      </w:r>
    </w:p>
    <w:p w:rsidR="00E90898" w:rsidRPr="00DE1ECF" w:rsidRDefault="00E90898" w:rsidP="00DE1ECF">
      <w:pPr>
        <w:spacing w:after="0" w:line="240" w:lineRule="auto"/>
        <w:ind w:firstLine="709"/>
        <w:jc w:val="both"/>
        <w:rPr>
          <w:rFonts w:ascii="Times New Roman" w:hAnsi="Times New Roman"/>
        </w:rPr>
      </w:pPr>
      <w:r w:rsidRPr="00DE1ECF">
        <w:rPr>
          <w:rFonts w:ascii="Times New Roman" w:hAnsi="Times New Roman"/>
        </w:rPr>
        <w:t xml:space="preserve">Моя семья. Взаимоотношения в семье. Конфликтные ситуации и способы их решения. </w:t>
      </w:r>
    </w:p>
    <w:p w:rsidR="00E90898" w:rsidRPr="00DE1ECF" w:rsidRDefault="00E90898" w:rsidP="00DE1ECF">
      <w:pPr>
        <w:spacing w:after="0" w:line="240" w:lineRule="auto"/>
        <w:ind w:firstLine="709"/>
        <w:jc w:val="both"/>
        <w:rPr>
          <w:rFonts w:ascii="Times New Roman" w:hAnsi="Times New Roman"/>
        </w:rPr>
      </w:pPr>
      <w:r w:rsidRPr="00DE1ECF">
        <w:rPr>
          <w:rFonts w:ascii="Times New Roman" w:hAnsi="Times New Roman"/>
        </w:rPr>
        <w:t xml:space="preserve">Мои друзья. Лучший друг/подруга. Внешность и черты характера. Межличностные взаимоотношения с друзьями и в школе. </w:t>
      </w:r>
    </w:p>
    <w:p w:rsidR="00E90898" w:rsidRPr="00DE1ECF" w:rsidRDefault="00E90898" w:rsidP="00DE1ECF">
      <w:pPr>
        <w:spacing w:after="0" w:line="240" w:lineRule="auto"/>
        <w:ind w:firstLine="709"/>
        <w:jc w:val="both"/>
        <w:rPr>
          <w:rFonts w:ascii="Times New Roman" w:hAnsi="Times New Roman"/>
        </w:rPr>
      </w:pPr>
      <w:r w:rsidRPr="00DE1ECF">
        <w:rPr>
          <w:rFonts w:ascii="Times New Roman" w:hAnsi="Times New Roman"/>
        </w:rPr>
        <w:t>Свободное время. Досуг и увлечения (музыка, чтение; посещение театра, кинотеатра, музея, выставки). Виды отдыха. Поход по магазинам. Карманные деньги. Молодежная мода.</w:t>
      </w:r>
    </w:p>
    <w:p w:rsidR="00E90898" w:rsidRPr="00DE1ECF" w:rsidRDefault="00E90898" w:rsidP="00DE1ECF">
      <w:pPr>
        <w:spacing w:after="0" w:line="240" w:lineRule="auto"/>
        <w:ind w:firstLine="709"/>
        <w:jc w:val="both"/>
        <w:rPr>
          <w:rFonts w:ascii="Times New Roman" w:hAnsi="Times New Roman"/>
        </w:rPr>
      </w:pPr>
      <w:r w:rsidRPr="00DE1ECF">
        <w:rPr>
          <w:rFonts w:ascii="Times New Roman" w:hAnsi="Times New Roman"/>
        </w:rPr>
        <w:t>Здоровый образ жизни. Режим труда и отдыха, занятия спортом, здоровое питание, отказ от вредных привычек.</w:t>
      </w:r>
    </w:p>
    <w:p w:rsidR="00E90898" w:rsidRPr="00DE1ECF" w:rsidRDefault="00E90898" w:rsidP="00DE1ECF">
      <w:pPr>
        <w:spacing w:after="0" w:line="240" w:lineRule="auto"/>
        <w:ind w:firstLine="709"/>
        <w:jc w:val="both"/>
        <w:rPr>
          <w:rFonts w:ascii="Times New Roman" w:hAnsi="Times New Roman"/>
          <w:strike/>
        </w:rPr>
      </w:pPr>
      <w:r w:rsidRPr="00DE1ECF">
        <w:rPr>
          <w:rFonts w:ascii="Times New Roman" w:hAnsi="Times New Roman"/>
        </w:rPr>
        <w:t>Спорт. Виды спорта. Спортивные игры. Спортивные соревнования.</w:t>
      </w:r>
    </w:p>
    <w:p w:rsidR="00E90898" w:rsidRPr="00DE1ECF" w:rsidRDefault="00E90898" w:rsidP="00DE1ECF">
      <w:pPr>
        <w:spacing w:after="0" w:line="240" w:lineRule="auto"/>
        <w:ind w:firstLine="709"/>
        <w:jc w:val="both"/>
        <w:rPr>
          <w:rFonts w:ascii="Times New Roman" w:hAnsi="Times New Roman"/>
        </w:rPr>
      </w:pPr>
      <w:r w:rsidRPr="00DE1ECF">
        <w:rPr>
          <w:rFonts w:ascii="Times New Roman" w:hAnsi="Times New Roman"/>
        </w:rPr>
        <w:t xml:space="preserve">Школа. Школьная жизнь. Правила поведения в </w:t>
      </w:r>
      <w:proofErr w:type="spellStart"/>
      <w:r w:rsidRPr="00DE1ECF">
        <w:rPr>
          <w:rFonts w:ascii="Times New Roman" w:hAnsi="Times New Roman"/>
        </w:rPr>
        <w:t>школе.Изучаемые</w:t>
      </w:r>
      <w:proofErr w:type="spellEnd"/>
      <w:r w:rsidRPr="00DE1ECF">
        <w:rPr>
          <w:rFonts w:ascii="Times New Roman" w:hAnsi="Times New Roman"/>
        </w:rPr>
        <w:t xml:space="preserve"> предметы и отношения к ним. Внеклассные мероприятия. Кружки. Школьная форма. Каникулы. Переписка с зарубежными сверстниками.</w:t>
      </w:r>
    </w:p>
    <w:p w:rsidR="00E90898" w:rsidRPr="00DE1ECF" w:rsidRDefault="00E90898" w:rsidP="00DE1ECF">
      <w:pPr>
        <w:spacing w:after="0" w:line="240" w:lineRule="auto"/>
        <w:ind w:firstLine="709"/>
        <w:jc w:val="both"/>
        <w:rPr>
          <w:rFonts w:ascii="Times New Roman" w:hAnsi="Times New Roman"/>
        </w:rPr>
      </w:pPr>
      <w:r w:rsidRPr="00DE1ECF">
        <w:rPr>
          <w:rFonts w:ascii="Times New Roman" w:hAnsi="Times New Roman"/>
        </w:rPr>
        <w:lastRenderedPageBreak/>
        <w:t>Выбор профессии. Мир профессий. Проблема выбора профессии. Роль иностранного языка в планах на будущее.</w:t>
      </w:r>
    </w:p>
    <w:p w:rsidR="00E90898" w:rsidRPr="00DE1ECF" w:rsidRDefault="00E90898" w:rsidP="00DE1ECF">
      <w:pPr>
        <w:spacing w:after="0" w:line="240" w:lineRule="auto"/>
        <w:ind w:firstLine="709"/>
        <w:jc w:val="both"/>
        <w:rPr>
          <w:rFonts w:ascii="Times New Roman" w:hAnsi="Times New Roman"/>
        </w:rPr>
      </w:pPr>
      <w:r w:rsidRPr="00DE1ECF">
        <w:rPr>
          <w:rFonts w:ascii="Times New Roman" w:hAnsi="Times New Roman"/>
        </w:rPr>
        <w:t>Путешествия. Путешествия по России и странам изучаемого языка. Транспорт.</w:t>
      </w:r>
    </w:p>
    <w:p w:rsidR="00E90898" w:rsidRPr="00DE1ECF" w:rsidRDefault="00E90898" w:rsidP="00DE1ECF">
      <w:pPr>
        <w:spacing w:after="0" w:line="240" w:lineRule="auto"/>
        <w:ind w:firstLine="709"/>
        <w:jc w:val="both"/>
        <w:rPr>
          <w:rFonts w:ascii="Times New Roman" w:hAnsi="Times New Roman"/>
        </w:rPr>
      </w:pPr>
      <w:r w:rsidRPr="00DE1ECF">
        <w:rPr>
          <w:rFonts w:ascii="Times New Roman" w:hAnsi="Times New Roman"/>
        </w:rPr>
        <w:t>Окружающий мир</w:t>
      </w:r>
    </w:p>
    <w:p w:rsidR="00E90898" w:rsidRPr="00DE1ECF" w:rsidRDefault="00E90898" w:rsidP="00DE1ECF">
      <w:pPr>
        <w:spacing w:after="0" w:line="240" w:lineRule="auto"/>
        <w:ind w:firstLine="709"/>
        <w:jc w:val="both"/>
        <w:rPr>
          <w:rFonts w:ascii="Times New Roman" w:hAnsi="Times New Roman"/>
        </w:rPr>
      </w:pPr>
      <w:r w:rsidRPr="00DE1ECF">
        <w:rPr>
          <w:rFonts w:ascii="Times New Roman" w:hAnsi="Times New Roman"/>
        </w:rPr>
        <w:t xml:space="preserve">Природа: растения и животные. Погода. Проблемы экологии. Защита окружающей среды. Жизнь в городе/ в сельской местности. </w:t>
      </w:r>
    </w:p>
    <w:p w:rsidR="00E90898" w:rsidRPr="00DE1ECF" w:rsidRDefault="00E90898" w:rsidP="00DE1ECF">
      <w:pPr>
        <w:spacing w:after="0" w:line="240" w:lineRule="auto"/>
        <w:ind w:firstLine="709"/>
        <w:jc w:val="both"/>
        <w:rPr>
          <w:rFonts w:ascii="Times New Roman" w:hAnsi="Times New Roman"/>
        </w:rPr>
      </w:pPr>
      <w:r w:rsidRPr="00DE1ECF">
        <w:rPr>
          <w:rFonts w:ascii="Times New Roman" w:hAnsi="Times New Roman"/>
        </w:rPr>
        <w:t>Средства массовой информации</w:t>
      </w:r>
    </w:p>
    <w:p w:rsidR="00E90898" w:rsidRPr="00DE1ECF" w:rsidRDefault="00E90898" w:rsidP="00DE1ECF">
      <w:pPr>
        <w:spacing w:after="0" w:line="240" w:lineRule="auto"/>
        <w:ind w:firstLine="709"/>
        <w:jc w:val="both"/>
        <w:rPr>
          <w:rFonts w:ascii="Times New Roman" w:hAnsi="Times New Roman"/>
        </w:rPr>
      </w:pPr>
      <w:r w:rsidRPr="00DE1ECF">
        <w:rPr>
          <w:rFonts w:ascii="Times New Roman" w:hAnsi="Times New Roman"/>
        </w:rPr>
        <w:t xml:space="preserve">Роль средств массовой информации в жизни общества. Средства массовой информации: пресса, телевидение, радио, Интернет. </w:t>
      </w:r>
    </w:p>
    <w:p w:rsidR="00E90898" w:rsidRPr="00DE1ECF" w:rsidRDefault="00E90898" w:rsidP="00DE1ECF">
      <w:pPr>
        <w:spacing w:after="0" w:line="240" w:lineRule="auto"/>
        <w:ind w:firstLine="709"/>
        <w:jc w:val="both"/>
        <w:rPr>
          <w:rFonts w:ascii="Times New Roman" w:hAnsi="Times New Roman"/>
        </w:rPr>
      </w:pPr>
      <w:r w:rsidRPr="00DE1ECF">
        <w:rPr>
          <w:rFonts w:ascii="Times New Roman" w:hAnsi="Times New Roman"/>
        </w:rPr>
        <w:t>Страны изучаемого языка и родная страна</w:t>
      </w:r>
    </w:p>
    <w:p w:rsidR="00E90898" w:rsidRPr="00DE1ECF" w:rsidRDefault="00E90898" w:rsidP="00DE1ECF">
      <w:pPr>
        <w:autoSpaceDE w:val="0"/>
        <w:autoSpaceDN w:val="0"/>
        <w:adjustRightInd w:val="0"/>
        <w:spacing w:after="0" w:line="240" w:lineRule="auto"/>
        <w:ind w:firstLine="709"/>
        <w:jc w:val="both"/>
        <w:rPr>
          <w:rFonts w:ascii="Times New Roman" w:hAnsi="Times New Roman"/>
        </w:rPr>
      </w:pPr>
      <w:r w:rsidRPr="00DE1ECF">
        <w:rPr>
          <w:rFonts w:ascii="Times New Roman" w:hAnsi="Times New Roman"/>
        </w:rPr>
        <w:t>Страны, столицы, крупные города. Государственные символы. Географическое положение. Климат. Население. Достопримечательности. Культурные особенности: национальные праздники, памятные даты, исторические события, традиции и обычаи. Выдающиеся люди и их вклад в науку и мировую культуру.</w:t>
      </w:r>
    </w:p>
    <w:p w:rsidR="00E90898" w:rsidRPr="00DE1ECF" w:rsidRDefault="00E90898" w:rsidP="00DE1ECF">
      <w:pPr>
        <w:autoSpaceDE w:val="0"/>
        <w:autoSpaceDN w:val="0"/>
        <w:adjustRightInd w:val="0"/>
        <w:spacing w:after="0" w:line="240" w:lineRule="auto"/>
        <w:ind w:firstLine="709"/>
        <w:jc w:val="both"/>
        <w:rPr>
          <w:rFonts w:ascii="Times New Roman" w:hAnsi="Times New Roman"/>
          <w:bCs/>
        </w:rPr>
      </w:pPr>
      <w:r w:rsidRPr="00DE1ECF">
        <w:rPr>
          <w:rFonts w:ascii="Times New Roman" w:hAnsi="Times New Roman"/>
          <w:bCs/>
        </w:rPr>
        <w:t xml:space="preserve">Коммуникативные умения </w:t>
      </w:r>
    </w:p>
    <w:p w:rsidR="00E90898" w:rsidRPr="00DE1ECF" w:rsidRDefault="00E90898" w:rsidP="00DE1ECF">
      <w:pPr>
        <w:spacing w:after="0" w:line="240" w:lineRule="auto"/>
        <w:ind w:firstLine="709"/>
        <w:jc w:val="both"/>
        <w:rPr>
          <w:rFonts w:ascii="Times New Roman" w:hAnsi="Times New Roman"/>
        </w:rPr>
      </w:pPr>
      <w:r w:rsidRPr="00DE1ECF">
        <w:rPr>
          <w:rFonts w:ascii="Times New Roman" w:hAnsi="Times New Roman"/>
        </w:rPr>
        <w:t xml:space="preserve">Говорение </w:t>
      </w:r>
    </w:p>
    <w:p w:rsidR="00E90898" w:rsidRPr="00DE1ECF" w:rsidRDefault="00E90898" w:rsidP="00DE1ECF">
      <w:pPr>
        <w:spacing w:after="0" w:line="240" w:lineRule="auto"/>
        <w:ind w:firstLine="709"/>
        <w:jc w:val="both"/>
        <w:rPr>
          <w:rFonts w:ascii="Times New Roman" w:hAnsi="Times New Roman"/>
        </w:rPr>
      </w:pPr>
      <w:r w:rsidRPr="00DE1ECF">
        <w:rPr>
          <w:rFonts w:ascii="Times New Roman" w:hAnsi="Times New Roman"/>
        </w:rPr>
        <w:t>Диалогическая речь</w:t>
      </w:r>
    </w:p>
    <w:p w:rsidR="00E90898" w:rsidRPr="00DE1ECF" w:rsidRDefault="00E90898" w:rsidP="00DE1ECF">
      <w:pPr>
        <w:spacing w:after="0" w:line="240" w:lineRule="auto"/>
        <w:ind w:firstLine="709"/>
        <w:jc w:val="both"/>
        <w:rPr>
          <w:rFonts w:ascii="Times New Roman" w:hAnsi="Times New Roman"/>
        </w:rPr>
      </w:pPr>
      <w:r w:rsidRPr="00DE1ECF">
        <w:rPr>
          <w:rFonts w:ascii="Times New Roman" w:hAnsi="Times New Roman"/>
        </w:rPr>
        <w:t>Совершенствование диалогической речи в рамках изучаемого предметного содержания речи: умений вести диалоги разного характера - этикетный, диалог-расспрос, диалог – побуждение к действию, диалог-обмен мнениями и комбинированный диалог.</w:t>
      </w:r>
    </w:p>
    <w:p w:rsidR="00E90898" w:rsidRPr="00DE1ECF" w:rsidRDefault="00E90898" w:rsidP="00DE1ECF">
      <w:pPr>
        <w:spacing w:after="0" w:line="240" w:lineRule="auto"/>
        <w:ind w:firstLine="709"/>
        <w:jc w:val="both"/>
        <w:rPr>
          <w:rFonts w:ascii="Times New Roman" w:hAnsi="Times New Roman"/>
        </w:rPr>
      </w:pPr>
      <w:r w:rsidRPr="00DE1ECF">
        <w:rPr>
          <w:rFonts w:ascii="Times New Roman" w:hAnsi="Times New Roman"/>
        </w:rPr>
        <w:t xml:space="preserve">Объем диалога от 3 реплик (5-7 класс) до 4-5 реплик (8-9 класс) со стороны каждого учащегося.Продолжительность диалога – до 2,5–3 минут. </w:t>
      </w:r>
    </w:p>
    <w:p w:rsidR="00E90898" w:rsidRPr="00DE1ECF" w:rsidRDefault="00E90898" w:rsidP="00DE1ECF">
      <w:pPr>
        <w:spacing w:after="0" w:line="240" w:lineRule="auto"/>
        <w:ind w:firstLine="709"/>
        <w:jc w:val="both"/>
        <w:rPr>
          <w:rFonts w:ascii="Times New Roman" w:hAnsi="Times New Roman"/>
        </w:rPr>
      </w:pPr>
      <w:r w:rsidRPr="00DE1ECF">
        <w:rPr>
          <w:rFonts w:ascii="Times New Roman" w:hAnsi="Times New Roman"/>
        </w:rPr>
        <w:t>Монологическая речь</w:t>
      </w:r>
    </w:p>
    <w:p w:rsidR="00E90898" w:rsidRPr="00DE1ECF" w:rsidRDefault="00E90898" w:rsidP="00DE1ECF">
      <w:pPr>
        <w:spacing w:after="0" w:line="240" w:lineRule="auto"/>
        <w:ind w:firstLine="709"/>
        <w:jc w:val="both"/>
        <w:rPr>
          <w:rFonts w:ascii="Times New Roman" w:hAnsi="Times New Roman"/>
        </w:rPr>
      </w:pPr>
      <w:r w:rsidRPr="00DE1ECF">
        <w:rPr>
          <w:rFonts w:ascii="Times New Roman" w:hAnsi="Times New Roman"/>
        </w:rPr>
        <w:t>Совершенствование умений строить связные высказывания с использованием основных коммуникативных типов речи (повествование, описание, рассуждение (характеристика)), с высказыванием своего мнения и краткой аргументацией с опорой и без опоры на зрительную наглядность, прочитанный/прослушанный текст и/или вербальные опоры (ключевые слова, план, вопросы)</w:t>
      </w:r>
    </w:p>
    <w:p w:rsidR="00E90898" w:rsidRPr="00DE1ECF" w:rsidRDefault="00E90898" w:rsidP="00DE1ECF">
      <w:pPr>
        <w:spacing w:after="0" w:line="240" w:lineRule="auto"/>
        <w:ind w:firstLine="709"/>
        <w:jc w:val="both"/>
        <w:rPr>
          <w:rFonts w:ascii="Times New Roman" w:hAnsi="Times New Roman"/>
        </w:rPr>
      </w:pPr>
      <w:r w:rsidRPr="00DE1ECF">
        <w:rPr>
          <w:rFonts w:ascii="Times New Roman" w:hAnsi="Times New Roman"/>
        </w:rPr>
        <w:t xml:space="preserve">Объем монологического высказывания от 8-10 фраз (5-7 класс) до 10-12 фраз (8-9 класс). Продолжительность монологического высказывания –1,5–2 минуты. </w:t>
      </w:r>
    </w:p>
    <w:p w:rsidR="00E90898" w:rsidRPr="00DE1ECF" w:rsidRDefault="00E90898" w:rsidP="00DE1ECF">
      <w:pPr>
        <w:spacing w:after="0" w:line="240" w:lineRule="auto"/>
        <w:ind w:firstLine="709"/>
        <w:contextualSpacing/>
        <w:jc w:val="both"/>
        <w:rPr>
          <w:rFonts w:ascii="Times New Roman" w:hAnsi="Times New Roman"/>
        </w:rPr>
      </w:pPr>
      <w:proofErr w:type="spellStart"/>
      <w:r w:rsidRPr="00DE1ECF">
        <w:rPr>
          <w:rFonts w:ascii="Times New Roman" w:hAnsi="Times New Roman"/>
        </w:rPr>
        <w:t>Аудирование</w:t>
      </w:r>
      <w:proofErr w:type="spellEnd"/>
    </w:p>
    <w:p w:rsidR="00E90898" w:rsidRPr="00DE1ECF" w:rsidRDefault="00E90898" w:rsidP="00DE1ECF">
      <w:pPr>
        <w:spacing w:after="0" w:line="240" w:lineRule="auto"/>
        <w:ind w:firstLine="709"/>
        <w:contextualSpacing/>
        <w:jc w:val="both"/>
        <w:rPr>
          <w:rFonts w:ascii="Times New Roman" w:hAnsi="Times New Roman"/>
        </w:rPr>
      </w:pPr>
      <w:r w:rsidRPr="00DE1ECF">
        <w:rPr>
          <w:rFonts w:ascii="Times New Roman" w:hAnsi="Times New Roman"/>
        </w:rPr>
        <w:t xml:space="preserve">Восприятие на слух и понимание несложных аутентичных </w:t>
      </w:r>
      <w:proofErr w:type="spellStart"/>
      <w:r w:rsidRPr="00DE1ECF">
        <w:rPr>
          <w:rFonts w:ascii="Times New Roman" w:hAnsi="Times New Roman"/>
        </w:rPr>
        <w:t>аудиотекстов</w:t>
      </w:r>
      <w:proofErr w:type="spellEnd"/>
      <w:r w:rsidRPr="00DE1ECF">
        <w:rPr>
          <w:rFonts w:ascii="Times New Roman" w:hAnsi="Times New Roman"/>
        </w:rPr>
        <w:t xml:space="preserve"> с разной глубиной и точностью проникновения в их содержание (с пониманием основного содержания, с выборочным пониманием) в зависимости от решаемой коммуникативной задачи. </w:t>
      </w:r>
    </w:p>
    <w:p w:rsidR="00E90898" w:rsidRPr="00DE1ECF" w:rsidRDefault="00E90898" w:rsidP="00DE1ECF">
      <w:pPr>
        <w:spacing w:after="0" w:line="240" w:lineRule="auto"/>
        <w:ind w:firstLine="709"/>
        <w:jc w:val="both"/>
        <w:rPr>
          <w:rFonts w:ascii="Times New Roman" w:hAnsi="Times New Roman"/>
          <w:lang w:bidi="en-US"/>
        </w:rPr>
      </w:pPr>
      <w:r w:rsidRPr="00DE1ECF">
        <w:rPr>
          <w:rFonts w:ascii="Times New Roman" w:hAnsi="Times New Roman"/>
        </w:rPr>
        <w:t xml:space="preserve">Жанры текстов: прагматические, </w:t>
      </w:r>
      <w:r w:rsidRPr="00DE1ECF">
        <w:rPr>
          <w:rFonts w:ascii="Times New Roman" w:hAnsi="Times New Roman"/>
          <w:lang w:bidi="en-US"/>
        </w:rPr>
        <w:t>информационные, научно-популярные.</w:t>
      </w:r>
    </w:p>
    <w:p w:rsidR="00E90898" w:rsidRPr="00DE1ECF" w:rsidRDefault="00E90898" w:rsidP="00DE1ECF">
      <w:pPr>
        <w:spacing w:after="0" w:line="240" w:lineRule="auto"/>
        <w:ind w:firstLine="709"/>
        <w:jc w:val="both"/>
        <w:rPr>
          <w:rFonts w:ascii="Times New Roman" w:hAnsi="Times New Roman"/>
          <w:lang w:bidi="en-US"/>
        </w:rPr>
      </w:pPr>
      <w:r w:rsidRPr="00DE1ECF">
        <w:rPr>
          <w:rFonts w:ascii="Times New Roman" w:hAnsi="Times New Roman"/>
          <w:lang w:bidi="en-US"/>
        </w:rPr>
        <w:t>Типы текстов: высказывания собеседников в ситуациях повседневного общения, сообщение, беседа, интервью, объявление, реклама и др.</w:t>
      </w:r>
    </w:p>
    <w:p w:rsidR="00E90898" w:rsidRPr="00DE1ECF" w:rsidRDefault="00E90898" w:rsidP="00DE1ECF">
      <w:pPr>
        <w:spacing w:after="0" w:line="240" w:lineRule="auto"/>
        <w:ind w:firstLine="709"/>
        <w:jc w:val="both"/>
        <w:rPr>
          <w:rFonts w:ascii="Times New Roman" w:hAnsi="Times New Roman"/>
          <w:lang w:bidi="en-US"/>
        </w:rPr>
      </w:pPr>
      <w:r w:rsidRPr="00DE1ECF">
        <w:rPr>
          <w:rFonts w:ascii="Times New Roman" w:hAnsi="Times New Roman"/>
          <w:lang w:bidi="en-US"/>
        </w:rPr>
        <w:t>Содержание текстов должно соответствовать возрастным особенностям и интересам учащихся и иметь образовательную и воспитательную ценность.</w:t>
      </w:r>
    </w:p>
    <w:p w:rsidR="00E90898" w:rsidRPr="00DE1ECF" w:rsidRDefault="00E90898" w:rsidP="00DE1ECF">
      <w:pPr>
        <w:spacing w:after="0" w:line="240" w:lineRule="auto"/>
        <w:ind w:firstLine="709"/>
        <w:jc w:val="both"/>
        <w:rPr>
          <w:rFonts w:ascii="Times New Roman" w:hAnsi="Times New Roman"/>
        </w:rPr>
      </w:pPr>
      <w:proofErr w:type="spellStart"/>
      <w:r w:rsidRPr="00DE1ECF">
        <w:rPr>
          <w:rFonts w:ascii="Times New Roman" w:hAnsi="Times New Roman"/>
        </w:rPr>
        <w:t>Аудирование</w:t>
      </w:r>
      <w:proofErr w:type="spellEnd"/>
      <w:r w:rsidRPr="00DE1ECF">
        <w:rPr>
          <w:rFonts w:ascii="Times New Roman" w:hAnsi="Times New Roman"/>
        </w:rPr>
        <w:t xml:space="preserve"> с пониманием основного </w:t>
      </w:r>
      <w:proofErr w:type="spellStart"/>
      <w:r w:rsidRPr="00DE1ECF">
        <w:rPr>
          <w:rFonts w:ascii="Times New Roman" w:hAnsi="Times New Roman"/>
        </w:rPr>
        <w:t>содержаниятекста</w:t>
      </w:r>
      <w:proofErr w:type="spellEnd"/>
      <w:r w:rsidRPr="00DE1ECF">
        <w:rPr>
          <w:rFonts w:ascii="Times New Roman" w:hAnsi="Times New Roman"/>
        </w:rPr>
        <w:t xml:space="preserve"> предполагает умение определять основную тему и главные факты/события в воспринимаемом на слух тексте. Время звучания текстов для </w:t>
      </w:r>
      <w:proofErr w:type="spellStart"/>
      <w:r w:rsidRPr="00DE1ECF">
        <w:rPr>
          <w:rFonts w:ascii="Times New Roman" w:hAnsi="Times New Roman"/>
        </w:rPr>
        <w:t>аудирования</w:t>
      </w:r>
      <w:proofErr w:type="spellEnd"/>
      <w:r w:rsidRPr="00DE1ECF">
        <w:rPr>
          <w:rFonts w:ascii="Times New Roman" w:hAnsi="Times New Roman"/>
        </w:rPr>
        <w:t xml:space="preserve"> – до 2 минут. </w:t>
      </w:r>
    </w:p>
    <w:p w:rsidR="00E90898" w:rsidRPr="00DE1ECF" w:rsidRDefault="00E90898" w:rsidP="00DE1ECF">
      <w:pPr>
        <w:spacing w:after="0" w:line="240" w:lineRule="auto"/>
        <w:ind w:firstLine="709"/>
        <w:jc w:val="both"/>
        <w:rPr>
          <w:rFonts w:ascii="Times New Roman" w:hAnsi="Times New Roman"/>
        </w:rPr>
      </w:pPr>
      <w:proofErr w:type="spellStart"/>
      <w:r w:rsidRPr="00DE1ECF">
        <w:rPr>
          <w:rFonts w:ascii="Times New Roman" w:hAnsi="Times New Roman"/>
        </w:rPr>
        <w:t>Аудирование</w:t>
      </w:r>
      <w:proofErr w:type="spellEnd"/>
      <w:r w:rsidRPr="00DE1ECF">
        <w:rPr>
          <w:rFonts w:ascii="Times New Roman" w:hAnsi="Times New Roman"/>
        </w:rPr>
        <w:t xml:space="preserve"> с выборочным пониманием нужной/ интересующей/ запрашиваемой информации предполагает умение выделить значимую информацию в одном или нескольких несложных аутентичных коротких текстах. Время звучания текстов для </w:t>
      </w:r>
      <w:proofErr w:type="spellStart"/>
      <w:r w:rsidRPr="00DE1ECF">
        <w:rPr>
          <w:rFonts w:ascii="Times New Roman" w:hAnsi="Times New Roman"/>
        </w:rPr>
        <w:t>аудирования</w:t>
      </w:r>
      <w:proofErr w:type="spellEnd"/>
      <w:r w:rsidRPr="00DE1ECF">
        <w:rPr>
          <w:rFonts w:ascii="Times New Roman" w:hAnsi="Times New Roman"/>
        </w:rPr>
        <w:t xml:space="preserve"> – до 1,5 минут.</w:t>
      </w:r>
    </w:p>
    <w:p w:rsidR="00E90898" w:rsidRPr="00DE1ECF" w:rsidRDefault="00E90898" w:rsidP="00DE1ECF">
      <w:pPr>
        <w:spacing w:after="0" w:line="240" w:lineRule="auto"/>
        <w:ind w:firstLine="709"/>
        <w:jc w:val="both"/>
        <w:rPr>
          <w:rFonts w:ascii="Times New Roman" w:hAnsi="Times New Roman"/>
        </w:rPr>
      </w:pPr>
      <w:proofErr w:type="spellStart"/>
      <w:r w:rsidRPr="00DE1ECF">
        <w:rPr>
          <w:rFonts w:ascii="Times New Roman" w:hAnsi="Times New Roman"/>
        </w:rPr>
        <w:t>Аудирование</w:t>
      </w:r>
      <w:proofErr w:type="spellEnd"/>
      <w:r w:rsidRPr="00DE1ECF">
        <w:rPr>
          <w:rFonts w:ascii="Times New Roman" w:hAnsi="Times New Roman"/>
        </w:rPr>
        <w:t xml:space="preserve"> с пониманием основного содержания текста и с выборочным пониманием нужной/ интересующей/ запрашиваемой информации осуществляется на несложных аутентичных текстах, содержащих наряду с изученными и некоторое количество незнакомых языковых явлений.</w:t>
      </w:r>
    </w:p>
    <w:p w:rsidR="00E90898" w:rsidRPr="00DE1ECF" w:rsidRDefault="00E90898" w:rsidP="00DE1ECF">
      <w:pPr>
        <w:spacing w:after="0" w:line="240" w:lineRule="auto"/>
        <w:ind w:firstLine="709"/>
        <w:jc w:val="both"/>
        <w:rPr>
          <w:rFonts w:ascii="Times New Roman" w:hAnsi="Times New Roman"/>
        </w:rPr>
      </w:pPr>
      <w:r w:rsidRPr="00DE1ECF">
        <w:rPr>
          <w:rFonts w:ascii="Times New Roman" w:hAnsi="Times New Roman"/>
        </w:rPr>
        <w:t>Чтение</w:t>
      </w:r>
    </w:p>
    <w:p w:rsidR="00E90898" w:rsidRPr="00DE1ECF" w:rsidRDefault="00E90898" w:rsidP="00DE1ECF">
      <w:pPr>
        <w:spacing w:after="0" w:line="240" w:lineRule="auto"/>
        <w:ind w:firstLine="709"/>
        <w:jc w:val="both"/>
        <w:rPr>
          <w:rFonts w:ascii="Times New Roman" w:hAnsi="Times New Roman"/>
        </w:rPr>
      </w:pPr>
      <w:r w:rsidRPr="00DE1ECF">
        <w:rPr>
          <w:rFonts w:ascii="Times New Roman" w:hAnsi="Times New Roman"/>
        </w:rPr>
        <w:t>Чтение и понимание текстов с различной глубиной и точностью проникновения в их содержание: с пониманием основного содержания, с выборочным пониманием нужной/ интересующей/ запрашиваемой информации, с полным пониманием.</w:t>
      </w:r>
    </w:p>
    <w:p w:rsidR="00E90898" w:rsidRPr="00DE1ECF" w:rsidRDefault="00E90898" w:rsidP="00DE1ECF">
      <w:pPr>
        <w:spacing w:after="0" w:line="240" w:lineRule="auto"/>
        <w:ind w:firstLine="709"/>
        <w:jc w:val="both"/>
        <w:rPr>
          <w:rFonts w:ascii="Times New Roman" w:hAnsi="Times New Roman"/>
        </w:rPr>
      </w:pPr>
      <w:r w:rsidRPr="00DE1ECF">
        <w:rPr>
          <w:rFonts w:ascii="Times New Roman" w:hAnsi="Times New Roman"/>
          <w:lang w:bidi="en-US"/>
        </w:rPr>
        <w:t xml:space="preserve">Жанры текстов: научно-популярные, публицистические, художественные, прагматические. </w:t>
      </w:r>
    </w:p>
    <w:p w:rsidR="00E90898" w:rsidRPr="00DE1ECF" w:rsidRDefault="00E90898" w:rsidP="00DE1ECF">
      <w:pPr>
        <w:spacing w:after="0" w:line="240" w:lineRule="auto"/>
        <w:ind w:firstLine="709"/>
        <w:jc w:val="both"/>
        <w:rPr>
          <w:rFonts w:ascii="Times New Roman" w:hAnsi="Times New Roman"/>
        </w:rPr>
      </w:pPr>
      <w:r w:rsidRPr="00DE1ECF">
        <w:rPr>
          <w:rFonts w:ascii="Times New Roman" w:hAnsi="Times New Roman"/>
          <w:lang w:bidi="en-US"/>
        </w:rPr>
        <w:t>Типы текстов: статья, интервью, рассказ, отрывок из художественного произведения, объявление, рецепт, рекламный проспект, стихотворение и др.</w:t>
      </w:r>
    </w:p>
    <w:p w:rsidR="00E90898" w:rsidRPr="00DE1ECF" w:rsidRDefault="00E90898" w:rsidP="00DE1ECF">
      <w:pPr>
        <w:spacing w:after="0" w:line="240" w:lineRule="auto"/>
        <w:ind w:firstLine="709"/>
        <w:jc w:val="both"/>
        <w:rPr>
          <w:rFonts w:ascii="Times New Roman" w:hAnsi="Times New Roman"/>
        </w:rPr>
      </w:pPr>
      <w:r w:rsidRPr="00DE1ECF">
        <w:rPr>
          <w:rFonts w:ascii="Times New Roman" w:hAnsi="Times New Roman"/>
        </w:rPr>
        <w:t>Содержание текстов должно соответствовать возрастным особенностям и интересам учащихся, иметь образовательную и воспитательную ценность, воздействовать на эмоциональную сферу школьников.</w:t>
      </w:r>
    </w:p>
    <w:p w:rsidR="00E90898" w:rsidRPr="00DE1ECF" w:rsidRDefault="00E90898" w:rsidP="00DE1ECF">
      <w:pPr>
        <w:spacing w:after="0" w:line="240" w:lineRule="auto"/>
        <w:ind w:firstLine="709"/>
        <w:jc w:val="both"/>
        <w:rPr>
          <w:rFonts w:ascii="Times New Roman" w:hAnsi="Times New Roman"/>
          <w:lang w:bidi="en-US"/>
        </w:rPr>
      </w:pPr>
      <w:r w:rsidRPr="00DE1ECF">
        <w:rPr>
          <w:rFonts w:ascii="Times New Roman" w:hAnsi="Times New Roman"/>
          <w:lang w:bidi="en-US"/>
        </w:rPr>
        <w:lastRenderedPageBreak/>
        <w:t>Чтение с пониманием основного содержания осуществляется на несложных аутентичных текстах в рамках предметного содержания, обозначенного в программе. Тексты могут содержать некоторое количество неизученных языковых явлений. Объем текстов для чтения – до 700 слов.</w:t>
      </w:r>
    </w:p>
    <w:p w:rsidR="00E90898" w:rsidRPr="00DE1ECF" w:rsidRDefault="00E90898" w:rsidP="00DE1ECF">
      <w:pPr>
        <w:spacing w:after="0" w:line="240" w:lineRule="auto"/>
        <w:ind w:firstLine="709"/>
        <w:jc w:val="both"/>
        <w:rPr>
          <w:rFonts w:ascii="Times New Roman" w:hAnsi="Times New Roman"/>
          <w:lang w:bidi="en-US"/>
        </w:rPr>
      </w:pPr>
      <w:r w:rsidRPr="00DE1ECF">
        <w:rPr>
          <w:rFonts w:ascii="Times New Roman" w:hAnsi="Times New Roman"/>
          <w:lang w:bidi="en-US"/>
        </w:rPr>
        <w:t xml:space="preserve">Чтение с выборочным пониманием нужной/ интересующей/ запрашиваемой информации осуществляется на несложных аутентичных текстах, содержащих некоторое количество незнакомых языковых </w:t>
      </w:r>
      <w:proofErr w:type="spellStart"/>
      <w:r w:rsidRPr="00DE1ECF">
        <w:rPr>
          <w:rFonts w:ascii="Times New Roman" w:hAnsi="Times New Roman"/>
          <w:lang w:bidi="en-US"/>
        </w:rPr>
        <w:t>явлений.Объем</w:t>
      </w:r>
      <w:proofErr w:type="spellEnd"/>
      <w:r w:rsidRPr="00DE1ECF">
        <w:rPr>
          <w:rFonts w:ascii="Times New Roman" w:hAnsi="Times New Roman"/>
          <w:lang w:bidi="en-US"/>
        </w:rPr>
        <w:t xml:space="preserve"> текста для чтения - около 350 слов.</w:t>
      </w:r>
    </w:p>
    <w:p w:rsidR="00E90898" w:rsidRPr="00DE1ECF" w:rsidRDefault="00E90898" w:rsidP="00DE1ECF">
      <w:pPr>
        <w:spacing w:after="0" w:line="240" w:lineRule="auto"/>
        <w:ind w:firstLine="709"/>
        <w:jc w:val="both"/>
        <w:rPr>
          <w:rFonts w:ascii="Times New Roman" w:hAnsi="Times New Roman"/>
          <w:lang w:bidi="en-US"/>
        </w:rPr>
      </w:pPr>
      <w:r w:rsidRPr="00DE1ECF">
        <w:rPr>
          <w:rFonts w:ascii="Times New Roman" w:hAnsi="Times New Roman"/>
          <w:lang w:bidi="en-US"/>
        </w:rPr>
        <w:t xml:space="preserve">Чтение с полным пониманием осуществляется на несложных аутентичных текстах, построенных на изученном языковом материале. Объем текста для чтения около 500 слов. </w:t>
      </w:r>
    </w:p>
    <w:p w:rsidR="00E90898" w:rsidRPr="00DE1ECF" w:rsidRDefault="00E90898" w:rsidP="00DE1ECF">
      <w:pPr>
        <w:spacing w:after="0" w:line="240" w:lineRule="auto"/>
        <w:ind w:firstLine="709"/>
        <w:jc w:val="both"/>
        <w:rPr>
          <w:rFonts w:ascii="Times New Roman" w:hAnsi="Times New Roman"/>
        </w:rPr>
      </w:pPr>
      <w:r w:rsidRPr="00DE1ECF">
        <w:rPr>
          <w:rFonts w:ascii="Times New Roman" w:hAnsi="Times New Roman"/>
        </w:rPr>
        <w:t xml:space="preserve">Независимо от вида чтения возможно использование двуязычного словаря. </w:t>
      </w:r>
    </w:p>
    <w:p w:rsidR="00E90898" w:rsidRPr="00DE1ECF" w:rsidRDefault="00E90898" w:rsidP="00DE1ECF">
      <w:pPr>
        <w:spacing w:after="0" w:line="240" w:lineRule="auto"/>
        <w:ind w:firstLine="709"/>
        <w:jc w:val="both"/>
        <w:rPr>
          <w:rFonts w:ascii="Times New Roman" w:hAnsi="Times New Roman"/>
        </w:rPr>
      </w:pPr>
      <w:r w:rsidRPr="00DE1ECF">
        <w:rPr>
          <w:rFonts w:ascii="Times New Roman" w:hAnsi="Times New Roman"/>
        </w:rPr>
        <w:t>Письменная речь</w:t>
      </w:r>
    </w:p>
    <w:p w:rsidR="00E90898" w:rsidRPr="00DE1ECF" w:rsidRDefault="00E90898" w:rsidP="00DE1ECF">
      <w:pPr>
        <w:spacing w:after="0" w:line="240" w:lineRule="auto"/>
        <w:ind w:firstLine="709"/>
        <w:jc w:val="both"/>
        <w:rPr>
          <w:rFonts w:ascii="Times New Roman" w:hAnsi="Times New Roman"/>
        </w:rPr>
      </w:pPr>
      <w:r w:rsidRPr="00DE1ECF">
        <w:rPr>
          <w:rFonts w:ascii="Times New Roman" w:hAnsi="Times New Roman"/>
        </w:rPr>
        <w:t>Дальнейшее развитие и совершенствование письменной речи, а именно умений:</w:t>
      </w:r>
    </w:p>
    <w:p w:rsidR="00E90898" w:rsidRPr="00DE1ECF" w:rsidRDefault="00E90898" w:rsidP="00DE1ECF">
      <w:pPr>
        <w:numPr>
          <w:ilvl w:val="0"/>
          <w:numId w:val="34"/>
        </w:numPr>
        <w:tabs>
          <w:tab w:val="left" w:pos="993"/>
        </w:tabs>
        <w:spacing w:after="0" w:line="240" w:lineRule="auto"/>
        <w:ind w:left="0" w:firstLine="709"/>
        <w:jc w:val="both"/>
        <w:rPr>
          <w:rFonts w:ascii="Times New Roman" w:hAnsi="Times New Roman"/>
        </w:rPr>
      </w:pPr>
      <w:r w:rsidRPr="00DE1ECF">
        <w:rPr>
          <w:rFonts w:ascii="Times New Roman" w:hAnsi="Times New Roman"/>
        </w:rPr>
        <w:t>заполнение анкет и формуляров (указывать имя, фамилию, пол, гражданство, национальность, адрес);</w:t>
      </w:r>
    </w:p>
    <w:p w:rsidR="00E90898" w:rsidRPr="00DE1ECF" w:rsidRDefault="00E90898" w:rsidP="00DE1ECF">
      <w:pPr>
        <w:numPr>
          <w:ilvl w:val="0"/>
          <w:numId w:val="34"/>
        </w:numPr>
        <w:tabs>
          <w:tab w:val="left" w:pos="993"/>
        </w:tabs>
        <w:spacing w:after="0" w:line="240" w:lineRule="auto"/>
        <w:ind w:left="0" w:firstLine="709"/>
        <w:jc w:val="both"/>
        <w:rPr>
          <w:rFonts w:ascii="Times New Roman" w:hAnsi="Times New Roman"/>
        </w:rPr>
      </w:pPr>
      <w:r w:rsidRPr="00DE1ECF">
        <w:rPr>
          <w:rFonts w:ascii="Times New Roman" w:hAnsi="Times New Roman"/>
        </w:rPr>
        <w:t xml:space="preserve">написание коротких поздравлений с днем рождения и другими праздниками, выражение пожеланий (объемом 30–40 слов, включая адрес); </w:t>
      </w:r>
    </w:p>
    <w:p w:rsidR="00E90898" w:rsidRPr="00DE1ECF" w:rsidRDefault="00E90898" w:rsidP="00DE1ECF">
      <w:pPr>
        <w:numPr>
          <w:ilvl w:val="0"/>
          <w:numId w:val="34"/>
        </w:numPr>
        <w:tabs>
          <w:tab w:val="left" w:pos="993"/>
        </w:tabs>
        <w:spacing w:after="0" w:line="240" w:lineRule="auto"/>
        <w:ind w:left="0" w:firstLine="709"/>
        <w:jc w:val="both"/>
        <w:rPr>
          <w:rFonts w:ascii="Times New Roman" w:hAnsi="Times New Roman"/>
        </w:rPr>
      </w:pPr>
      <w:r w:rsidRPr="00DE1ECF">
        <w:rPr>
          <w:rFonts w:ascii="Times New Roman" w:hAnsi="Times New Roman"/>
        </w:rPr>
        <w:t xml:space="preserve">написание личного письма, в ответ на письмо-стимул с употреблением формул речевого этикета, принятых в стране изучаемого языка с опорой и без опоры на образец (расспрашивать адресата о его жизни, делах, сообщать то же самое о себе, выражать благодарность, давать совет, просить о чем-либо), объем личного письма около 100–120 слов, включая адрес; </w:t>
      </w:r>
    </w:p>
    <w:p w:rsidR="00E90898" w:rsidRPr="00DE1ECF" w:rsidRDefault="00E90898" w:rsidP="00DE1ECF">
      <w:pPr>
        <w:numPr>
          <w:ilvl w:val="0"/>
          <w:numId w:val="34"/>
        </w:numPr>
        <w:tabs>
          <w:tab w:val="left" w:pos="993"/>
        </w:tabs>
        <w:spacing w:after="0" w:line="240" w:lineRule="auto"/>
        <w:ind w:left="0" w:firstLine="709"/>
        <w:jc w:val="both"/>
        <w:rPr>
          <w:rFonts w:ascii="Times New Roman" w:hAnsi="Times New Roman"/>
        </w:rPr>
      </w:pPr>
      <w:r w:rsidRPr="00DE1ECF">
        <w:rPr>
          <w:rFonts w:ascii="Times New Roman" w:hAnsi="Times New Roman"/>
        </w:rPr>
        <w:t>составление плана, тезисов устного/письменного сообщения; краткое изложение результатов проектной деятельности.</w:t>
      </w:r>
    </w:p>
    <w:p w:rsidR="00E90898" w:rsidRPr="00DE1ECF" w:rsidRDefault="00E90898" w:rsidP="00DE1ECF">
      <w:pPr>
        <w:numPr>
          <w:ilvl w:val="0"/>
          <w:numId w:val="34"/>
        </w:numPr>
        <w:tabs>
          <w:tab w:val="left" w:pos="993"/>
        </w:tabs>
        <w:spacing w:after="0" w:line="240" w:lineRule="auto"/>
        <w:ind w:left="0" w:firstLine="709"/>
        <w:jc w:val="both"/>
        <w:rPr>
          <w:rFonts w:ascii="Times New Roman" w:hAnsi="Times New Roman"/>
          <w:lang w:bidi="en-US"/>
        </w:rPr>
      </w:pPr>
      <w:r w:rsidRPr="00DE1ECF">
        <w:rPr>
          <w:rFonts w:ascii="Times New Roman" w:hAnsi="Times New Roman"/>
          <w:lang w:bidi="en-US"/>
        </w:rPr>
        <w:t>делать выписки из текстов; составлять небольшие письменные высказывания в соответствии с коммуникативной задачей.</w:t>
      </w:r>
    </w:p>
    <w:p w:rsidR="00E90898" w:rsidRPr="00DE1ECF" w:rsidRDefault="00E90898" w:rsidP="00DE1ECF">
      <w:pPr>
        <w:spacing w:after="0" w:line="240" w:lineRule="auto"/>
        <w:ind w:firstLine="709"/>
        <w:jc w:val="both"/>
        <w:rPr>
          <w:rFonts w:ascii="Times New Roman" w:hAnsi="Times New Roman"/>
        </w:rPr>
      </w:pPr>
      <w:r w:rsidRPr="00DE1ECF">
        <w:rPr>
          <w:rFonts w:ascii="Times New Roman" w:hAnsi="Times New Roman"/>
        </w:rPr>
        <w:t>Языковые средства и навыки оперирования ими</w:t>
      </w:r>
    </w:p>
    <w:p w:rsidR="00E90898" w:rsidRPr="00DE1ECF" w:rsidRDefault="00E90898" w:rsidP="00DE1ECF">
      <w:pPr>
        <w:spacing w:after="0" w:line="240" w:lineRule="auto"/>
        <w:ind w:firstLine="709"/>
        <w:jc w:val="both"/>
        <w:rPr>
          <w:rFonts w:ascii="Times New Roman" w:hAnsi="Times New Roman"/>
        </w:rPr>
      </w:pPr>
      <w:r w:rsidRPr="00DE1ECF">
        <w:rPr>
          <w:rFonts w:ascii="Times New Roman" w:hAnsi="Times New Roman"/>
        </w:rPr>
        <w:t>Орфография и пунктуация</w:t>
      </w:r>
    </w:p>
    <w:p w:rsidR="00E90898" w:rsidRPr="00DE1ECF" w:rsidRDefault="00E90898" w:rsidP="00DE1ECF">
      <w:pPr>
        <w:spacing w:after="0" w:line="240" w:lineRule="auto"/>
        <w:ind w:firstLine="709"/>
        <w:jc w:val="both"/>
        <w:rPr>
          <w:rFonts w:ascii="Times New Roman" w:hAnsi="Times New Roman"/>
          <w:lang w:bidi="en-US"/>
        </w:rPr>
      </w:pPr>
      <w:r w:rsidRPr="00DE1ECF">
        <w:rPr>
          <w:rFonts w:ascii="Times New Roman" w:hAnsi="Times New Roman"/>
          <w:lang w:bidi="en-US"/>
        </w:rPr>
        <w:t>Правильное написание изученных слов. Правильное использование знаков препинания (точки, вопросительного и восклицательного знака) в конце предложения.</w:t>
      </w:r>
    </w:p>
    <w:p w:rsidR="00E90898" w:rsidRPr="00DE1ECF" w:rsidRDefault="00E90898" w:rsidP="00DE1ECF">
      <w:pPr>
        <w:spacing w:after="0" w:line="240" w:lineRule="auto"/>
        <w:ind w:firstLine="709"/>
        <w:jc w:val="both"/>
        <w:rPr>
          <w:rFonts w:ascii="Times New Roman" w:hAnsi="Times New Roman"/>
        </w:rPr>
      </w:pPr>
      <w:r w:rsidRPr="00DE1ECF">
        <w:rPr>
          <w:rFonts w:ascii="Times New Roman" w:hAnsi="Times New Roman"/>
        </w:rPr>
        <w:t>Фонетическая сторона речи</w:t>
      </w:r>
    </w:p>
    <w:p w:rsidR="00E90898" w:rsidRPr="00DE1ECF" w:rsidRDefault="00E90898" w:rsidP="00DE1ECF">
      <w:pPr>
        <w:spacing w:after="0" w:line="240" w:lineRule="auto"/>
        <w:ind w:firstLine="709"/>
        <w:jc w:val="both"/>
        <w:rPr>
          <w:rFonts w:ascii="Times New Roman" w:hAnsi="Times New Roman"/>
        </w:rPr>
      </w:pPr>
      <w:r w:rsidRPr="00DE1ECF">
        <w:rPr>
          <w:rFonts w:ascii="Times New Roman" w:hAnsi="Times New Roman"/>
        </w:rPr>
        <w:t xml:space="preserve">Различения на слух в потоке речи всех звуков иностранного языка и навыки их адекватного произношения (без фонематических ошибок, ведущих к сбою в коммуникации). Соблюдение правильного ударения в изученных </w:t>
      </w:r>
      <w:proofErr w:type="spellStart"/>
      <w:r w:rsidRPr="00DE1ECF">
        <w:rPr>
          <w:rFonts w:ascii="Times New Roman" w:hAnsi="Times New Roman"/>
        </w:rPr>
        <w:t>словах.Членение</w:t>
      </w:r>
      <w:proofErr w:type="spellEnd"/>
      <w:r w:rsidRPr="00DE1ECF">
        <w:rPr>
          <w:rFonts w:ascii="Times New Roman" w:hAnsi="Times New Roman"/>
        </w:rPr>
        <w:t xml:space="preserve"> предложений на смысловые группы. Ритмико-интонационные навыки произношения различных типов предложений. Соблюдение правила отсутствия фразового ударения на служебных словах.</w:t>
      </w:r>
    </w:p>
    <w:p w:rsidR="00E90898" w:rsidRPr="00DE1ECF" w:rsidRDefault="00E90898" w:rsidP="00DE1ECF">
      <w:pPr>
        <w:spacing w:after="0" w:line="240" w:lineRule="auto"/>
        <w:ind w:firstLine="709"/>
        <w:jc w:val="both"/>
        <w:rPr>
          <w:rFonts w:ascii="Times New Roman" w:hAnsi="Times New Roman"/>
        </w:rPr>
      </w:pPr>
      <w:r w:rsidRPr="00DE1ECF">
        <w:rPr>
          <w:rFonts w:ascii="Times New Roman" w:hAnsi="Times New Roman"/>
        </w:rPr>
        <w:t>Лексическая сторона речи</w:t>
      </w:r>
    </w:p>
    <w:p w:rsidR="00E90898" w:rsidRPr="00DE1ECF" w:rsidRDefault="00E90898" w:rsidP="00DE1ECF">
      <w:pPr>
        <w:spacing w:after="0" w:line="240" w:lineRule="auto"/>
        <w:ind w:firstLine="709"/>
        <w:jc w:val="both"/>
        <w:rPr>
          <w:rFonts w:ascii="Times New Roman" w:hAnsi="Times New Roman"/>
        </w:rPr>
      </w:pPr>
      <w:r w:rsidRPr="00DE1ECF">
        <w:rPr>
          <w:rFonts w:ascii="Times New Roman" w:hAnsi="Times New Roman"/>
        </w:rPr>
        <w:t xml:space="preserve">Навыки распознавания и употребления в речи лексических единиц, обслуживающих ситуации общения в рамках тематики основной школы, наиболее распространенных устойчивых словосочетаний, оценочной лексики, реплик-клише речевого этикета, характерных для культуры стран изучаемого языка в объеме примерно 1200 единиц (включая 500 усвоенных в начальной школе). </w:t>
      </w:r>
    </w:p>
    <w:p w:rsidR="00E90898" w:rsidRPr="00DE1ECF" w:rsidRDefault="00E90898" w:rsidP="00DE1ECF">
      <w:pPr>
        <w:spacing w:after="0" w:line="240" w:lineRule="auto"/>
        <w:ind w:firstLine="709"/>
        <w:jc w:val="both"/>
        <w:rPr>
          <w:rFonts w:ascii="Times New Roman" w:hAnsi="Times New Roman"/>
        </w:rPr>
      </w:pPr>
      <w:r w:rsidRPr="00DE1ECF">
        <w:rPr>
          <w:rFonts w:ascii="Times New Roman" w:hAnsi="Times New Roman"/>
        </w:rPr>
        <w:t xml:space="preserve">Основные способы словообразования: аффиксация, словосложение, конверсия. Многозначность лексических единиц. Синонимы. Антонимы. Лексическая сочетаемость. </w:t>
      </w:r>
    </w:p>
    <w:p w:rsidR="00E90898" w:rsidRPr="00DE1ECF" w:rsidRDefault="00E90898" w:rsidP="00DE1ECF">
      <w:pPr>
        <w:spacing w:after="0" w:line="240" w:lineRule="auto"/>
        <w:ind w:firstLine="709"/>
        <w:jc w:val="both"/>
        <w:rPr>
          <w:rFonts w:ascii="Times New Roman" w:hAnsi="Times New Roman"/>
        </w:rPr>
      </w:pPr>
      <w:r w:rsidRPr="00DE1ECF">
        <w:rPr>
          <w:rFonts w:ascii="Times New Roman" w:hAnsi="Times New Roman"/>
        </w:rPr>
        <w:t>Грамматическая сторона речи</w:t>
      </w:r>
    </w:p>
    <w:p w:rsidR="00E90898" w:rsidRPr="00DE1ECF" w:rsidRDefault="00E90898" w:rsidP="00DE1ECF">
      <w:pPr>
        <w:spacing w:after="0" w:line="240" w:lineRule="auto"/>
        <w:ind w:firstLine="709"/>
        <w:jc w:val="both"/>
        <w:rPr>
          <w:rFonts w:ascii="Times New Roman" w:hAnsi="Times New Roman"/>
          <w:lang w:bidi="en-US"/>
        </w:rPr>
      </w:pPr>
      <w:r w:rsidRPr="00DE1ECF">
        <w:rPr>
          <w:rFonts w:ascii="Times New Roman" w:hAnsi="Times New Roman"/>
          <w:lang w:bidi="en-US"/>
        </w:rPr>
        <w:t>Навыки распознавания и употребления в речи нераспространенных и распространенных простых предложений, сложносочиненных и сложноподчиненных предложений.</w:t>
      </w:r>
    </w:p>
    <w:p w:rsidR="00E90898" w:rsidRPr="00DE1ECF" w:rsidRDefault="00E90898" w:rsidP="00DE1ECF">
      <w:pPr>
        <w:spacing w:after="0" w:line="240" w:lineRule="auto"/>
        <w:ind w:firstLine="709"/>
        <w:jc w:val="both"/>
        <w:rPr>
          <w:rFonts w:ascii="Times New Roman" w:hAnsi="Times New Roman"/>
          <w:lang w:bidi="en-US"/>
        </w:rPr>
      </w:pPr>
      <w:r w:rsidRPr="00DE1ECF">
        <w:rPr>
          <w:rFonts w:ascii="Times New Roman" w:hAnsi="Times New Roman"/>
          <w:lang w:bidi="en-US"/>
        </w:rPr>
        <w:t>Навыки распознавания и употребления в речи коммуникативных типов предложения: повествовательное (утвердительное и отрицательное), вопросительное, побудительное, восклицательное. Использование прямого и обратного порядка слов.</w:t>
      </w:r>
    </w:p>
    <w:p w:rsidR="00E90898" w:rsidRPr="00DE1ECF" w:rsidRDefault="00E90898" w:rsidP="00DE1ECF">
      <w:pPr>
        <w:spacing w:after="0" w:line="240" w:lineRule="auto"/>
        <w:ind w:firstLine="709"/>
        <w:jc w:val="both"/>
        <w:rPr>
          <w:rFonts w:ascii="Times New Roman" w:hAnsi="Times New Roman"/>
          <w:lang w:bidi="en-US"/>
        </w:rPr>
      </w:pPr>
      <w:r w:rsidRPr="00DE1ECF">
        <w:rPr>
          <w:rFonts w:ascii="Times New Roman" w:hAnsi="Times New Roman"/>
          <w:lang w:bidi="en-US"/>
        </w:rPr>
        <w:t xml:space="preserve">Навыки распознавания и употребления в речи существительных в единственном и множественном числе в различных падежах; артиклей; прилагательных и наречий в разных степенях </w:t>
      </w:r>
      <w:proofErr w:type="spellStart"/>
      <w:r w:rsidRPr="00DE1ECF">
        <w:rPr>
          <w:rFonts w:ascii="Times New Roman" w:hAnsi="Times New Roman"/>
          <w:lang w:bidi="en-US"/>
        </w:rPr>
        <w:t>сравнения;местоимений</w:t>
      </w:r>
      <w:proofErr w:type="spellEnd"/>
      <w:r w:rsidRPr="00DE1ECF">
        <w:rPr>
          <w:rFonts w:ascii="Times New Roman" w:hAnsi="Times New Roman"/>
          <w:lang w:bidi="en-US"/>
        </w:rPr>
        <w:t xml:space="preserve"> (личных, притяжательных, возвратных, указательных, неопределенных и их производных, относительных, </w:t>
      </w:r>
      <w:r w:rsidRPr="00DE1ECF">
        <w:rPr>
          <w:rFonts w:ascii="Times New Roman" w:hAnsi="Times New Roman"/>
          <w:lang w:bidi="en-US"/>
        </w:rPr>
        <w:lastRenderedPageBreak/>
        <w:t xml:space="preserve">вопросительных); количественных и порядковых числительных; глаголов в наиболее употребительных </w:t>
      </w:r>
      <w:proofErr w:type="spellStart"/>
      <w:r w:rsidRPr="00DE1ECF">
        <w:rPr>
          <w:rFonts w:ascii="Times New Roman" w:hAnsi="Times New Roman"/>
          <w:lang w:bidi="en-US"/>
        </w:rPr>
        <w:t>видо</w:t>
      </w:r>
      <w:proofErr w:type="spellEnd"/>
      <w:r w:rsidRPr="00DE1ECF">
        <w:rPr>
          <w:rFonts w:ascii="Times New Roman" w:hAnsi="Times New Roman"/>
          <w:lang w:bidi="en-US"/>
        </w:rPr>
        <w:t xml:space="preserve">-временных формах действительного и страдательного залогов, модальных глаголов и их эквивалентов; предлогов. </w:t>
      </w:r>
    </w:p>
    <w:p w:rsidR="00E90898" w:rsidRPr="00DE1ECF" w:rsidRDefault="00E90898" w:rsidP="00DE1ECF">
      <w:pPr>
        <w:spacing w:after="0" w:line="240" w:lineRule="auto"/>
        <w:ind w:firstLine="709"/>
        <w:jc w:val="both"/>
        <w:rPr>
          <w:rFonts w:ascii="Times New Roman" w:hAnsi="Times New Roman"/>
        </w:rPr>
      </w:pPr>
      <w:r w:rsidRPr="00DE1ECF">
        <w:rPr>
          <w:rFonts w:ascii="Times New Roman" w:hAnsi="Times New Roman"/>
        </w:rPr>
        <w:t>Социокультурные знания и умения.</w:t>
      </w:r>
    </w:p>
    <w:p w:rsidR="00E90898" w:rsidRPr="00DE1ECF" w:rsidRDefault="00E90898" w:rsidP="00DE1ECF">
      <w:pPr>
        <w:spacing w:after="0" w:line="240" w:lineRule="auto"/>
        <w:ind w:firstLine="709"/>
        <w:jc w:val="both"/>
        <w:rPr>
          <w:rFonts w:ascii="Times New Roman" w:hAnsi="Times New Roman"/>
          <w:lang w:bidi="en-US"/>
        </w:rPr>
      </w:pPr>
      <w:r w:rsidRPr="00DE1ECF">
        <w:rPr>
          <w:rFonts w:ascii="Times New Roman" w:hAnsi="Times New Roman"/>
          <w:lang w:bidi="en-US"/>
        </w:rPr>
        <w:t xml:space="preserve">Умение осуществлять межличностное и межкультурное общение, используя знания о национально-культурных особенностях своей страны и страны/стран изучаемого языка, полученные на уроках иностранного языка и в процессе изучения других предметов (знания </w:t>
      </w:r>
      <w:proofErr w:type="spellStart"/>
      <w:r w:rsidRPr="00DE1ECF">
        <w:rPr>
          <w:rFonts w:ascii="Times New Roman" w:hAnsi="Times New Roman"/>
          <w:lang w:bidi="en-US"/>
        </w:rPr>
        <w:t>межпредметного</w:t>
      </w:r>
      <w:proofErr w:type="spellEnd"/>
      <w:r w:rsidRPr="00DE1ECF">
        <w:rPr>
          <w:rFonts w:ascii="Times New Roman" w:hAnsi="Times New Roman"/>
          <w:lang w:bidi="en-US"/>
        </w:rPr>
        <w:t xml:space="preserve"> характера). Это предполагает овладение:</w:t>
      </w:r>
    </w:p>
    <w:p w:rsidR="00E90898" w:rsidRPr="00DE1ECF" w:rsidRDefault="00E90898" w:rsidP="00DE1ECF">
      <w:pPr>
        <w:numPr>
          <w:ilvl w:val="0"/>
          <w:numId w:val="35"/>
        </w:numPr>
        <w:tabs>
          <w:tab w:val="left" w:pos="993"/>
        </w:tabs>
        <w:spacing w:after="0" w:line="240" w:lineRule="auto"/>
        <w:ind w:left="0" w:firstLine="709"/>
        <w:jc w:val="both"/>
        <w:rPr>
          <w:rFonts w:ascii="Times New Roman" w:hAnsi="Times New Roman"/>
          <w:lang w:bidi="en-US"/>
        </w:rPr>
      </w:pPr>
      <w:r w:rsidRPr="00DE1ECF">
        <w:rPr>
          <w:rFonts w:ascii="Times New Roman" w:hAnsi="Times New Roman"/>
          <w:lang w:bidi="en-US"/>
        </w:rPr>
        <w:t>знаниями о значении родного и иностранного языков в современном мире;</w:t>
      </w:r>
    </w:p>
    <w:p w:rsidR="00E90898" w:rsidRPr="00DE1ECF" w:rsidRDefault="00E90898" w:rsidP="00DE1ECF">
      <w:pPr>
        <w:numPr>
          <w:ilvl w:val="0"/>
          <w:numId w:val="35"/>
        </w:numPr>
        <w:tabs>
          <w:tab w:val="left" w:pos="993"/>
        </w:tabs>
        <w:spacing w:after="0" w:line="240" w:lineRule="auto"/>
        <w:ind w:left="0" w:firstLine="709"/>
        <w:jc w:val="both"/>
        <w:rPr>
          <w:rFonts w:ascii="Times New Roman" w:hAnsi="Times New Roman"/>
          <w:lang w:bidi="en-US"/>
        </w:rPr>
      </w:pPr>
      <w:r w:rsidRPr="00DE1ECF">
        <w:rPr>
          <w:rFonts w:ascii="Times New Roman" w:hAnsi="Times New Roman"/>
          <w:lang w:bidi="en-US"/>
        </w:rPr>
        <w:t>сведениями о социокультурном портрете стран, говорящих на иностранном языке, их символике и культурном наследии;</w:t>
      </w:r>
    </w:p>
    <w:p w:rsidR="00E90898" w:rsidRPr="00DE1ECF" w:rsidRDefault="00E90898" w:rsidP="00DE1ECF">
      <w:pPr>
        <w:numPr>
          <w:ilvl w:val="0"/>
          <w:numId w:val="35"/>
        </w:numPr>
        <w:tabs>
          <w:tab w:val="left" w:pos="993"/>
        </w:tabs>
        <w:spacing w:after="0" w:line="240" w:lineRule="auto"/>
        <w:ind w:left="0" w:firstLine="709"/>
        <w:jc w:val="both"/>
        <w:rPr>
          <w:rFonts w:ascii="Times New Roman" w:hAnsi="Times New Roman"/>
          <w:lang w:bidi="en-US"/>
        </w:rPr>
      </w:pPr>
      <w:r w:rsidRPr="00DE1ECF">
        <w:rPr>
          <w:rFonts w:ascii="Times New Roman" w:hAnsi="Times New Roman"/>
          <w:lang w:bidi="en-US"/>
        </w:rPr>
        <w:t xml:space="preserve">сведениями о социокультурном портрете стран, говорящих на иностранном языке, их символике и культурном наследии; </w:t>
      </w:r>
    </w:p>
    <w:p w:rsidR="00E90898" w:rsidRPr="00DE1ECF" w:rsidRDefault="00E90898" w:rsidP="00DE1ECF">
      <w:pPr>
        <w:numPr>
          <w:ilvl w:val="0"/>
          <w:numId w:val="35"/>
        </w:numPr>
        <w:tabs>
          <w:tab w:val="left" w:pos="993"/>
        </w:tabs>
        <w:spacing w:after="0" w:line="240" w:lineRule="auto"/>
        <w:ind w:left="0" w:firstLine="709"/>
        <w:jc w:val="both"/>
        <w:rPr>
          <w:rFonts w:ascii="Times New Roman" w:hAnsi="Times New Roman"/>
          <w:lang w:bidi="en-US"/>
        </w:rPr>
      </w:pPr>
      <w:r w:rsidRPr="00DE1ECF">
        <w:rPr>
          <w:rFonts w:ascii="Times New Roman" w:hAnsi="Times New Roman"/>
          <w:lang w:bidi="en-US"/>
        </w:rPr>
        <w:t>знаниями о реалиях страны/стран изучаемого языка: традициях (в пита</w:t>
      </w:r>
      <w:r w:rsidRPr="00DE1ECF">
        <w:rPr>
          <w:rFonts w:ascii="Times New Roman" w:hAnsi="Times New Roman"/>
          <w:lang w:bidi="en-US"/>
        </w:rPr>
        <w:softHyphen/>
        <w:t xml:space="preserve">нии, проведении выходных дней, основных национальных праздников и т. д.), распространенных образцов фольклора (пословицы и т. д.); </w:t>
      </w:r>
    </w:p>
    <w:p w:rsidR="00E90898" w:rsidRPr="00DE1ECF" w:rsidRDefault="00E90898" w:rsidP="00DE1ECF">
      <w:pPr>
        <w:numPr>
          <w:ilvl w:val="0"/>
          <w:numId w:val="35"/>
        </w:numPr>
        <w:tabs>
          <w:tab w:val="left" w:pos="993"/>
        </w:tabs>
        <w:spacing w:after="0" w:line="240" w:lineRule="auto"/>
        <w:ind w:left="0" w:firstLine="709"/>
        <w:jc w:val="both"/>
        <w:rPr>
          <w:rFonts w:ascii="Times New Roman" w:hAnsi="Times New Roman"/>
          <w:lang w:bidi="en-US"/>
        </w:rPr>
      </w:pPr>
      <w:r w:rsidRPr="00DE1ECF">
        <w:rPr>
          <w:rFonts w:ascii="Times New Roman" w:hAnsi="Times New Roman"/>
          <w:lang w:bidi="en-US"/>
        </w:rPr>
        <w:t xml:space="preserve">представлениями </w:t>
      </w:r>
      <w:proofErr w:type="spellStart"/>
      <w:r w:rsidRPr="00DE1ECF">
        <w:rPr>
          <w:rFonts w:ascii="Times New Roman" w:hAnsi="Times New Roman"/>
          <w:lang w:bidi="en-US"/>
        </w:rPr>
        <w:t>осходстве</w:t>
      </w:r>
      <w:proofErr w:type="spellEnd"/>
      <w:r w:rsidRPr="00DE1ECF">
        <w:rPr>
          <w:rFonts w:ascii="Times New Roman" w:hAnsi="Times New Roman"/>
          <w:lang w:bidi="en-US"/>
        </w:rPr>
        <w:t xml:space="preserve"> и различиях в традициях своей страны и стран изучаемого языка; об особенностях образа жизни, быта, культуры (всемирно известных достопримечательностях, выдающихся людях и их вкладе в мировую культуру) страны/стран изучаемого языка; о некоторых произведениях художественной литературы на изучаемом иностранном языке;</w:t>
      </w:r>
    </w:p>
    <w:p w:rsidR="00E90898" w:rsidRPr="00DE1ECF" w:rsidRDefault="00E90898" w:rsidP="00DE1ECF">
      <w:pPr>
        <w:numPr>
          <w:ilvl w:val="0"/>
          <w:numId w:val="35"/>
        </w:numPr>
        <w:tabs>
          <w:tab w:val="left" w:pos="993"/>
        </w:tabs>
        <w:spacing w:after="0" w:line="240" w:lineRule="auto"/>
        <w:ind w:left="0" w:firstLine="709"/>
        <w:jc w:val="both"/>
        <w:rPr>
          <w:rFonts w:ascii="Times New Roman" w:hAnsi="Times New Roman"/>
          <w:lang w:bidi="en-US"/>
        </w:rPr>
      </w:pPr>
      <w:r w:rsidRPr="00DE1ECF">
        <w:rPr>
          <w:rFonts w:ascii="Times New Roman" w:hAnsi="Times New Roman"/>
          <w:lang w:bidi="en-US"/>
        </w:rPr>
        <w:t xml:space="preserve">умением распознавать и употреблять в устной и письменной речи в ситуациях формального и неформального общения основные нормы речевого этикета, принятые в странах изучаемого языка (реплики-клише, наиболее распространенную оценочную лексику); </w:t>
      </w:r>
    </w:p>
    <w:p w:rsidR="00E90898" w:rsidRPr="00DE1ECF" w:rsidRDefault="00E90898" w:rsidP="00DE1ECF">
      <w:pPr>
        <w:numPr>
          <w:ilvl w:val="0"/>
          <w:numId w:val="35"/>
        </w:numPr>
        <w:tabs>
          <w:tab w:val="left" w:pos="993"/>
        </w:tabs>
        <w:spacing w:after="0" w:line="240" w:lineRule="auto"/>
        <w:ind w:left="0" w:firstLine="709"/>
        <w:jc w:val="both"/>
        <w:rPr>
          <w:rFonts w:ascii="Times New Roman" w:hAnsi="Times New Roman"/>
          <w:lang w:bidi="en-US"/>
        </w:rPr>
      </w:pPr>
      <w:r w:rsidRPr="00DE1ECF">
        <w:rPr>
          <w:rFonts w:ascii="Times New Roman" w:hAnsi="Times New Roman"/>
          <w:lang w:bidi="en-US"/>
        </w:rPr>
        <w:t xml:space="preserve">умением представлять родную страну и ее культуру на иностранном языке; оказывать помощь зарубежным гостям в нашей стране в ситуациях повседневного общения. </w:t>
      </w:r>
    </w:p>
    <w:p w:rsidR="00E90898" w:rsidRPr="00DE1ECF" w:rsidRDefault="00E90898" w:rsidP="00DE1ECF">
      <w:pPr>
        <w:spacing w:after="0" w:line="240" w:lineRule="auto"/>
        <w:ind w:firstLine="709"/>
        <w:contextualSpacing/>
        <w:jc w:val="both"/>
        <w:rPr>
          <w:rFonts w:ascii="Times New Roman" w:hAnsi="Times New Roman"/>
        </w:rPr>
      </w:pPr>
      <w:r w:rsidRPr="00DE1ECF">
        <w:rPr>
          <w:rFonts w:ascii="Times New Roman" w:hAnsi="Times New Roman"/>
        </w:rPr>
        <w:t>Компенсаторные умения</w:t>
      </w:r>
    </w:p>
    <w:p w:rsidR="00E90898" w:rsidRPr="00DE1ECF" w:rsidRDefault="00E90898" w:rsidP="00DE1ECF">
      <w:pPr>
        <w:spacing w:after="0" w:line="240" w:lineRule="auto"/>
        <w:ind w:firstLine="709"/>
        <w:contextualSpacing/>
        <w:jc w:val="both"/>
        <w:rPr>
          <w:rFonts w:ascii="Times New Roman" w:hAnsi="Times New Roman"/>
        </w:rPr>
      </w:pPr>
      <w:r w:rsidRPr="00DE1ECF">
        <w:rPr>
          <w:rFonts w:ascii="Times New Roman" w:hAnsi="Times New Roman"/>
          <w:lang w:bidi="en-US"/>
        </w:rPr>
        <w:t>Совершенствование умений:</w:t>
      </w:r>
    </w:p>
    <w:p w:rsidR="00E90898" w:rsidRPr="00DE1ECF" w:rsidRDefault="00E90898" w:rsidP="00DE1ECF">
      <w:pPr>
        <w:numPr>
          <w:ilvl w:val="0"/>
          <w:numId w:val="36"/>
        </w:numPr>
        <w:tabs>
          <w:tab w:val="left" w:pos="993"/>
        </w:tabs>
        <w:spacing w:after="0" w:line="240" w:lineRule="auto"/>
        <w:ind w:left="0" w:firstLine="709"/>
        <w:jc w:val="both"/>
        <w:rPr>
          <w:rFonts w:ascii="Times New Roman" w:hAnsi="Times New Roman"/>
          <w:lang w:bidi="en-US"/>
        </w:rPr>
      </w:pPr>
      <w:r w:rsidRPr="00DE1ECF">
        <w:rPr>
          <w:rFonts w:ascii="Times New Roman" w:hAnsi="Times New Roman"/>
          <w:lang w:bidi="en-US"/>
        </w:rPr>
        <w:t>переспрашивать, просить повторить, уточняя значение незнакомых слов;</w:t>
      </w:r>
    </w:p>
    <w:p w:rsidR="00E90898" w:rsidRPr="00DE1ECF" w:rsidRDefault="00E90898" w:rsidP="00DE1ECF">
      <w:pPr>
        <w:numPr>
          <w:ilvl w:val="0"/>
          <w:numId w:val="36"/>
        </w:numPr>
        <w:tabs>
          <w:tab w:val="left" w:pos="993"/>
        </w:tabs>
        <w:spacing w:after="0" w:line="240" w:lineRule="auto"/>
        <w:ind w:left="0" w:firstLine="709"/>
        <w:jc w:val="both"/>
        <w:rPr>
          <w:rFonts w:ascii="Times New Roman" w:hAnsi="Times New Roman"/>
          <w:lang w:bidi="en-US"/>
        </w:rPr>
      </w:pPr>
      <w:r w:rsidRPr="00DE1ECF">
        <w:rPr>
          <w:rFonts w:ascii="Times New Roman" w:hAnsi="Times New Roman"/>
          <w:lang w:bidi="en-US"/>
        </w:rPr>
        <w:t xml:space="preserve">использовать в качестве опоры при порождении собственных высказываний ключевые слова, план к тексту, тематический словарь и т. д.; </w:t>
      </w:r>
    </w:p>
    <w:p w:rsidR="00E90898" w:rsidRPr="00DE1ECF" w:rsidRDefault="00E90898" w:rsidP="00DE1ECF">
      <w:pPr>
        <w:numPr>
          <w:ilvl w:val="0"/>
          <w:numId w:val="36"/>
        </w:numPr>
        <w:tabs>
          <w:tab w:val="left" w:pos="993"/>
        </w:tabs>
        <w:spacing w:after="0" w:line="240" w:lineRule="auto"/>
        <w:ind w:left="0" w:firstLine="709"/>
        <w:jc w:val="both"/>
        <w:rPr>
          <w:rFonts w:ascii="Times New Roman" w:hAnsi="Times New Roman"/>
          <w:lang w:bidi="en-US"/>
        </w:rPr>
      </w:pPr>
      <w:r w:rsidRPr="00DE1ECF">
        <w:rPr>
          <w:rFonts w:ascii="Times New Roman" w:hAnsi="Times New Roman"/>
          <w:lang w:bidi="en-US"/>
        </w:rPr>
        <w:t>прогнозировать содержание текста на основе заголовка, предварительно поставленных вопросов и т. д.;</w:t>
      </w:r>
    </w:p>
    <w:p w:rsidR="00E90898" w:rsidRPr="00DE1ECF" w:rsidRDefault="00E90898" w:rsidP="00DE1ECF">
      <w:pPr>
        <w:numPr>
          <w:ilvl w:val="0"/>
          <w:numId w:val="36"/>
        </w:numPr>
        <w:tabs>
          <w:tab w:val="left" w:pos="993"/>
        </w:tabs>
        <w:spacing w:after="0" w:line="240" w:lineRule="auto"/>
        <w:ind w:left="0" w:firstLine="709"/>
        <w:jc w:val="both"/>
        <w:rPr>
          <w:rFonts w:ascii="Times New Roman" w:hAnsi="Times New Roman"/>
          <w:lang w:bidi="en-US"/>
        </w:rPr>
      </w:pPr>
      <w:r w:rsidRPr="00DE1ECF">
        <w:rPr>
          <w:rFonts w:ascii="Times New Roman" w:hAnsi="Times New Roman"/>
          <w:lang w:bidi="en-US"/>
        </w:rPr>
        <w:t>догадываться о значении незнакомых слов по контексту, по используемым собеседником жестам и мимике;</w:t>
      </w:r>
    </w:p>
    <w:p w:rsidR="00E90898" w:rsidRPr="00DE1ECF" w:rsidRDefault="00E90898" w:rsidP="00DE1ECF">
      <w:pPr>
        <w:numPr>
          <w:ilvl w:val="0"/>
          <w:numId w:val="36"/>
        </w:numPr>
        <w:tabs>
          <w:tab w:val="left" w:pos="993"/>
        </w:tabs>
        <w:spacing w:after="0" w:line="240" w:lineRule="auto"/>
        <w:ind w:left="0" w:firstLine="709"/>
        <w:contextualSpacing/>
        <w:jc w:val="both"/>
        <w:rPr>
          <w:rFonts w:ascii="Times New Roman" w:hAnsi="Times New Roman"/>
        </w:rPr>
      </w:pPr>
      <w:r w:rsidRPr="00DE1ECF">
        <w:rPr>
          <w:rFonts w:ascii="Times New Roman" w:hAnsi="Times New Roman"/>
          <w:lang w:bidi="en-US"/>
        </w:rPr>
        <w:t>использовать синонимы, антонимы, описание понятия при дефиците языковых средств.</w:t>
      </w:r>
    </w:p>
    <w:p w:rsidR="00E90898" w:rsidRDefault="00E90898" w:rsidP="00DE1ECF">
      <w:pPr>
        <w:spacing w:after="0" w:line="240" w:lineRule="auto"/>
        <w:jc w:val="both"/>
        <w:rPr>
          <w:rFonts w:ascii="Times New Roman" w:hAnsi="Times New Roman"/>
        </w:rPr>
      </w:pPr>
    </w:p>
    <w:p w:rsidR="00DE1ECF" w:rsidRDefault="00DE1ECF" w:rsidP="00DE1ECF">
      <w:pPr>
        <w:spacing w:after="0" w:line="240" w:lineRule="auto"/>
        <w:jc w:val="both"/>
        <w:rPr>
          <w:rFonts w:ascii="Times New Roman" w:hAnsi="Times New Roman"/>
        </w:rPr>
      </w:pPr>
    </w:p>
    <w:p w:rsidR="00DE1ECF" w:rsidRDefault="00DE1ECF" w:rsidP="00DE1ECF">
      <w:pPr>
        <w:spacing w:after="0" w:line="240" w:lineRule="auto"/>
        <w:jc w:val="both"/>
        <w:rPr>
          <w:rFonts w:ascii="Times New Roman" w:hAnsi="Times New Roman"/>
        </w:rPr>
      </w:pPr>
    </w:p>
    <w:p w:rsidR="00DE1ECF" w:rsidRDefault="00DE1ECF" w:rsidP="00DE1ECF">
      <w:pPr>
        <w:spacing w:after="0" w:line="240" w:lineRule="auto"/>
        <w:jc w:val="both"/>
        <w:rPr>
          <w:rFonts w:ascii="Times New Roman" w:hAnsi="Times New Roman"/>
        </w:rPr>
      </w:pPr>
    </w:p>
    <w:p w:rsidR="00DE1ECF" w:rsidRDefault="00DE1ECF" w:rsidP="00DE1ECF">
      <w:pPr>
        <w:spacing w:after="0" w:line="240" w:lineRule="auto"/>
        <w:jc w:val="both"/>
        <w:rPr>
          <w:rFonts w:ascii="Times New Roman" w:hAnsi="Times New Roman"/>
        </w:rPr>
      </w:pPr>
    </w:p>
    <w:p w:rsidR="00DE1ECF" w:rsidRDefault="00DE1ECF" w:rsidP="00DE1ECF">
      <w:pPr>
        <w:spacing w:after="0" w:line="240" w:lineRule="auto"/>
        <w:jc w:val="both"/>
        <w:rPr>
          <w:rFonts w:ascii="Times New Roman" w:hAnsi="Times New Roman"/>
        </w:rPr>
      </w:pPr>
    </w:p>
    <w:p w:rsidR="00DE1ECF" w:rsidRPr="00DE1ECF" w:rsidRDefault="00DE1ECF" w:rsidP="00DE1ECF">
      <w:pPr>
        <w:spacing w:after="0" w:line="240" w:lineRule="auto"/>
        <w:jc w:val="both"/>
        <w:rPr>
          <w:rFonts w:ascii="Times New Roman" w:hAnsi="Times New Roman"/>
        </w:rPr>
      </w:pPr>
    </w:p>
    <w:tbl>
      <w:tblPr>
        <w:tblStyle w:val="aa"/>
        <w:tblW w:w="15134" w:type="dxa"/>
        <w:tblLayout w:type="fixed"/>
        <w:tblLook w:val="04A0" w:firstRow="1" w:lastRow="0" w:firstColumn="1" w:lastColumn="0" w:noHBand="0" w:noVBand="1"/>
      </w:tblPr>
      <w:tblGrid>
        <w:gridCol w:w="2235"/>
        <w:gridCol w:w="11481"/>
        <w:gridCol w:w="1418"/>
      </w:tblGrid>
      <w:tr w:rsidR="0098382C" w:rsidRPr="00DE1ECF" w:rsidTr="00836962">
        <w:tc>
          <w:tcPr>
            <w:tcW w:w="2235" w:type="dxa"/>
          </w:tcPr>
          <w:p w:rsidR="0098382C" w:rsidRPr="00DE1ECF" w:rsidRDefault="0098382C" w:rsidP="00DE1ECF">
            <w:pPr>
              <w:jc w:val="both"/>
              <w:rPr>
                <w:rFonts w:ascii="Times New Roman" w:eastAsia="Times New Roman" w:hAnsi="Times New Roman"/>
                <w:sz w:val="22"/>
                <w:szCs w:val="22"/>
              </w:rPr>
            </w:pPr>
            <w:r w:rsidRPr="00DE1ECF">
              <w:rPr>
                <w:rFonts w:ascii="Times New Roman" w:eastAsia="Times New Roman" w:hAnsi="Times New Roman"/>
                <w:sz w:val="22"/>
                <w:szCs w:val="22"/>
              </w:rPr>
              <w:t>Название раздела</w:t>
            </w:r>
          </w:p>
        </w:tc>
        <w:tc>
          <w:tcPr>
            <w:tcW w:w="11481" w:type="dxa"/>
          </w:tcPr>
          <w:p w:rsidR="0098382C" w:rsidRPr="00DE1ECF" w:rsidRDefault="0098382C" w:rsidP="00DE1ECF">
            <w:pPr>
              <w:jc w:val="center"/>
              <w:rPr>
                <w:rFonts w:ascii="Times New Roman" w:eastAsia="Times New Roman" w:hAnsi="Times New Roman"/>
                <w:sz w:val="22"/>
                <w:szCs w:val="22"/>
              </w:rPr>
            </w:pPr>
            <w:r w:rsidRPr="00DE1ECF">
              <w:rPr>
                <w:rFonts w:ascii="Times New Roman" w:eastAsia="Times New Roman" w:hAnsi="Times New Roman"/>
                <w:sz w:val="22"/>
                <w:szCs w:val="22"/>
              </w:rPr>
              <w:t>Краткое содержание</w:t>
            </w:r>
          </w:p>
        </w:tc>
        <w:tc>
          <w:tcPr>
            <w:tcW w:w="1418" w:type="dxa"/>
          </w:tcPr>
          <w:p w:rsidR="0098382C" w:rsidRPr="00DE1ECF" w:rsidRDefault="00DE1ECF" w:rsidP="00DE1ECF">
            <w:pPr>
              <w:jc w:val="both"/>
              <w:rPr>
                <w:rFonts w:ascii="Times New Roman" w:eastAsia="Times New Roman" w:hAnsi="Times New Roman"/>
                <w:sz w:val="22"/>
                <w:szCs w:val="22"/>
              </w:rPr>
            </w:pPr>
            <w:proofErr w:type="spellStart"/>
            <w:r>
              <w:rPr>
                <w:rFonts w:ascii="Times New Roman" w:eastAsia="Times New Roman" w:hAnsi="Times New Roman"/>
                <w:sz w:val="22"/>
                <w:szCs w:val="22"/>
              </w:rPr>
              <w:t>Кол</w:t>
            </w:r>
            <w:r w:rsidR="0098382C" w:rsidRPr="00DE1ECF">
              <w:rPr>
                <w:rFonts w:ascii="Times New Roman" w:eastAsia="Times New Roman" w:hAnsi="Times New Roman"/>
                <w:sz w:val="22"/>
                <w:szCs w:val="22"/>
              </w:rPr>
              <w:t>во</w:t>
            </w:r>
            <w:proofErr w:type="spellEnd"/>
            <w:r w:rsidR="0098382C" w:rsidRPr="00DE1ECF">
              <w:rPr>
                <w:rFonts w:ascii="Times New Roman" w:eastAsia="Times New Roman" w:hAnsi="Times New Roman"/>
                <w:sz w:val="22"/>
                <w:szCs w:val="22"/>
              </w:rPr>
              <w:t xml:space="preserve"> часов</w:t>
            </w:r>
          </w:p>
        </w:tc>
      </w:tr>
      <w:tr w:rsidR="0098382C" w:rsidRPr="00DE1ECF" w:rsidTr="00836962">
        <w:tc>
          <w:tcPr>
            <w:tcW w:w="2235" w:type="dxa"/>
          </w:tcPr>
          <w:p w:rsidR="0098382C" w:rsidRPr="00DE1ECF" w:rsidRDefault="0098382C" w:rsidP="00DE1ECF">
            <w:pPr>
              <w:jc w:val="both"/>
              <w:rPr>
                <w:rFonts w:ascii="Times New Roman" w:eastAsia="Times New Roman" w:hAnsi="Times New Roman"/>
                <w:sz w:val="22"/>
                <w:szCs w:val="22"/>
              </w:rPr>
            </w:pPr>
            <w:r w:rsidRPr="00DE1ECF">
              <w:rPr>
                <w:rFonts w:ascii="Times New Roman" w:eastAsia="Times New Roman" w:hAnsi="Times New Roman"/>
                <w:sz w:val="22"/>
                <w:szCs w:val="22"/>
              </w:rPr>
              <w:t>Раздел 1. Школа. Обучение в школе</w:t>
            </w:r>
          </w:p>
        </w:tc>
        <w:tc>
          <w:tcPr>
            <w:tcW w:w="11481" w:type="dxa"/>
          </w:tcPr>
          <w:p w:rsidR="0098382C" w:rsidRPr="00DE1ECF" w:rsidRDefault="0098382C" w:rsidP="00DE1ECF">
            <w:pPr>
              <w:jc w:val="both"/>
              <w:rPr>
                <w:rFonts w:ascii="Times New Roman" w:eastAsia="Times New Roman" w:hAnsi="Times New Roman"/>
                <w:sz w:val="22"/>
                <w:szCs w:val="22"/>
              </w:rPr>
            </w:pPr>
            <w:r w:rsidRPr="00DE1ECF">
              <w:rPr>
                <w:rFonts w:ascii="Times New Roman" w:eastAsia="Times New Roman" w:hAnsi="Times New Roman"/>
                <w:sz w:val="22"/>
                <w:szCs w:val="22"/>
              </w:rPr>
              <w:t xml:space="preserve">Описание школы. Первый день в школе. Американская традиция. Образование в Англии и Уэльсе. Образование в России. Школьные предметы. Американский учебный год. </w:t>
            </w:r>
          </w:p>
          <w:p w:rsidR="0098382C" w:rsidRPr="00DE1ECF" w:rsidRDefault="0098382C" w:rsidP="00DE1ECF">
            <w:pPr>
              <w:jc w:val="both"/>
              <w:rPr>
                <w:rFonts w:ascii="Times New Roman" w:eastAsia="Times New Roman" w:hAnsi="Times New Roman"/>
                <w:sz w:val="22"/>
                <w:szCs w:val="22"/>
                <w:lang w:val="en-US"/>
              </w:rPr>
            </w:pPr>
            <w:r w:rsidRPr="00DE1ECF">
              <w:rPr>
                <w:rFonts w:ascii="Times New Roman" w:eastAsia="Times New Roman" w:hAnsi="Times New Roman"/>
                <w:sz w:val="22"/>
                <w:szCs w:val="22"/>
              </w:rPr>
              <w:t>Грамматический</w:t>
            </w:r>
            <w:r w:rsidRPr="00DE1ECF">
              <w:rPr>
                <w:rFonts w:ascii="Times New Roman" w:eastAsia="Times New Roman" w:hAnsi="Times New Roman"/>
                <w:sz w:val="22"/>
                <w:szCs w:val="22"/>
                <w:lang w:val="en-US"/>
              </w:rPr>
              <w:t xml:space="preserve"> </w:t>
            </w:r>
            <w:proofErr w:type="gramStart"/>
            <w:r w:rsidRPr="00DE1ECF">
              <w:rPr>
                <w:rFonts w:ascii="Times New Roman" w:eastAsia="Times New Roman" w:hAnsi="Times New Roman"/>
                <w:sz w:val="22"/>
                <w:szCs w:val="22"/>
              </w:rPr>
              <w:t>материал</w:t>
            </w:r>
            <w:r w:rsidRPr="00DE1ECF">
              <w:rPr>
                <w:rFonts w:ascii="Times New Roman" w:eastAsia="Times New Roman" w:hAnsi="Times New Roman"/>
                <w:sz w:val="22"/>
                <w:szCs w:val="22"/>
                <w:lang w:val="en-US"/>
              </w:rPr>
              <w:t>:Countable</w:t>
            </w:r>
            <w:proofErr w:type="gramEnd"/>
            <w:r w:rsidRPr="00DE1ECF">
              <w:rPr>
                <w:rFonts w:ascii="Times New Roman" w:eastAsia="Times New Roman" w:hAnsi="Times New Roman"/>
                <w:sz w:val="22"/>
                <w:szCs w:val="22"/>
                <w:lang w:val="en-US"/>
              </w:rPr>
              <w:t xml:space="preserve"> ,Uncountable nouns/ Partition / Nouns used only in the plural/| Articles with nouns like school, church, hospital.</w:t>
            </w:r>
          </w:p>
        </w:tc>
        <w:tc>
          <w:tcPr>
            <w:tcW w:w="1418" w:type="dxa"/>
          </w:tcPr>
          <w:p w:rsidR="0098382C" w:rsidRPr="00DE1ECF" w:rsidRDefault="0098382C" w:rsidP="00DE1ECF">
            <w:pPr>
              <w:jc w:val="both"/>
              <w:rPr>
                <w:rFonts w:ascii="Times New Roman" w:eastAsia="Times New Roman" w:hAnsi="Times New Roman"/>
                <w:sz w:val="22"/>
                <w:szCs w:val="22"/>
              </w:rPr>
            </w:pPr>
            <w:r w:rsidRPr="00DE1ECF">
              <w:rPr>
                <w:rFonts w:ascii="Times New Roman" w:eastAsia="Times New Roman" w:hAnsi="Times New Roman"/>
                <w:sz w:val="22"/>
                <w:szCs w:val="22"/>
              </w:rPr>
              <w:t>14 часов</w:t>
            </w:r>
          </w:p>
        </w:tc>
      </w:tr>
      <w:tr w:rsidR="0098382C" w:rsidRPr="00DE1ECF" w:rsidTr="00836962">
        <w:tc>
          <w:tcPr>
            <w:tcW w:w="2235" w:type="dxa"/>
          </w:tcPr>
          <w:p w:rsidR="0098382C" w:rsidRPr="00DE1ECF" w:rsidRDefault="0098382C" w:rsidP="00DE1ECF">
            <w:pPr>
              <w:jc w:val="both"/>
              <w:rPr>
                <w:rFonts w:ascii="Times New Roman" w:eastAsia="Times New Roman" w:hAnsi="Times New Roman"/>
                <w:sz w:val="22"/>
                <w:szCs w:val="22"/>
              </w:rPr>
            </w:pPr>
            <w:r w:rsidRPr="00DE1ECF">
              <w:rPr>
                <w:rFonts w:ascii="Times New Roman" w:eastAsia="Times New Roman" w:hAnsi="Times New Roman"/>
                <w:sz w:val="22"/>
                <w:szCs w:val="22"/>
              </w:rPr>
              <w:t xml:space="preserve">Раздел 2. Язык </w:t>
            </w:r>
            <w:proofErr w:type="gramStart"/>
            <w:r w:rsidRPr="00DE1ECF">
              <w:rPr>
                <w:rFonts w:ascii="Times New Roman" w:eastAsia="Times New Roman" w:hAnsi="Times New Roman"/>
                <w:sz w:val="22"/>
                <w:szCs w:val="22"/>
              </w:rPr>
              <w:t xml:space="preserve">мира.  </w:t>
            </w:r>
            <w:proofErr w:type="gramEnd"/>
          </w:p>
        </w:tc>
        <w:tc>
          <w:tcPr>
            <w:tcW w:w="11481" w:type="dxa"/>
          </w:tcPr>
          <w:p w:rsidR="0098382C" w:rsidRPr="00EE7914" w:rsidRDefault="0098382C" w:rsidP="00DE1ECF">
            <w:pPr>
              <w:jc w:val="both"/>
              <w:rPr>
                <w:rFonts w:ascii="Times New Roman" w:eastAsia="Times New Roman" w:hAnsi="Times New Roman"/>
                <w:sz w:val="22"/>
                <w:szCs w:val="22"/>
                <w:lang w:val="en-US"/>
              </w:rPr>
            </w:pPr>
            <w:r w:rsidRPr="00DE1ECF">
              <w:rPr>
                <w:rFonts w:ascii="Times New Roman" w:eastAsia="Times New Roman" w:hAnsi="Times New Roman"/>
                <w:sz w:val="22"/>
                <w:szCs w:val="22"/>
              </w:rPr>
              <w:t xml:space="preserve">Изучение английского языка. Причины изучения английского языка. Варианты английского языка. Английский – язык </w:t>
            </w:r>
            <w:r w:rsidRPr="00DE1ECF">
              <w:rPr>
                <w:rFonts w:ascii="Times New Roman" w:eastAsia="Times New Roman" w:hAnsi="Times New Roman"/>
                <w:sz w:val="22"/>
                <w:szCs w:val="22"/>
              </w:rPr>
              <w:lastRenderedPageBreak/>
              <w:t xml:space="preserve">планеты. Словари и </w:t>
            </w:r>
            <w:proofErr w:type="spellStart"/>
            <w:r w:rsidRPr="00DE1ECF">
              <w:rPr>
                <w:rFonts w:ascii="Times New Roman" w:eastAsia="Times New Roman" w:hAnsi="Times New Roman"/>
                <w:sz w:val="22"/>
                <w:szCs w:val="22"/>
              </w:rPr>
              <w:t>иформация</w:t>
            </w:r>
            <w:proofErr w:type="spellEnd"/>
            <w:r w:rsidRPr="00DE1ECF">
              <w:rPr>
                <w:rFonts w:ascii="Times New Roman" w:eastAsia="Times New Roman" w:hAnsi="Times New Roman"/>
                <w:sz w:val="22"/>
                <w:szCs w:val="22"/>
              </w:rPr>
              <w:t xml:space="preserve"> в них. Важность языков в разные времена.</w:t>
            </w:r>
            <w:r w:rsidR="00DE1ECF">
              <w:rPr>
                <w:rFonts w:ascii="Times New Roman" w:eastAsia="Times New Roman" w:hAnsi="Times New Roman"/>
                <w:sz w:val="22"/>
                <w:szCs w:val="22"/>
              </w:rPr>
              <w:t xml:space="preserve"> </w:t>
            </w:r>
            <w:proofErr w:type="spellStart"/>
            <w:r w:rsidRPr="00DE1ECF">
              <w:rPr>
                <w:rFonts w:ascii="Times New Roman" w:eastAsia="Times New Roman" w:hAnsi="Times New Roman"/>
                <w:sz w:val="22"/>
                <w:szCs w:val="22"/>
              </w:rPr>
              <w:t>Грамматическийматериал</w:t>
            </w:r>
            <w:proofErr w:type="spellEnd"/>
            <w:r w:rsidRPr="00EE7914">
              <w:rPr>
                <w:rFonts w:ascii="Times New Roman" w:eastAsia="Times New Roman" w:hAnsi="Times New Roman"/>
                <w:sz w:val="22"/>
                <w:szCs w:val="22"/>
                <w:lang w:val="en-US"/>
              </w:rPr>
              <w:t>:</w:t>
            </w:r>
            <w:r w:rsidR="00DE1ECF" w:rsidRPr="00EE7914">
              <w:rPr>
                <w:rFonts w:ascii="Times New Roman" w:eastAsia="Times New Roman" w:hAnsi="Times New Roman"/>
                <w:sz w:val="22"/>
                <w:szCs w:val="22"/>
                <w:lang w:val="en-US"/>
              </w:rPr>
              <w:t xml:space="preserve"> </w:t>
            </w:r>
            <w:r w:rsidRPr="00DE1ECF">
              <w:rPr>
                <w:rFonts w:ascii="Times New Roman" w:eastAsia="Times New Roman" w:hAnsi="Times New Roman"/>
                <w:sz w:val="22"/>
                <w:szCs w:val="22"/>
                <w:lang w:val="en-US"/>
              </w:rPr>
              <w:t>Modal</w:t>
            </w:r>
            <w:r w:rsidRPr="00EE7914">
              <w:rPr>
                <w:rFonts w:ascii="Times New Roman" w:eastAsia="Times New Roman" w:hAnsi="Times New Roman"/>
                <w:sz w:val="22"/>
                <w:szCs w:val="22"/>
                <w:lang w:val="en-US"/>
              </w:rPr>
              <w:t xml:space="preserve"> </w:t>
            </w:r>
            <w:r w:rsidRPr="00DE1ECF">
              <w:rPr>
                <w:rFonts w:ascii="Times New Roman" w:eastAsia="Times New Roman" w:hAnsi="Times New Roman"/>
                <w:sz w:val="22"/>
                <w:szCs w:val="22"/>
                <w:lang w:val="en-US"/>
              </w:rPr>
              <w:t>verbs</w:t>
            </w:r>
            <w:r w:rsidRPr="00EE7914">
              <w:rPr>
                <w:rFonts w:ascii="Times New Roman" w:eastAsia="Times New Roman" w:hAnsi="Times New Roman"/>
                <w:sz w:val="22"/>
                <w:szCs w:val="22"/>
                <w:lang w:val="en-US"/>
              </w:rPr>
              <w:t xml:space="preserve"> / </w:t>
            </w:r>
            <w:r w:rsidRPr="00DE1ECF">
              <w:rPr>
                <w:rFonts w:ascii="Times New Roman" w:eastAsia="Times New Roman" w:hAnsi="Times New Roman"/>
                <w:sz w:val="22"/>
                <w:szCs w:val="22"/>
                <w:lang w:val="en-US"/>
              </w:rPr>
              <w:t>Grammar</w:t>
            </w:r>
            <w:r w:rsidRPr="00EE7914">
              <w:rPr>
                <w:rFonts w:ascii="Times New Roman" w:eastAsia="Times New Roman" w:hAnsi="Times New Roman"/>
                <w:sz w:val="22"/>
                <w:szCs w:val="22"/>
                <w:lang w:val="en-US"/>
              </w:rPr>
              <w:t xml:space="preserve"> </w:t>
            </w:r>
            <w:r w:rsidRPr="00DE1ECF">
              <w:rPr>
                <w:rFonts w:ascii="Times New Roman" w:eastAsia="Times New Roman" w:hAnsi="Times New Roman"/>
                <w:sz w:val="22"/>
                <w:szCs w:val="22"/>
                <w:lang w:val="en-US"/>
              </w:rPr>
              <w:t>in</w:t>
            </w:r>
            <w:r w:rsidRPr="00EE7914">
              <w:rPr>
                <w:rFonts w:ascii="Times New Roman" w:eastAsia="Times New Roman" w:hAnsi="Times New Roman"/>
                <w:sz w:val="22"/>
                <w:szCs w:val="22"/>
                <w:lang w:val="en-US"/>
              </w:rPr>
              <w:t xml:space="preserve"> </w:t>
            </w:r>
            <w:r w:rsidRPr="00DE1ECF">
              <w:rPr>
                <w:rFonts w:ascii="Times New Roman" w:eastAsia="Times New Roman" w:hAnsi="Times New Roman"/>
                <w:sz w:val="22"/>
                <w:szCs w:val="22"/>
                <w:lang w:val="en-US"/>
              </w:rPr>
              <w:t>context</w:t>
            </w:r>
            <w:r w:rsidRPr="00EE7914">
              <w:rPr>
                <w:rFonts w:ascii="Times New Roman" w:eastAsia="Times New Roman" w:hAnsi="Times New Roman"/>
                <w:sz w:val="22"/>
                <w:szCs w:val="22"/>
                <w:lang w:val="en-US"/>
              </w:rPr>
              <w:t xml:space="preserve"> / </w:t>
            </w:r>
            <w:r w:rsidRPr="00DE1ECF">
              <w:rPr>
                <w:rFonts w:ascii="Times New Roman" w:eastAsia="Times New Roman" w:hAnsi="Times New Roman"/>
                <w:sz w:val="22"/>
                <w:szCs w:val="22"/>
                <w:lang w:val="en-US"/>
              </w:rPr>
              <w:t>Uncountable</w:t>
            </w:r>
            <w:r w:rsidRPr="00EE7914">
              <w:rPr>
                <w:rFonts w:ascii="Times New Roman" w:eastAsia="Times New Roman" w:hAnsi="Times New Roman"/>
                <w:sz w:val="22"/>
                <w:szCs w:val="22"/>
                <w:lang w:val="en-US"/>
              </w:rPr>
              <w:t xml:space="preserve"> </w:t>
            </w:r>
            <w:r w:rsidRPr="00DE1ECF">
              <w:rPr>
                <w:rFonts w:ascii="Times New Roman" w:eastAsia="Times New Roman" w:hAnsi="Times New Roman"/>
                <w:sz w:val="22"/>
                <w:szCs w:val="22"/>
                <w:lang w:val="en-US"/>
              </w:rPr>
              <w:t>nouns</w:t>
            </w:r>
            <w:r w:rsidRPr="00EE7914">
              <w:rPr>
                <w:rFonts w:ascii="Times New Roman" w:eastAsia="Times New Roman" w:hAnsi="Times New Roman"/>
                <w:sz w:val="22"/>
                <w:szCs w:val="22"/>
                <w:lang w:val="en-US"/>
              </w:rPr>
              <w:t xml:space="preserve"> / </w:t>
            </w:r>
            <w:r w:rsidRPr="00DE1ECF">
              <w:rPr>
                <w:rFonts w:ascii="Times New Roman" w:eastAsia="Times New Roman" w:hAnsi="Times New Roman"/>
                <w:sz w:val="22"/>
                <w:szCs w:val="22"/>
                <w:lang w:val="en-US"/>
              </w:rPr>
              <w:t>Some</w:t>
            </w:r>
            <w:r w:rsidRPr="00EE7914">
              <w:rPr>
                <w:rFonts w:ascii="Times New Roman" w:eastAsia="Times New Roman" w:hAnsi="Times New Roman"/>
                <w:sz w:val="22"/>
                <w:szCs w:val="22"/>
                <w:lang w:val="en-US"/>
              </w:rPr>
              <w:t xml:space="preserve">, </w:t>
            </w:r>
            <w:r w:rsidRPr="00DE1ECF">
              <w:rPr>
                <w:rFonts w:ascii="Times New Roman" w:eastAsia="Times New Roman" w:hAnsi="Times New Roman"/>
                <w:sz w:val="22"/>
                <w:szCs w:val="22"/>
                <w:lang w:val="en-US"/>
              </w:rPr>
              <w:t>any</w:t>
            </w:r>
          </w:p>
        </w:tc>
        <w:tc>
          <w:tcPr>
            <w:tcW w:w="1418" w:type="dxa"/>
          </w:tcPr>
          <w:p w:rsidR="0098382C" w:rsidRPr="00DE1ECF" w:rsidRDefault="0098382C" w:rsidP="00DE1ECF">
            <w:pPr>
              <w:jc w:val="both"/>
              <w:rPr>
                <w:rFonts w:ascii="Times New Roman" w:eastAsia="Times New Roman" w:hAnsi="Times New Roman"/>
                <w:sz w:val="22"/>
                <w:szCs w:val="22"/>
              </w:rPr>
            </w:pPr>
            <w:r w:rsidRPr="00DE1ECF">
              <w:rPr>
                <w:rFonts w:ascii="Times New Roman" w:eastAsia="Times New Roman" w:hAnsi="Times New Roman"/>
                <w:sz w:val="22"/>
                <w:szCs w:val="22"/>
              </w:rPr>
              <w:lastRenderedPageBreak/>
              <w:t>15 часов</w:t>
            </w:r>
          </w:p>
        </w:tc>
      </w:tr>
      <w:tr w:rsidR="0098382C" w:rsidRPr="00DE1ECF" w:rsidTr="00836962">
        <w:tc>
          <w:tcPr>
            <w:tcW w:w="2235" w:type="dxa"/>
          </w:tcPr>
          <w:p w:rsidR="0098382C" w:rsidRPr="00DE1ECF" w:rsidRDefault="0098382C" w:rsidP="00DE1ECF">
            <w:pPr>
              <w:jc w:val="both"/>
              <w:rPr>
                <w:rFonts w:ascii="Times New Roman" w:eastAsia="Times New Roman" w:hAnsi="Times New Roman"/>
                <w:sz w:val="22"/>
                <w:szCs w:val="22"/>
              </w:rPr>
            </w:pPr>
            <w:r w:rsidRPr="00DE1ECF">
              <w:rPr>
                <w:rFonts w:ascii="Times New Roman" w:eastAsia="Times New Roman" w:hAnsi="Times New Roman"/>
                <w:sz w:val="22"/>
                <w:szCs w:val="22"/>
              </w:rPr>
              <w:lastRenderedPageBreak/>
              <w:t xml:space="preserve">Раздел 3. Некоторые факты об англо-говорящем </w:t>
            </w:r>
            <w:proofErr w:type="gramStart"/>
            <w:r w:rsidRPr="00DE1ECF">
              <w:rPr>
                <w:rFonts w:ascii="Times New Roman" w:eastAsia="Times New Roman" w:hAnsi="Times New Roman"/>
                <w:sz w:val="22"/>
                <w:szCs w:val="22"/>
              </w:rPr>
              <w:t xml:space="preserve">мире.   </w:t>
            </w:r>
            <w:proofErr w:type="gramEnd"/>
          </w:p>
        </w:tc>
        <w:tc>
          <w:tcPr>
            <w:tcW w:w="11481" w:type="dxa"/>
          </w:tcPr>
          <w:p w:rsidR="0098382C" w:rsidRPr="00EE7914" w:rsidRDefault="0098382C" w:rsidP="00DE1ECF">
            <w:pPr>
              <w:jc w:val="both"/>
              <w:rPr>
                <w:rFonts w:ascii="Times New Roman" w:eastAsia="Times New Roman" w:hAnsi="Times New Roman"/>
                <w:sz w:val="22"/>
                <w:szCs w:val="22"/>
              </w:rPr>
            </w:pPr>
            <w:r w:rsidRPr="00DE1ECF">
              <w:rPr>
                <w:rFonts w:ascii="Times New Roman" w:eastAsia="Times New Roman" w:hAnsi="Times New Roman"/>
                <w:sz w:val="22"/>
                <w:szCs w:val="22"/>
              </w:rPr>
              <w:t xml:space="preserve">США – страна мигрантов. г. Нью Йорк. География США. г.Вашингтон.  География Австралии. </w:t>
            </w:r>
            <w:proofErr w:type="spellStart"/>
            <w:r w:rsidRPr="00DE1ECF">
              <w:rPr>
                <w:rFonts w:ascii="Times New Roman" w:eastAsia="Times New Roman" w:hAnsi="Times New Roman"/>
                <w:sz w:val="22"/>
                <w:szCs w:val="22"/>
              </w:rPr>
              <w:t>Канбера</w:t>
            </w:r>
            <w:proofErr w:type="spellEnd"/>
            <w:r w:rsidRPr="00DE1ECF">
              <w:rPr>
                <w:rFonts w:ascii="Times New Roman" w:eastAsia="Times New Roman" w:hAnsi="Times New Roman"/>
                <w:sz w:val="22"/>
                <w:szCs w:val="22"/>
              </w:rPr>
              <w:t xml:space="preserve"> и Сидней – большие города Австралии. Природа</w:t>
            </w:r>
            <w:r w:rsidRPr="00EE7914">
              <w:rPr>
                <w:rFonts w:ascii="Times New Roman" w:eastAsia="Times New Roman" w:hAnsi="Times New Roman"/>
                <w:sz w:val="22"/>
                <w:szCs w:val="22"/>
              </w:rPr>
              <w:t xml:space="preserve"> </w:t>
            </w:r>
            <w:r w:rsidRPr="00DE1ECF">
              <w:rPr>
                <w:rFonts w:ascii="Times New Roman" w:eastAsia="Times New Roman" w:hAnsi="Times New Roman"/>
                <w:sz w:val="22"/>
                <w:szCs w:val="22"/>
              </w:rPr>
              <w:t>и</w:t>
            </w:r>
            <w:r w:rsidRPr="00EE7914">
              <w:rPr>
                <w:rFonts w:ascii="Times New Roman" w:eastAsia="Times New Roman" w:hAnsi="Times New Roman"/>
                <w:sz w:val="22"/>
                <w:szCs w:val="22"/>
              </w:rPr>
              <w:t xml:space="preserve"> </w:t>
            </w:r>
            <w:r w:rsidRPr="00DE1ECF">
              <w:rPr>
                <w:rFonts w:ascii="Times New Roman" w:eastAsia="Times New Roman" w:hAnsi="Times New Roman"/>
                <w:sz w:val="22"/>
                <w:szCs w:val="22"/>
              </w:rPr>
              <w:t>животные</w:t>
            </w:r>
            <w:r w:rsidRPr="00EE7914">
              <w:rPr>
                <w:rFonts w:ascii="Times New Roman" w:eastAsia="Times New Roman" w:hAnsi="Times New Roman"/>
                <w:sz w:val="22"/>
                <w:szCs w:val="22"/>
              </w:rPr>
              <w:t xml:space="preserve"> </w:t>
            </w:r>
            <w:proofErr w:type="spellStart"/>
            <w:proofErr w:type="gramStart"/>
            <w:r w:rsidRPr="00DE1ECF">
              <w:rPr>
                <w:rFonts w:ascii="Times New Roman" w:eastAsia="Times New Roman" w:hAnsi="Times New Roman"/>
                <w:sz w:val="22"/>
                <w:szCs w:val="22"/>
              </w:rPr>
              <w:t>Австралии</w:t>
            </w:r>
            <w:r w:rsidRPr="00EE7914">
              <w:rPr>
                <w:rFonts w:ascii="Times New Roman" w:eastAsia="Times New Roman" w:hAnsi="Times New Roman"/>
                <w:sz w:val="22"/>
                <w:szCs w:val="22"/>
              </w:rPr>
              <w:t>.</w:t>
            </w:r>
            <w:r w:rsidRPr="00DE1ECF">
              <w:rPr>
                <w:rFonts w:ascii="Times New Roman" w:eastAsia="Times New Roman" w:hAnsi="Times New Roman"/>
                <w:sz w:val="22"/>
                <w:szCs w:val="22"/>
              </w:rPr>
              <w:t>Грамматическийматериал</w:t>
            </w:r>
            <w:proofErr w:type="spellEnd"/>
            <w:r w:rsidRPr="00EE7914">
              <w:rPr>
                <w:rFonts w:ascii="Times New Roman" w:eastAsia="Times New Roman" w:hAnsi="Times New Roman"/>
                <w:sz w:val="22"/>
                <w:szCs w:val="22"/>
              </w:rPr>
              <w:t>:</w:t>
            </w:r>
            <w:r w:rsidRPr="00DE1ECF">
              <w:rPr>
                <w:rFonts w:ascii="Times New Roman" w:eastAsia="Times New Roman" w:hAnsi="Times New Roman"/>
                <w:sz w:val="22"/>
                <w:szCs w:val="22"/>
                <w:lang w:val="en-US"/>
              </w:rPr>
              <w:t>Grammar</w:t>
            </w:r>
            <w:proofErr w:type="gramEnd"/>
            <w:r w:rsidRPr="00EE7914">
              <w:rPr>
                <w:rFonts w:ascii="Times New Roman" w:eastAsia="Times New Roman" w:hAnsi="Times New Roman"/>
                <w:sz w:val="22"/>
                <w:szCs w:val="22"/>
              </w:rPr>
              <w:t xml:space="preserve"> </w:t>
            </w:r>
            <w:r w:rsidRPr="00DE1ECF">
              <w:rPr>
                <w:rFonts w:ascii="Times New Roman" w:eastAsia="Times New Roman" w:hAnsi="Times New Roman"/>
                <w:sz w:val="22"/>
                <w:szCs w:val="22"/>
                <w:lang w:val="en-US"/>
              </w:rPr>
              <w:t>in</w:t>
            </w:r>
            <w:r w:rsidRPr="00EE7914">
              <w:rPr>
                <w:rFonts w:ascii="Times New Roman" w:eastAsia="Times New Roman" w:hAnsi="Times New Roman"/>
                <w:sz w:val="22"/>
                <w:szCs w:val="22"/>
              </w:rPr>
              <w:t xml:space="preserve"> </w:t>
            </w:r>
            <w:r w:rsidRPr="00DE1ECF">
              <w:rPr>
                <w:rFonts w:ascii="Times New Roman" w:eastAsia="Times New Roman" w:hAnsi="Times New Roman"/>
                <w:sz w:val="22"/>
                <w:szCs w:val="22"/>
                <w:lang w:val="en-US"/>
              </w:rPr>
              <w:t>context</w:t>
            </w:r>
            <w:r w:rsidRPr="00EE7914">
              <w:rPr>
                <w:rFonts w:ascii="Times New Roman" w:eastAsia="Times New Roman" w:hAnsi="Times New Roman"/>
                <w:sz w:val="22"/>
                <w:szCs w:val="22"/>
              </w:rPr>
              <w:t xml:space="preserve">/ </w:t>
            </w:r>
            <w:r w:rsidRPr="00DE1ECF">
              <w:rPr>
                <w:rFonts w:ascii="Times New Roman" w:eastAsia="Times New Roman" w:hAnsi="Times New Roman"/>
                <w:sz w:val="22"/>
                <w:szCs w:val="22"/>
                <w:lang w:val="en-US"/>
              </w:rPr>
              <w:t>Number</w:t>
            </w:r>
            <w:r w:rsidRPr="00EE7914">
              <w:rPr>
                <w:rFonts w:ascii="Times New Roman" w:eastAsia="Times New Roman" w:hAnsi="Times New Roman"/>
                <w:sz w:val="22"/>
                <w:szCs w:val="22"/>
              </w:rPr>
              <w:t xml:space="preserve">/ </w:t>
            </w:r>
            <w:r w:rsidRPr="00DE1ECF">
              <w:rPr>
                <w:rFonts w:ascii="Times New Roman" w:eastAsia="Times New Roman" w:hAnsi="Times New Roman"/>
                <w:sz w:val="22"/>
                <w:szCs w:val="22"/>
                <w:lang w:val="en-US"/>
              </w:rPr>
              <w:t>Article</w:t>
            </w:r>
            <w:r w:rsidRPr="00EE7914">
              <w:rPr>
                <w:rFonts w:ascii="Times New Roman" w:eastAsia="Times New Roman" w:hAnsi="Times New Roman"/>
                <w:sz w:val="22"/>
                <w:szCs w:val="22"/>
              </w:rPr>
              <w:t xml:space="preserve"> “</w:t>
            </w:r>
            <w:r w:rsidRPr="00DE1ECF">
              <w:rPr>
                <w:rFonts w:ascii="Times New Roman" w:eastAsia="Times New Roman" w:hAnsi="Times New Roman"/>
                <w:sz w:val="22"/>
                <w:szCs w:val="22"/>
                <w:lang w:val="en-US"/>
              </w:rPr>
              <w:t>the</w:t>
            </w:r>
            <w:r w:rsidRPr="00EE7914">
              <w:rPr>
                <w:rFonts w:ascii="Times New Roman" w:eastAsia="Times New Roman" w:hAnsi="Times New Roman"/>
                <w:sz w:val="22"/>
                <w:szCs w:val="22"/>
              </w:rPr>
              <w:t xml:space="preserve">” </w:t>
            </w:r>
            <w:r w:rsidRPr="00DE1ECF">
              <w:rPr>
                <w:rFonts w:ascii="Times New Roman" w:eastAsia="Times New Roman" w:hAnsi="Times New Roman"/>
                <w:sz w:val="22"/>
                <w:szCs w:val="22"/>
                <w:lang w:val="en-US"/>
              </w:rPr>
              <w:t>with</w:t>
            </w:r>
            <w:r w:rsidRPr="00EE7914">
              <w:rPr>
                <w:rFonts w:ascii="Times New Roman" w:eastAsia="Times New Roman" w:hAnsi="Times New Roman"/>
                <w:sz w:val="22"/>
                <w:szCs w:val="22"/>
              </w:rPr>
              <w:t xml:space="preserve"> </w:t>
            </w:r>
            <w:r w:rsidRPr="00DE1ECF">
              <w:rPr>
                <w:rFonts w:ascii="Times New Roman" w:eastAsia="Times New Roman" w:hAnsi="Times New Roman"/>
                <w:sz w:val="22"/>
                <w:szCs w:val="22"/>
                <w:lang w:val="en-US"/>
              </w:rPr>
              <w:t>the</w:t>
            </w:r>
            <w:r w:rsidRPr="00EE7914">
              <w:rPr>
                <w:rFonts w:ascii="Times New Roman" w:eastAsia="Times New Roman" w:hAnsi="Times New Roman"/>
                <w:sz w:val="22"/>
                <w:szCs w:val="22"/>
              </w:rPr>
              <w:t xml:space="preserve"> </w:t>
            </w:r>
            <w:r w:rsidRPr="00DE1ECF">
              <w:rPr>
                <w:rFonts w:ascii="Times New Roman" w:eastAsia="Times New Roman" w:hAnsi="Times New Roman"/>
                <w:sz w:val="22"/>
                <w:szCs w:val="22"/>
                <w:lang w:val="en-US"/>
              </w:rPr>
              <w:t>names</w:t>
            </w:r>
            <w:r w:rsidRPr="00EE7914">
              <w:rPr>
                <w:rFonts w:ascii="Times New Roman" w:eastAsia="Times New Roman" w:hAnsi="Times New Roman"/>
                <w:sz w:val="22"/>
                <w:szCs w:val="22"/>
              </w:rPr>
              <w:t xml:space="preserve"> </w:t>
            </w:r>
            <w:r w:rsidRPr="00DE1ECF">
              <w:rPr>
                <w:rFonts w:ascii="Times New Roman" w:eastAsia="Times New Roman" w:hAnsi="Times New Roman"/>
                <w:sz w:val="22"/>
                <w:szCs w:val="22"/>
                <w:lang w:val="en-US"/>
              </w:rPr>
              <w:t>of</w:t>
            </w:r>
            <w:r w:rsidRPr="00EE7914">
              <w:rPr>
                <w:rFonts w:ascii="Times New Roman" w:eastAsia="Times New Roman" w:hAnsi="Times New Roman"/>
                <w:sz w:val="22"/>
                <w:szCs w:val="22"/>
              </w:rPr>
              <w:t xml:space="preserve"> </w:t>
            </w:r>
            <w:r w:rsidRPr="00DE1ECF">
              <w:rPr>
                <w:rFonts w:ascii="Times New Roman" w:eastAsia="Times New Roman" w:hAnsi="Times New Roman"/>
                <w:sz w:val="22"/>
                <w:szCs w:val="22"/>
                <w:lang w:val="en-US"/>
              </w:rPr>
              <w:t>the</w:t>
            </w:r>
            <w:r w:rsidRPr="00EE7914">
              <w:rPr>
                <w:rFonts w:ascii="Times New Roman" w:eastAsia="Times New Roman" w:hAnsi="Times New Roman"/>
                <w:sz w:val="22"/>
                <w:szCs w:val="22"/>
              </w:rPr>
              <w:t xml:space="preserve"> </w:t>
            </w:r>
            <w:r w:rsidRPr="00DE1ECF">
              <w:rPr>
                <w:rFonts w:ascii="Times New Roman" w:eastAsia="Times New Roman" w:hAnsi="Times New Roman"/>
                <w:sz w:val="22"/>
                <w:szCs w:val="22"/>
                <w:lang w:val="en-US"/>
              </w:rPr>
              <w:t>places</w:t>
            </w:r>
            <w:r w:rsidRPr="00EE7914">
              <w:rPr>
                <w:rFonts w:ascii="Times New Roman" w:eastAsia="Times New Roman" w:hAnsi="Times New Roman"/>
                <w:sz w:val="22"/>
                <w:szCs w:val="22"/>
              </w:rPr>
              <w:t xml:space="preserve"> / </w:t>
            </w:r>
            <w:r w:rsidRPr="00DE1ECF">
              <w:rPr>
                <w:rFonts w:ascii="Times New Roman" w:eastAsia="Times New Roman" w:hAnsi="Times New Roman"/>
                <w:sz w:val="22"/>
                <w:szCs w:val="22"/>
                <w:lang w:val="en-US"/>
              </w:rPr>
              <w:t>Zero</w:t>
            </w:r>
            <w:r w:rsidRPr="00EE7914">
              <w:rPr>
                <w:rFonts w:ascii="Times New Roman" w:eastAsia="Times New Roman" w:hAnsi="Times New Roman"/>
                <w:sz w:val="22"/>
                <w:szCs w:val="22"/>
              </w:rPr>
              <w:t xml:space="preserve"> </w:t>
            </w:r>
            <w:r w:rsidRPr="00DE1ECF">
              <w:rPr>
                <w:rFonts w:ascii="Times New Roman" w:eastAsia="Times New Roman" w:hAnsi="Times New Roman"/>
                <w:sz w:val="22"/>
                <w:szCs w:val="22"/>
                <w:lang w:val="en-US"/>
              </w:rPr>
              <w:t>Conditional</w:t>
            </w:r>
            <w:r w:rsidRPr="00EE7914">
              <w:rPr>
                <w:rFonts w:ascii="Times New Roman" w:eastAsia="Times New Roman" w:hAnsi="Times New Roman"/>
                <w:sz w:val="22"/>
                <w:szCs w:val="22"/>
              </w:rPr>
              <w:t xml:space="preserve">/ </w:t>
            </w:r>
            <w:r w:rsidRPr="00DE1ECF">
              <w:rPr>
                <w:rFonts w:ascii="Times New Roman" w:eastAsia="Times New Roman" w:hAnsi="Times New Roman"/>
                <w:sz w:val="22"/>
                <w:szCs w:val="22"/>
                <w:lang w:val="en-US"/>
              </w:rPr>
              <w:t>Adjectives</w:t>
            </w:r>
            <w:r w:rsidRPr="00EE7914">
              <w:rPr>
                <w:rFonts w:ascii="Times New Roman" w:eastAsia="Times New Roman" w:hAnsi="Times New Roman"/>
                <w:sz w:val="22"/>
                <w:szCs w:val="22"/>
              </w:rPr>
              <w:t xml:space="preserve"> / </w:t>
            </w:r>
            <w:r w:rsidRPr="00DE1ECF">
              <w:rPr>
                <w:rFonts w:ascii="Times New Roman" w:eastAsia="Times New Roman" w:hAnsi="Times New Roman"/>
                <w:sz w:val="22"/>
                <w:szCs w:val="22"/>
                <w:lang w:val="en-US"/>
              </w:rPr>
              <w:t>Reflexive</w:t>
            </w:r>
            <w:r w:rsidRPr="00EE7914">
              <w:rPr>
                <w:rFonts w:ascii="Times New Roman" w:eastAsia="Times New Roman" w:hAnsi="Times New Roman"/>
                <w:sz w:val="22"/>
                <w:szCs w:val="22"/>
              </w:rPr>
              <w:t xml:space="preserve"> </w:t>
            </w:r>
            <w:r w:rsidRPr="00DE1ECF">
              <w:rPr>
                <w:rFonts w:ascii="Times New Roman" w:eastAsia="Times New Roman" w:hAnsi="Times New Roman"/>
                <w:sz w:val="22"/>
                <w:szCs w:val="22"/>
                <w:lang w:val="en-US"/>
              </w:rPr>
              <w:t>Pronouns</w:t>
            </w:r>
            <w:r w:rsidRPr="00EE7914">
              <w:rPr>
                <w:rFonts w:ascii="Times New Roman" w:eastAsia="Times New Roman" w:hAnsi="Times New Roman"/>
                <w:sz w:val="22"/>
                <w:szCs w:val="22"/>
              </w:rPr>
              <w:t xml:space="preserve"> /</w:t>
            </w:r>
            <w:r w:rsidRPr="00DE1ECF">
              <w:rPr>
                <w:rFonts w:ascii="Times New Roman" w:eastAsia="Times New Roman" w:hAnsi="Times New Roman"/>
                <w:sz w:val="22"/>
                <w:szCs w:val="22"/>
                <w:lang w:val="en-US"/>
              </w:rPr>
              <w:t>Suffixes</w:t>
            </w:r>
          </w:p>
        </w:tc>
        <w:tc>
          <w:tcPr>
            <w:tcW w:w="1418" w:type="dxa"/>
          </w:tcPr>
          <w:p w:rsidR="0098382C" w:rsidRPr="00DE1ECF" w:rsidRDefault="00047F4A" w:rsidP="00DE1ECF">
            <w:pPr>
              <w:jc w:val="both"/>
              <w:rPr>
                <w:rFonts w:ascii="Times New Roman" w:eastAsia="Times New Roman" w:hAnsi="Times New Roman"/>
                <w:sz w:val="22"/>
                <w:szCs w:val="22"/>
              </w:rPr>
            </w:pPr>
            <w:r w:rsidRPr="00DE1ECF">
              <w:rPr>
                <w:rFonts w:ascii="Times New Roman" w:eastAsia="Times New Roman" w:hAnsi="Times New Roman"/>
                <w:sz w:val="22"/>
                <w:szCs w:val="22"/>
              </w:rPr>
              <w:t>16</w:t>
            </w:r>
            <w:r w:rsidR="0098382C" w:rsidRPr="00DE1ECF">
              <w:rPr>
                <w:rFonts w:ascii="Times New Roman" w:eastAsia="Times New Roman" w:hAnsi="Times New Roman"/>
                <w:sz w:val="22"/>
                <w:szCs w:val="22"/>
              </w:rPr>
              <w:t xml:space="preserve"> часов</w:t>
            </w:r>
          </w:p>
        </w:tc>
      </w:tr>
      <w:tr w:rsidR="0098382C" w:rsidRPr="00DE1ECF" w:rsidTr="00836962">
        <w:tc>
          <w:tcPr>
            <w:tcW w:w="2235" w:type="dxa"/>
          </w:tcPr>
          <w:p w:rsidR="0098382C" w:rsidRPr="00DE1ECF" w:rsidRDefault="0098382C" w:rsidP="00DE1ECF">
            <w:pPr>
              <w:jc w:val="both"/>
              <w:rPr>
                <w:rFonts w:ascii="Times New Roman" w:eastAsia="Times New Roman" w:hAnsi="Times New Roman"/>
                <w:sz w:val="22"/>
                <w:szCs w:val="22"/>
              </w:rPr>
            </w:pPr>
            <w:r w:rsidRPr="00DE1ECF">
              <w:rPr>
                <w:rFonts w:ascii="Times New Roman" w:eastAsia="Times New Roman" w:hAnsi="Times New Roman"/>
                <w:sz w:val="22"/>
                <w:szCs w:val="22"/>
              </w:rPr>
              <w:t>Раздел 4. Живые существа вокруг нас.</w:t>
            </w:r>
          </w:p>
        </w:tc>
        <w:tc>
          <w:tcPr>
            <w:tcW w:w="11481" w:type="dxa"/>
          </w:tcPr>
          <w:p w:rsidR="0098382C" w:rsidRPr="00DE1ECF" w:rsidRDefault="0098382C" w:rsidP="00DE1ECF">
            <w:pPr>
              <w:jc w:val="both"/>
              <w:rPr>
                <w:rFonts w:ascii="Times New Roman" w:eastAsia="Times New Roman" w:hAnsi="Times New Roman"/>
                <w:sz w:val="22"/>
                <w:szCs w:val="22"/>
              </w:rPr>
            </w:pPr>
            <w:r w:rsidRPr="00DE1ECF">
              <w:rPr>
                <w:rFonts w:ascii="Times New Roman" w:eastAsia="Times New Roman" w:hAnsi="Times New Roman"/>
                <w:sz w:val="22"/>
                <w:szCs w:val="22"/>
              </w:rPr>
              <w:t xml:space="preserve">Птицы нашей планеты. Язык птиц. Растения и животные. Человекообразные обезьяны </w:t>
            </w:r>
            <w:proofErr w:type="gramStart"/>
            <w:r w:rsidRPr="00DE1ECF">
              <w:rPr>
                <w:rFonts w:ascii="Times New Roman" w:eastAsia="Times New Roman" w:hAnsi="Times New Roman"/>
                <w:sz w:val="22"/>
                <w:szCs w:val="22"/>
              </w:rPr>
              <w:t>в  мире</w:t>
            </w:r>
            <w:proofErr w:type="gramEnd"/>
            <w:r w:rsidRPr="00DE1ECF">
              <w:rPr>
                <w:rFonts w:ascii="Times New Roman" w:eastAsia="Times New Roman" w:hAnsi="Times New Roman"/>
                <w:sz w:val="22"/>
                <w:szCs w:val="22"/>
              </w:rPr>
              <w:t xml:space="preserve"> животных. Флора и фауна Британских островов. Растительный и животный мир России.</w:t>
            </w:r>
          </w:p>
          <w:p w:rsidR="0098382C" w:rsidRPr="00DE1ECF" w:rsidRDefault="0098382C" w:rsidP="00DE1ECF">
            <w:pPr>
              <w:jc w:val="both"/>
              <w:rPr>
                <w:rFonts w:ascii="Times New Roman" w:eastAsia="Times New Roman" w:hAnsi="Times New Roman"/>
                <w:sz w:val="22"/>
                <w:szCs w:val="22"/>
                <w:lang w:val="en-US"/>
              </w:rPr>
            </w:pPr>
            <w:proofErr w:type="spellStart"/>
            <w:proofErr w:type="gramStart"/>
            <w:r w:rsidRPr="00DE1ECF">
              <w:rPr>
                <w:rFonts w:ascii="Times New Roman" w:eastAsia="Times New Roman" w:hAnsi="Times New Roman"/>
                <w:sz w:val="22"/>
                <w:szCs w:val="22"/>
              </w:rPr>
              <w:t>Грамматическийматериал</w:t>
            </w:r>
            <w:proofErr w:type="spellEnd"/>
            <w:r w:rsidRPr="00DE1ECF">
              <w:rPr>
                <w:rFonts w:ascii="Times New Roman" w:eastAsia="Times New Roman" w:hAnsi="Times New Roman"/>
                <w:sz w:val="22"/>
                <w:szCs w:val="22"/>
                <w:lang w:val="en-US"/>
              </w:rPr>
              <w:t>:The</w:t>
            </w:r>
            <w:proofErr w:type="gramEnd"/>
            <w:r w:rsidRPr="00DE1ECF">
              <w:rPr>
                <w:rFonts w:ascii="Times New Roman" w:eastAsia="Times New Roman" w:hAnsi="Times New Roman"/>
                <w:sz w:val="22"/>
                <w:szCs w:val="22"/>
                <w:lang w:val="en-US"/>
              </w:rPr>
              <w:t xml:space="preserve"> third forms of some irregular verbs/ Articles with the words other and others /Present Perfect Progressive to describe actions started in the past and going on at the moment of speech/ Present perfect progressive to describe actions started in the past and finished just before the moment of speech/ Since, for and other markers of present perfect progressive/ Past Simple in the clauses introduced by the preposition since/ Pronouns someone, everyone, anyone, no one. </w:t>
            </w:r>
          </w:p>
        </w:tc>
        <w:tc>
          <w:tcPr>
            <w:tcW w:w="1418" w:type="dxa"/>
          </w:tcPr>
          <w:p w:rsidR="0098382C" w:rsidRPr="00DE1ECF" w:rsidRDefault="0098382C" w:rsidP="00DE1ECF">
            <w:pPr>
              <w:jc w:val="both"/>
              <w:rPr>
                <w:rFonts w:ascii="Times New Roman" w:eastAsia="Times New Roman" w:hAnsi="Times New Roman"/>
                <w:sz w:val="22"/>
                <w:szCs w:val="22"/>
              </w:rPr>
            </w:pPr>
            <w:r w:rsidRPr="00DE1ECF">
              <w:rPr>
                <w:rFonts w:ascii="Times New Roman" w:eastAsia="Times New Roman" w:hAnsi="Times New Roman"/>
                <w:sz w:val="22"/>
                <w:szCs w:val="22"/>
              </w:rPr>
              <w:t>15 часов</w:t>
            </w:r>
          </w:p>
        </w:tc>
      </w:tr>
      <w:tr w:rsidR="0098382C" w:rsidRPr="00DE1ECF" w:rsidTr="00836962">
        <w:tc>
          <w:tcPr>
            <w:tcW w:w="2235" w:type="dxa"/>
          </w:tcPr>
          <w:p w:rsidR="0098382C" w:rsidRPr="00DE1ECF" w:rsidRDefault="0098382C" w:rsidP="00DE1ECF">
            <w:pPr>
              <w:jc w:val="both"/>
              <w:rPr>
                <w:rFonts w:ascii="Times New Roman" w:eastAsia="Times New Roman" w:hAnsi="Times New Roman"/>
                <w:sz w:val="22"/>
                <w:szCs w:val="22"/>
              </w:rPr>
            </w:pPr>
            <w:r w:rsidRPr="00DE1ECF">
              <w:rPr>
                <w:rFonts w:ascii="Times New Roman" w:eastAsia="Times New Roman" w:hAnsi="Times New Roman"/>
                <w:sz w:val="22"/>
                <w:szCs w:val="22"/>
              </w:rPr>
              <w:t>Раздел 5. Основы экологии.</w:t>
            </w:r>
          </w:p>
        </w:tc>
        <w:tc>
          <w:tcPr>
            <w:tcW w:w="11481" w:type="dxa"/>
          </w:tcPr>
          <w:p w:rsidR="0098382C" w:rsidRPr="00DE1ECF" w:rsidRDefault="0098382C" w:rsidP="00DE1ECF">
            <w:pPr>
              <w:jc w:val="both"/>
              <w:rPr>
                <w:rFonts w:ascii="Times New Roman" w:eastAsia="Times New Roman" w:hAnsi="Times New Roman"/>
                <w:sz w:val="22"/>
                <w:szCs w:val="22"/>
                <w:lang w:val="en-US"/>
              </w:rPr>
            </w:pPr>
            <w:r w:rsidRPr="00DE1ECF">
              <w:rPr>
                <w:rFonts w:ascii="Times New Roman" w:eastAsia="Times New Roman" w:hAnsi="Times New Roman"/>
                <w:sz w:val="22"/>
                <w:szCs w:val="22"/>
              </w:rPr>
              <w:t xml:space="preserve">Национальные парки России. Что такое экология. Окружающая среда и загрязнения. Климат в мире. </w:t>
            </w:r>
            <w:proofErr w:type="spellStart"/>
            <w:r w:rsidRPr="00DE1ECF">
              <w:rPr>
                <w:rFonts w:ascii="Times New Roman" w:eastAsia="Times New Roman" w:hAnsi="Times New Roman"/>
                <w:sz w:val="22"/>
                <w:szCs w:val="22"/>
                <w:lang w:val="en-US"/>
              </w:rPr>
              <w:t>Экологические</w:t>
            </w:r>
            <w:proofErr w:type="spellEnd"/>
            <w:r w:rsidRPr="00DE1ECF">
              <w:rPr>
                <w:rFonts w:ascii="Times New Roman" w:eastAsia="Times New Roman" w:hAnsi="Times New Roman"/>
                <w:sz w:val="22"/>
                <w:szCs w:val="22"/>
                <w:lang w:val="en-US"/>
              </w:rPr>
              <w:t xml:space="preserve"> </w:t>
            </w:r>
            <w:proofErr w:type="spellStart"/>
            <w:r w:rsidRPr="00DE1ECF">
              <w:rPr>
                <w:rFonts w:ascii="Times New Roman" w:eastAsia="Times New Roman" w:hAnsi="Times New Roman"/>
                <w:sz w:val="22"/>
                <w:szCs w:val="22"/>
                <w:lang w:val="en-US"/>
              </w:rPr>
              <w:t>организации</w:t>
            </w:r>
            <w:proofErr w:type="spellEnd"/>
            <w:r w:rsidRPr="00DE1ECF">
              <w:rPr>
                <w:rFonts w:ascii="Times New Roman" w:eastAsia="Times New Roman" w:hAnsi="Times New Roman"/>
                <w:sz w:val="22"/>
                <w:szCs w:val="22"/>
                <w:lang w:val="en-US"/>
              </w:rPr>
              <w:t xml:space="preserve">.  </w:t>
            </w:r>
            <w:proofErr w:type="spellStart"/>
            <w:r w:rsidRPr="00DE1ECF">
              <w:rPr>
                <w:rFonts w:ascii="Times New Roman" w:eastAsia="Times New Roman" w:hAnsi="Times New Roman"/>
                <w:sz w:val="22"/>
                <w:szCs w:val="22"/>
                <w:lang w:val="en-US"/>
              </w:rPr>
              <w:t>Спасти</w:t>
            </w:r>
            <w:proofErr w:type="spellEnd"/>
            <w:r w:rsidRPr="00DE1ECF">
              <w:rPr>
                <w:rFonts w:ascii="Times New Roman" w:eastAsia="Times New Roman" w:hAnsi="Times New Roman"/>
                <w:sz w:val="22"/>
                <w:szCs w:val="22"/>
                <w:lang w:val="en-US"/>
              </w:rPr>
              <w:t xml:space="preserve"> </w:t>
            </w:r>
            <w:r w:rsidRPr="00DE1ECF">
              <w:rPr>
                <w:rFonts w:ascii="Times New Roman" w:eastAsia="Times New Roman" w:hAnsi="Times New Roman"/>
                <w:sz w:val="22"/>
                <w:szCs w:val="22"/>
              </w:rPr>
              <w:t>В</w:t>
            </w:r>
            <w:proofErr w:type="spellStart"/>
            <w:r w:rsidRPr="00DE1ECF">
              <w:rPr>
                <w:rFonts w:ascii="Times New Roman" w:eastAsia="Times New Roman" w:hAnsi="Times New Roman"/>
                <w:sz w:val="22"/>
                <w:szCs w:val="22"/>
                <w:lang w:val="en-US"/>
              </w:rPr>
              <w:t>селенную</w:t>
            </w:r>
            <w:proofErr w:type="spellEnd"/>
            <w:r w:rsidRPr="00DE1ECF">
              <w:rPr>
                <w:rFonts w:ascii="Times New Roman" w:eastAsia="Times New Roman" w:hAnsi="Times New Roman"/>
                <w:sz w:val="22"/>
                <w:szCs w:val="22"/>
                <w:lang w:val="en-US"/>
              </w:rPr>
              <w:t>.</w:t>
            </w:r>
            <w:r w:rsidR="00DE1ECF" w:rsidRPr="00DE1ECF">
              <w:rPr>
                <w:rFonts w:ascii="Times New Roman" w:eastAsia="Times New Roman" w:hAnsi="Times New Roman"/>
                <w:sz w:val="22"/>
                <w:szCs w:val="22"/>
                <w:lang w:val="en-US"/>
              </w:rPr>
              <w:t xml:space="preserve"> </w:t>
            </w:r>
            <w:proofErr w:type="spellStart"/>
            <w:r w:rsidRPr="00DE1ECF">
              <w:rPr>
                <w:rFonts w:ascii="Times New Roman" w:eastAsia="Times New Roman" w:hAnsi="Times New Roman"/>
                <w:sz w:val="22"/>
                <w:szCs w:val="22"/>
                <w:lang w:val="en-US"/>
              </w:rPr>
              <w:t>Грамматический</w:t>
            </w:r>
            <w:proofErr w:type="spellEnd"/>
            <w:r w:rsidRPr="00DE1ECF">
              <w:rPr>
                <w:rFonts w:ascii="Times New Roman" w:eastAsia="Times New Roman" w:hAnsi="Times New Roman"/>
                <w:sz w:val="22"/>
                <w:szCs w:val="22"/>
                <w:lang w:val="en-US"/>
              </w:rPr>
              <w:t xml:space="preserve"> </w:t>
            </w:r>
            <w:proofErr w:type="spellStart"/>
            <w:r w:rsidRPr="00DE1ECF">
              <w:rPr>
                <w:rFonts w:ascii="Times New Roman" w:eastAsia="Times New Roman" w:hAnsi="Times New Roman"/>
                <w:sz w:val="22"/>
                <w:szCs w:val="22"/>
                <w:lang w:val="en-US"/>
              </w:rPr>
              <w:t>материал:Present</w:t>
            </w:r>
            <w:proofErr w:type="spellEnd"/>
            <w:r w:rsidRPr="00DE1ECF">
              <w:rPr>
                <w:rFonts w:ascii="Times New Roman" w:eastAsia="Times New Roman" w:hAnsi="Times New Roman"/>
                <w:sz w:val="22"/>
                <w:szCs w:val="22"/>
                <w:lang w:val="en-US"/>
              </w:rPr>
              <w:t xml:space="preserve"> perfect of the verbs know, have, be, want, love, own to describe actions started in the past and going on at the moment of speech/ Reflexive pronouns/ Verbs used with and without reflexive pronouns/ Present perfect versus present perfect progressive. </w:t>
            </w:r>
          </w:p>
        </w:tc>
        <w:tc>
          <w:tcPr>
            <w:tcW w:w="1418" w:type="dxa"/>
          </w:tcPr>
          <w:p w:rsidR="0098382C" w:rsidRPr="00DE1ECF" w:rsidRDefault="0098382C" w:rsidP="00DE1ECF">
            <w:pPr>
              <w:jc w:val="both"/>
              <w:rPr>
                <w:rFonts w:ascii="Times New Roman" w:eastAsia="Times New Roman" w:hAnsi="Times New Roman"/>
                <w:sz w:val="22"/>
                <w:szCs w:val="22"/>
              </w:rPr>
            </w:pPr>
            <w:r w:rsidRPr="00DE1ECF">
              <w:rPr>
                <w:rFonts w:ascii="Times New Roman" w:eastAsia="Times New Roman" w:hAnsi="Times New Roman"/>
                <w:sz w:val="22"/>
                <w:szCs w:val="22"/>
              </w:rPr>
              <w:t>18 часов</w:t>
            </w:r>
          </w:p>
        </w:tc>
      </w:tr>
      <w:tr w:rsidR="0098382C" w:rsidRPr="00DE1ECF" w:rsidTr="00836962">
        <w:tc>
          <w:tcPr>
            <w:tcW w:w="2235" w:type="dxa"/>
          </w:tcPr>
          <w:p w:rsidR="0098382C" w:rsidRPr="00DE1ECF" w:rsidRDefault="0098382C" w:rsidP="00DE1ECF">
            <w:pPr>
              <w:jc w:val="both"/>
              <w:rPr>
                <w:rFonts w:ascii="Times New Roman" w:eastAsia="Times New Roman" w:hAnsi="Times New Roman"/>
                <w:sz w:val="22"/>
                <w:szCs w:val="22"/>
                <w:lang w:val="en-US"/>
              </w:rPr>
            </w:pPr>
            <w:r w:rsidRPr="00DE1ECF">
              <w:rPr>
                <w:rFonts w:ascii="Times New Roman" w:eastAsia="Times New Roman" w:hAnsi="Times New Roman"/>
                <w:sz w:val="22"/>
                <w:szCs w:val="22"/>
              </w:rPr>
              <w:t>Раздел 6. Здоровый образ жизни</w:t>
            </w:r>
            <w:r w:rsidRPr="00DE1ECF">
              <w:rPr>
                <w:rFonts w:ascii="Times New Roman" w:eastAsia="Times New Roman" w:hAnsi="Times New Roman"/>
                <w:sz w:val="22"/>
                <w:szCs w:val="22"/>
                <w:lang w:val="en-US"/>
              </w:rPr>
              <w:t>.</w:t>
            </w:r>
          </w:p>
        </w:tc>
        <w:tc>
          <w:tcPr>
            <w:tcW w:w="11481" w:type="dxa"/>
          </w:tcPr>
          <w:p w:rsidR="0098382C" w:rsidRPr="00DE1ECF" w:rsidRDefault="0098382C" w:rsidP="00DE1ECF">
            <w:pPr>
              <w:jc w:val="both"/>
              <w:rPr>
                <w:rFonts w:ascii="Times New Roman" w:eastAsia="Times New Roman" w:hAnsi="Times New Roman"/>
                <w:sz w:val="22"/>
                <w:szCs w:val="22"/>
              </w:rPr>
            </w:pPr>
            <w:r w:rsidRPr="00DE1ECF">
              <w:rPr>
                <w:rFonts w:ascii="Times New Roman" w:eastAsia="Times New Roman" w:hAnsi="Times New Roman"/>
                <w:sz w:val="22"/>
                <w:szCs w:val="22"/>
              </w:rPr>
              <w:t>Экология человека. Вред нездорового питания. Здоровое питание. Поддержание формы. Прожить долгую жизнь. Наши болезни. Посещение доктора. Люди инвалиды. Здоровый способ путешествия.</w:t>
            </w:r>
          </w:p>
          <w:p w:rsidR="0098382C" w:rsidRPr="00DE1ECF" w:rsidRDefault="0098382C" w:rsidP="00DE1ECF">
            <w:pPr>
              <w:jc w:val="both"/>
              <w:rPr>
                <w:rFonts w:ascii="Times New Roman" w:eastAsia="Times New Roman" w:hAnsi="Times New Roman"/>
                <w:sz w:val="22"/>
                <w:szCs w:val="22"/>
                <w:lang w:val="en-US"/>
              </w:rPr>
            </w:pPr>
            <w:r w:rsidRPr="00DE1ECF">
              <w:rPr>
                <w:rFonts w:ascii="Times New Roman" w:eastAsia="Times New Roman" w:hAnsi="Times New Roman"/>
                <w:sz w:val="22"/>
                <w:szCs w:val="22"/>
              </w:rPr>
              <w:t>Грамматический</w:t>
            </w:r>
            <w:r w:rsidRPr="00DE1ECF">
              <w:rPr>
                <w:rFonts w:ascii="Times New Roman" w:eastAsia="Times New Roman" w:hAnsi="Times New Roman"/>
                <w:sz w:val="22"/>
                <w:szCs w:val="22"/>
                <w:lang w:val="en-US"/>
              </w:rPr>
              <w:t xml:space="preserve"> </w:t>
            </w:r>
            <w:proofErr w:type="gramStart"/>
            <w:r w:rsidRPr="00DE1ECF">
              <w:rPr>
                <w:rFonts w:ascii="Times New Roman" w:eastAsia="Times New Roman" w:hAnsi="Times New Roman"/>
                <w:sz w:val="22"/>
                <w:szCs w:val="22"/>
              </w:rPr>
              <w:t>материал</w:t>
            </w:r>
            <w:r w:rsidRPr="00DE1ECF">
              <w:rPr>
                <w:rFonts w:ascii="Times New Roman" w:eastAsia="Times New Roman" w:hAnsi="Times New Roman"/>
                <w:sz w:val="22"/>
                <w:szCs w:val="22"/>
                <w:lang w:val="en-US"/>
              </w:rPr>
              <w:t>:Exclamatory</w:t>
            </w:r>
            <w:proofErr w:type="gramEnd"/>
            <w:r w:rsidRPr="00DE1ECF">
              <w:rPr>
                <w:rFonts w:ascii="Times New Roman" w:eastAsia="Times New Roman" w:hAnsi="Times New Roman"/>
                <w:sz w:val="22"/>
                <w:szCs w:val="22"/>
                <w:lang w:val="en-US"/>
              </w:rPr>
              <w:t xml:space="preserve"> sentences with what and how/ Articles with nouns in exclamatory sentences/ Articles with some nouns denoting pain.</w:t>
            </w:r>
          </w:p>
        </w:tc>
        <w:tc>
          <w:tcPr>
            <w:tcW w:w="1418" w:type="dxa"/>
          </w:tcPr>
          <w:p w:rsidR="0098382C" w:rsidRPr="00DE1ECF" w:rsidRDefault="00047F4A" w:rsidP="00DE1ECF">
            <w:pPr>
              <w:jc w:val="both"/>
              <w:rPr>
                <w:rFonts w:ascii="Times New Roman" w:eastAsia="Times New Roman" w:hAnsi="Times New Roman"/>
                <w:sz w:val="22"/>
                <w:szCs w:val="22"/>
              </w:rPr>
            </w:pPr>
            <w:proofErr w:type="gramStart"/>
            <w:r w:rsidRPr="00DE1ECF">
              <w:rPr>
                <w:rFonts w:ascii="Times New Roman" w:eastAsia="Times New Roman" w:hAnsi="Times New Roman"/>
                <w:sz w:val="22"/>
                <w:szCs w:val="22"/>
              </w:rPr>
              <w:t>27</w:t>
            </w:r>
            <w:r w:rsidR="0098382C" w:rsidRPr="00DE1ECF">
              <w:rPr>
                <w:rFonts w:ascii="Times New Roman" w:eastAsia="Times New Roman" w:hAnsi="Times New Roman"/>
                <w:sz w:val="22"/>
                <w:szCs w:val="22"/>
              </w:rPr>
              <w:t xml:space="preserve">  часов</w:t>
            </w:r>
            <w:proofErr w:type="gramEnd"/>
          </w:p>
        </w:tc>
      </w:tr>
    </w:tbl>
    <w:p w:rsidR="00DE1ECF" w:rsidRPr="00DE1ECF" w:rsidRDefault="00DE1ECF" w:rsidP="00DE1ECF">
      <w:pPr>
        <w:tabs>
          <w:tab w:val="left" w:pos="993"/>
        </w:tabs>
        <w:spacing w:after="0" w:line="240" w:lineRule="auto"/>
        <w:jc w:val="both"/>
        <w:rPr>
          <w:rFonts w:ascii="Times New Roman" w:hAnsi="Times New Roman"/>
        </w:rPr>
      </w:pPr>
    </w:p>
    <w:p w:rsidR="00DE1ECF" w:rsidRPr="00DE1ECF" w:rsidRDefault="00DE1ECF" w:rsidP="00DE1ECF">
      <w:pPr>
        <w:suppressAutoHyphens/>
        <w:spacing w:after="0" w:line="240" w:lineRule="auto"/>
        <w:jc w:val="center"/>
        <w:rPr>
          <w:rFonts w:ascii="Times New Roman" w:eastAsia="SimSun" w:hAnsi="Times New Roman"/>
        </w:rPr>
      </w:pPr>
      <w:r w:rsidRPr="00DE1ECF">
        <w:rPr>
          <w:rFonts w:ascii="Times New Roman" w:eastAsia="Times New Roman" w:hAnsi="Times New Roman"/>
          <w:b/>
          <w:lang w:eastAsia="ru-RU"/>
        </w:rPr>
        <w:t>Учебно-тематический план 7 класс.</w:t>
      </w:r>
    </w:p>
    <w:tbl>
      <w:tblPr>
        <w:tblW w:w="0" w:type="auto"/>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1606"/>
        <w:gridCol w:w="4676"/>
        <w:gridCol w:w="2922"/>
        <w:gridCol w:w="2808"/>
        <w:gridCol w:w="1478"/>
      </w:tblGrid>
      <w:tr w:rsidR="00DE1ECF" w:rsidRPr="00DE1ECF" w:rsidTr="00DE1ECF">
        <w:trPr>
          <w:trHeight w:val="586"/>
          <w:jc w:val="center"/>
        </w:trPr>
        <w:tc>
          <w:tcPr>
            <w:tcW w:w="160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E1ECF" w:rsidRPr="00DE1ECF" w:rsidRDefault="00DE1ECF" w:rsidP="00DE1ECF">
            <w:pPr>
              <w:suppressAutoHyphens/>
              <w:spacing w:after="0" w:line="240" w:lineRule="auto"/>
              <w:jc w:val="center"/>
              <w:rPr>
                <w:rFonts w:ascii="Times New Roman" w:eastAsia="SimSun" w:hAnsi="Times New Roman"/>
              </w:rPr>
            </w:pPr>
            <w:r w:rsidRPr="00DE1ECF">
              <w:rPr>
                <w:rFonts w:ascii="Times New Roman" w:eastAsia="Times New Roman" w:hAnsi="Times New Roman"/>
              </w:rPr>
              <w:t>№</w:t>
            </w:r>
          </w:p>
        </w:tc>
        <w:tc>
          <w:tcPr>
            <w:tcW w:w="4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E1ECF" w:rsidRPr="00DE1ECF" w:rsidRDefault="00DE1ECF" w:rsidP="00DE1ECF">
            <w:pPr>
              <w:suppressAutoHyphens/>
              <w:spacing w:after="0" w:line="240" w:lineRule="auto"/>
              <w:jc w:val="center"/>
              <w:rPr>
                <w:rFonts w:ascii="Times New Roman" w:eastAsia="SimSun" w:hAnsi="Times New Roman"/>
              </w:rPr>
            </w:pPr>
            <w:r w:rsidRPr="00DE1ECF">
              <w:rPr>
                <w:rFonts w:ascii="Times New Roman" w:eastAsia="Times New Roman" w:hAnsi="Times New Roman"/>
              </w:rPr>
              <w:t>Тема</w:t>
            </w:r>
          </w:p>
        </w:tc>
        <w:tc>
          <w:tcPr>
            <w:tcW w:w="292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E1ECF" w:rsidRPr="00DE1ECF" w:rsidRDefault="00DE1ECF" w:rsidP="00DE1ECF">
            <w:pPr>
              <w:suppressAutoHyphens/>
              <w:spacing w:after="0" w:line="240" w:lineRule="auto"/>
              <w:jc w:val="center"/>
              <w:rPr>
                <w:rFonts w:ascii="Times New Roman" w:eastAsia="SimSun" w:hAnsi="Times New Roman"/>
              </w:rPr>
            </w:pPr>
            <w:r w:rsidRPr="00DE1ECF">
              <w:rPr>
                <w:rFonts w:ascii="Times New Roman" w:eastAsia="Times New Roman" w:hAnsi="Times New Roman"/>
              </w:rPr>
              <w:t>Количество часов (всего)</w:t>
            </w:r>
          </w:p>
        </w:tc>
        <w:tc>
          <w:tcPr>
            <w:tcW w:w="280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DE1ECF" w:rsidRPr="00DE1ECF" w:rsidRDefault="00DE1ECF" w:rsidP="00DE1ECF">
            <w:pPr>
              <w:suppressAutoHyphens/>
              <w:spacing w:after="0" w:line="240" w:lineRule="auto"/>
              <w:jc w:val="center"/>
              <w:rPr>
                <w:rFonts w:ascii="Times New Roman" w:eastAsia="SimSun" w:hAnsi="Times New Roman"/>
              </w:rPr>
            </w:pPr>
            <w:r w:rsidRPr="00DE1ECF">
              <w:rPr>
                <w:rFonts w:ascii="Times New Roman" w:eastAsia="Times New Roman" w:hAnsi="Times New Roman"/>
              </w:rPr>
              <w:t>Контрольные работы (из общего числа часов)</w:t>
            </w:r>
          </w:p>
        </w:tc>
        <w:tc>
          <w:tcPr>
            <w:tcW w:w="1478" w:type="dxa"/>
            <w:tcBorders>
              <w:top w:val="single" w:sz="4" w:space="0" w:color="00000A"/>
              <w:left w:val="single" w:sz="4" w:space="0" w:color="00000A"/>
              <w:bottom w:val="single" w:sz="4" w:space="0" w:color="00000A"/>
              <w:right w:val="single" w:sz="4" w:space="0" w:color="auto"/>
            </w:tcBorders>
            <w:shd w:val="clear" w:color="auto" w:fill="auto"/>
            <w:vAlign w:val="center"/>
          </w:tcPr>
          <w:p w:rsidR="00DE1ECF" w:rsidRPr="00DE1ECF" w:rsidRDefault="00DE1ECF" w:rsidP="00DE1ECF">
            <w:pPr>
              <w:suppressAutoHyphens/>
              <w:spacing w:after="0" w:line="240" w:lineRule="auto"/>
              <w:jc w:val="center"/>
              <w:rPr>
                <w:rFonts w:ascii="Times New Roman" w:eastAsia="SimSun" w:hAnsi="Times New Roman"/>
              </w:rPr>
            </w:pPr>
            <w:r w:rsidRPr="00DE1ECF">
              <w:rPr>
                <w:rFonts w:ascii="Times New Roman" w:eastAsia="SimSun" w:hAnsi="Times New Roman"/>
              </w:rPr>
              <w:t>Словарные диктанты</w:t>
            </w:r>
          </w:p>
        </w:tc>
      </w:tr>
      <w:tr w:rsidR="00DE1ECF" w:rsidRPr="00DE1ECF" w:rsidTr="00DE1ECF">
        <w:trPr>
          <w:trHeight w:val="285"/>
          <w:jc w:val="center"/>
        </w:trPr>
        <w:tc>
          <w:tcPr>
            <w:tcW w:w="160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E1ECF" w:rsidRPr="00DE1ECF" w:rsidRDefault="00DE1ECF" w:rsidP="00DE1ECF">
            <w:pPr>
              <w:suppressAutoHyphens/>
              <w:spacing w:after="0" w:line="240" w:lineRule="auto"/>
              <w:jc w:val="center"/>
              <w:rPr>
                <w:rFonts w:ascii="Times New Roman" w:eastAsia="SimSun" w:hAnsi="Times New Roman"/>
              </w:rPr>
            </w:pPr>
            <w:r w:rsidRPr="00DE1ECF">
              <w:rPr>
                <w:rFonts w:ascii="Times New Roman" w:eastAsia="Times New Roman" w:hAnsi="Times New Roman"/>
              </w:rPr>
              <w:t>1</w:t>
            </w:r>
          </w:p>
        </w:tc>
        <w:tc>
          <w:tcPr>
            <w:tcW w:w="4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E1ECF" w:rsidRPr="00DE1ECF" w:rsidRDefault="00DE1ECF" w:rsidP="00DE1ECF">
            <w:pPr>
              <w:spacing w:after="0" w:line="240" w:lineRule="auto"/>
              <w:rPr>
                <w:rFonts w:ascii="Times New Roman" w:hAnsi="Times New Roman"/>
              </w:rPr>
            </w:pPr>
            <w:r w:rsidRPr="00DE1ECF">
              <w:rPr>
                <w:rFonts w:ascii="Times New Roman" w:eastAsia="Times New Roman" w:hAnsi="Times New Roman"/>
              </w:rPr>
              <w:t>Школа. Обучение в школе</w:t>
            </w:r>
          </w:p>
        </w:tc>
        <w:tc>
          <w:tcPr>
            <w:tcW w:w="292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E1ECF" w:rsidRPr="00DE1ECF" w:rsidRDefault="00DE1ECF" w:rsidP="00DE1ECF">
            <w:pPr>
              <w:spacing w:after="0" w:line="240" w:lineRule="auto"/>
              <w:jc w:val="center"/>
              <w:rPr>
                <w:rFonts w:ascii="Times New Roman" w:hAnsi="Times New Roman"/>
              </w:rPr>
            </w:pPr>
            <w:r w:rsidRPr="00DE1ECF">
              <w:rPr>
                <w:rFonts w:ascii="Times New Roman" w:hAnsi="Times New Roman"/>
              </w:rPr>
              <w:t>14</w:t>
            </w:r>
          </w:p>
        </w:tc>
        <w:tc>
          <w:tcPr>
            <w:tcW w:w="2808"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DE1ECF" w:rsidRPr="00DE1ECF" w:rsidRDefault="00DE1ECF" w:rsidP="00DE1ECF">
            <w:pPr>
              <w:suppressAutoHyphens/>
              <w:spacing w:after="0" w:line="240" w:lineRule="auto"/>
              <w:jc w:val="center"/>
              <w:rPr>
                <w:rFonts w:ascii="Times New Roman" w:eastAsia="SimSun" w:hAnsi="Times New Roman"/>
              </w:rPr>
            </w:pPr>
            <w:r w:rsidRPr="00DE1ECF">
              <w:rPr>
                <w:rFonts w:ascii="Times New Roman" w:eastAsia="Times New Roman" w:hAnsi="Times New Roman"/>
              </w:rPr>
              <w:t>СР</w:t>
            </w:r>
          </w:p>
        </w:tc>
        <w:tc>
          <w:tcPr>
            <w:tcW w:w="1478" w:type="dxa"/>
            <w:tcBorders>
              <w:top w:val="single" w:sz="4" w:space="0" w:color="00000A"/>
              <w:left w:val="single" w:sz="4" w:space="0" w:color="00000A"/>
              <w:bottom w:val="single" w:sz="4" w:space="0" w:color="00000A"/>
              <w:right w:val="single" w:sz="4" w:space="0" w:color="auto"/>
            </w:tcBorders>
            <w:shd w:val="clear" w:color="auto" w:fill="auto"/>
          </w:tcPr>
          <w:p w:rsidR="00DE1ECF" w:rsidRPr="00DE1ECF" w:rsidRDefault="00DE1ECF" w:rsidP="00DE1ECF">
            <w:pPr>
              <w:suppressAutoHyphens/>
              <w:spacing w:after="0" w:line="240" w:lineRule="auto"/>
              <w:jc w:val="center"/>
              <w:rPr>
                <w:rFonts w:ascii="Times New Roman" w:eastAsia="SimSun" w:hAnsi="Times New Roman"/>
              </w:rPr>
            </w:pPr>
            <w:r w:rsidRPr="00DE1ECF">
              <w:rPr>
                <w:rFonts w:ascii="Times New Roman" w:eastAsia="SimSun" w:hAnsi="Times New Roman"/>
              </w:rPr>
              <w:t>1</w:t>
            </w:r>
          </w:p>
        </w:tc>
      </w:tr>
      <w:tr w:rsidR="00DE1ECF" w:rsidRPr="00DE1ECF" w:rsidTr="00DE1ECF">
        <w:trPr>
          <w:trHeight w:val="316"/>
          <w:jc w:val="center"/>
        </w:trPr>
        <w:tc>
          <w:tcPr>
            <w:tcW w:w="160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E1ECF" w:rsidRPr="00DE1ECF" w:rsidRDefault="00DE1ECF" w:rsidP="00DE1ECF">
            <w:pPr>
              <w:suppressAutoHyphens/>
              <w:spacing w:after="0" w:line="240" w:lineRule="auto"/>
              <w:jc w:val="center"/>
              <w:rPr>
                <w:rFonts w:ascii="Times New Roman" w:eastAsia="SimSun" w:hAnsi="Times New Roman"/>
              </w:rPr>
            </w:pPr>
            <w:r w:rsidRPr="00DE1ECF">
              <w:rPr>
                <w:rFonts w:ascii="Times New Roman" w:eastAsia="Times New Roman" w:hAnsi="Times New Roman"/>
              </w:rPr>
              <w:t>2</w:t>
            </w:r>
          </w:p>
        </w:tc>
        <w:tc>
          <w:tcPr>
            <w:tcW w:w="4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E1ECF" w:rsidRPr="00DE1ECF" w:rsidRDefault="00DE1ECF" w:rsidP="00DE1ECF">
            <w:pPr>
              <w:spacing w:after="0" w:line="240" w:lineRule="auto"/>
              <w:rPr>
                <w:rFonts w:ascii="Times New Roman" w:hAnsi="Times New Roman"/>
              </w:rPr>
            </w:pPr>
            <w:r w:rsidRPr="00DE1ECF">
              <w:rPr>
                <w:rFonts w:ascii="Times New Roman" w:eastAsia="Times New Roman" w:hAnsi="Times New Roman"/>
              </w:rPr>
              <w:t>Язык мира</w:t>
            </w:r>
          </w:p>
        </w:tc>
        <w:tc>
          <w:tcPr>
            <w:tcW w:w="292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E1ECF" w:rsidRPr="00DE1ECF" w:rsidRDefault="00DE1ECF" w:rsidP="00DE1ECF">
            <w:pPr>
              <w:spacing w:after="0" w:line="240" w:lineRule="auto"/>
              <w:jc w:val="center"/>
              <w:rPr>
                <w:rFonts w:ascii="Times New Roman" w:hAnsi="Times New Roman"/>
              </w:rPr>
            </w:pPr>
            <w:r w:rsidRPr="00DE1ECF">
              <w:rPr>
                <w:rFonts w:ascii="Times New Roman" w:hAnsi="Times New Roman"/>
              </w:rPr>
              <w:t>15</w:t>
            </w:r>
          </w:p>
        </w:tc>
        <w:tc>
          <w:tcPr>
            <w:tcW w:w="2808"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DE1ECF" w:rsidRPr="00DE1ECF" w:rsidRDefault="00DE1ECF" w:rsidP="00DE1ECF">
            <w:pPr>
              <w:suppressAutoHyphens/>
              <w:spacing w:after="0" w:line="240" w:lineRule="auto"/>
              <w:jc w:val="center"/>
              <w:rPr>
                <w:rFonts w:ascii="Times New Roman" w:eastAsia="SimSun" w:hAnsi="Times New Roman"/>
              </w:rPr>
            </w:pPr>
            <w:r w:rsidRPr="00DE1ECF">
              <w:rPr>
                <w:rFonts w:ascii="Times New Roman" w:eastAsia="Times New Roman" w:hAnsi="Times New Roman"/>
              </w:rPr>
              <w:t>КР</w:t>
            </w:r>
          </w:p>
        </w:tc>
        <w:tc>
          <w:tcPr>
            <w:tcW w:w="1478" w:type="dxa"/>
            <w:tcBorders>
              <w:top w:val="single" w:sz="4" w:space="0" w:color="00000A"/>
              <w:left w:val="single" w:sz="4" w:space="0" w:color="00000A"/>
              <w:bottom w:val="single" w:sz="4" w:space="0" w:color="00000A"/>
              <w:right w:val="single" w:sz="4" w:space="0" w:color="auto"/>
            </w:tcBorders>
            <w:shd w:val="clear" w:color="auto" w:fill="auto"/>
          </w:tcPr>
          <w:p w:rsidR="00DE1ECF" w:rsidRPr="00DE1ECF" w:rsidRDefault="00DE1ECF" w:rsidP="00DE1ECF">
            <w:pPr>
              <w:suppressAutoHyphens/>
              <w:spacing w:after="0" w:line="240" w:lineRule="auto"/>
              <w:jc w:val="center"/>
              <w:rPr>
                <w:rFonts w:ascii="Times New Roman" w:eastAsia="SimSun" w:hAnsi="Times New Roman"/>
              </w:rPr>
            </w:pPr>
            <w:r w:rsidRPr="00DE1ECF">
              <w:rPr>
                <w:rFonts w:ascii="Times New Roman" w:eastAsia="SimSun" w:hAnsi="Times New Roman"/>
              </w:rPr>
              <w:t>1</w:t>
            </w:r>
          </w:p>
        </w:tc>
      </w:tr>
      <w:tr w:rsidR="00DE1ECF" w:rsidRPr="00DE1ECF" w:rsidTr="00DE1ECF">
        <w:trPr>
          <w:trHeight w:val="295"/>
          <w:jc w:val="center"/>
        </w:trPr>
        <w:tc>
          <w:tcPr>
            <w:tcW w:w="160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E1ECF" w:rsidRPr="00DE1ECF" w:rsidRDefault="00DE1ECF" w:rsidP="00DE1ECF">
            <w:pPr>
              <w:suppressAutoHyphens/>
              <w:spacing w:after="0" w:line="240" w:lineRule="auto"/>
              <w:jc w:val="center"/>
              <w:rPr>
                <w:rFonts w:ascii="Times New Roman" w:eastAsia="SimSun" w:hAnsi="Times New Roman"/>
              </w:rPr>
            </w:pPr>
            <w:r w:rsidRPr="00DE1ECF">
              <w:rPr>
                <w:rFonts w:ascii="Times New Roman" w:eastAsia="Times New Roman" w:hAnsi="Times New Roman"/>
              </w:rPr>
              <w:t>3</w:t>
            </w:r>
          </w:p>
        </w:tc>
        <w:tc>
          <w:tcPr>
            <w:tcW w:w="4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E1ECF" w:rsidRPr="00DE1ECF" w:rsidRDefault="00DE1ECF" w:rsidP="00DE1ECF">
            <w:pPr>
              <w:spacing w:after="0" w:line="240" w:lineRule="auto"/>
              <w:rPr>
                <w:rFonts w:ascii="Times New Roman" w:hAnsi="Times New Roman"/>
              </w:rPr>
            </w:pPr>
            <w:r w:rsidRPr="00DE1ECF">
              <w:rPr>
                <w:rFonts w:ascii="Times New Roman" w:eastAsia="Times New Roman" w:hAnsi="Times New Roman"/>
              </w:rPr>
              <w:t xml:space="preserve">Некоторые факты об </w:t>
            </w:r>
            <w:proofErr w:type="gramStart"/>
            <w:r w:rsidRPr="00DE1ECF">
              <w:rPr>
                <w:rFonts w:ascii="Times New Roman" w:eastAsia="Times New Roman" w:hAnsi="Times New Roman"/>
              </w:rPr>
              <w:t>англо-говорящем</w:t>
            </w:r>
            <w:proofErr w:type="gramEnd"/>
            <w:r w:rsidRPr="00DE1ECF">
              <w:rPr>
                <w:rFonts w:ascii="Times New Roman" w:eastAsia="Times New Roman" w:hAnsi="Times New Roman"/>
              </w:rPr>
              <w:t xml:space="preserve"> мире</w:t>
            </w:r>
          </w:p>
        </w:tc>
        <w:tc>
          <w:tcPr>
            <w:tcW w:w="292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E1ECF" w:rsidRPr="00DE1ECF" w:rsidRDefault="00DE1ECF" w:rsidP="00DE1ECF">
            <w:pPr>
              <w:spacing w:after="0" w:line="240" w:lineRule="auto"/>
              <w:jc w:val="center"/>
              <w:rPr>
                <w:rFonts w:ascii="Times New Roman" w:hAnsi="Times New Roman"/>
              </w:rPr>
            </w:pPr>
            <w:r w:rsidRPr="00DE1ECF">
              <w:rPr>
                <w:rFonts w:ascii="Times New Roman" w:hAnsi="Times New Roman"/>
              </w:rPr>
              <w:t>16</w:t>
            </w:r>
          </w:p>
        </w:tc>
        <w:tc>
          <w:tcPr>
            <w:tcW w:w="2808"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DE1ECF" w:rsidRPr="00DE1ECF" w:rsidRDefault="00DE1ECF" w:rsidP="00DE1ECF">
            <w:pPr>
              <w:suppressAutoHyphens/>
              <w:spacing w:after="0" w:line="240" w:lineRule="auto"/>
              <w:jc w:val="center"/>
              <w:rPr>
                <w:rFonts w:ascii="Times New Roman" w:eastAsia="SimSun" w:hAnsi="Times New Roman"/>
              </w:rPr>
            </w:pPr>
            <w:r w:rsidRPr="00DE1ECF">
              <w:rPr>
                <w:rFonts w:ascii="Times New Roman" w:eastAsia="Times New Roman" w:hAnsi="Times New Roman"/>
              </w:rPr>
              <w:t xml:space="preserve">КР </w:t>
            </w:r>
            <w:r w:rsidRPr="00DE1ECF">
              <w:rPr>
                <w:rFonts w:ascii="Times New Roman" w:hAnsi="Times New Roman"/>
              </w:rPr>
              <w:t>за 1 полугодие</w:t>
            </w:r>
          </w:p>
        </w:tc>
        <w:tc>
          <w:tcPr>
            <w:tcW w:w="1478" w:type="dxa"/>
            <w:tcBorders>
              <w:top w:val="single" w:sz="4" w:space="0" w:color="00000A"/>
              <w:left w:val="single" w:sz="4" w:space="0" w:color="00000A"/>
              <w:bottom w:val="single" w:sz="4" w:space="0" w:color="00000A"/>
              <w:right w:val="single" w:sz="4" w:space="0" w:color="auto"/>
            </w:tcBorders>
            <w:shd w:val="clear" w:color="auto" w:fill="auto"/>
          </w:tcPr>
          <w:p w:rsidR="00DE1ECF" w:rsidRPr="00DE1ECF" w:rsidRDefault="00DE1ECF" w:rsidP="00DE1ECF">
            <w:pPr>
              <w:suppressAutoHyphens/>
              <w:spacing w:after="0" w:line="240" w:lineRule="auto"/>
              <w:jc w:val="center"/>
              <w:rPr>
                <w:rFonts w:ascii="Times New Roman" w:eastAsia="SimSun" w:hAnsi="Times New Roman"/>
              </w:rPr>
            </w:pPr>
            <w:r w:rsidRPr="00DE1ECF">
              <w:rPr>
                <w:rFonts w:ascii="Times New Roman" w:eastAsia="SimSun" w:hAnsi="Times New Roman"/>
              </w:rPr>
              <w:t>1</w:t>
            </w:r>
          </w:p>
        </w:tc>
      </w:tr>
      <w:tr w:rsidR="00DE1ECF" w:rsidRPr="00DE1ECF" w:rsidTr="00DE1ECF">
        <w:trPr>
          <w:trHeight w:val="285"/>
          <w:jc w:val="center"/>
        </w:trPr>
        <w:tc>
          <w:tcPr>
            <w:tcW w:w="160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E1ECF" w:rsidRPr="00DE1ECF" w:rsidRDefault="00DE1ECF" w:rsidP="00DE1ECF">
            <w:pPr>
              <w:suppressAutoHyphens/>
              <w:spacing w:after="0" w:line="240" w:lineRule="auto"/>
              <w:jc w:val="center"/>
              <w:rPr>
                <w:rFonts w:ascii="Times New Roman" w:eastAsia="SimSun" w:hAnsi="Times New Roman"/>
              </w:rPr>
            </w:pPr>
            <w:r w:rsidRPr="00DE1ECF">
              <w:rPr>
                <w:rFonts w:ascii="Times New Roman" w:eastAsia="Times New Roman" w:hAnsi="Times New Roman"/>
              </w:rPr>
              <w:t>4</w:t>
            </w:r>
          </w:p>
        </w:tc>
        <w:tc>
          <w:tcPr>
            <w:tcW w:w="4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E1ECF" w:rsidRPr="00DE1ECF" w:rsidRDefault="00DE1ECF" w:rsidP="00DE1ECF">
            <w:pPr>
              <w:spacing w:after="0" w:line="240" w:lineRule="auto"/>
              <w:rPr>
                <w:rFonts w:ascii="Times New Roman" w:hAnsi="Times New Roman"/>
              </w:rPr>
            </w:pPr>
            <w:r w:rsidRPr="00DE1ECF">
              <w:rPr>
                <w:rFonts w:ascii="Times New Roman" w:eastAsia="Times New Roman" w:hAnsi="Times New Roman"/>
              </w:rPr>
              <w:t>Живые существа вокруг нас</w:t>
            </w:r>
          </w:p>
        </w:tc>
        <w:tc>
          <w:tcPr>
            <w:tcW w:w="292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E1ECF" w:rsidRPr="00DE1ECF" w:rsidRDefault="00DE1ECF" w:rsidP="00DE1ECF">
            <w:pPr>
              <w:spacing w:after="0" w:line="240" w:lineRule="auto"/>
              <w:jc w:val="center"/>
              <w:rPr>
                <w:rFonts w:ascii="Times New Roman" w:hAnsi="Times New Roman"/>
              </w:rPr>
            </w:pPr>
            <w:r w:rsidRPr="00DE1ECF">
              <w:rPr>
                <w:rFonts w:ascii="Times New Roman" w:hAnsi="Times New Roman"/>
              </w:rPr>
              <w:t>15</w:t>
            </w:r>
          </w:p>
        </w:tc>
        <w:tc>
          <w:tcPr>
            <w:tcW w:w="2808"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DE1ECF" w:rsidRPr="00DE1ECF" w:rsidRDefault="00DE1ECF" w:rsidP="00DE1ECF">
            <w:pPr>
              <w:suppressAutoHyphens/>
              <w:spacing w:after="0" w:line="240" w:lineRule="auto"/>
              <w:jc w:val="center"/>
              <w:rPr>
                <w:rFonts w:ascii="Times New Roman" w:eastAsia="SimSun" w:hAnsi="Times New Roman"/>
              </w:rPr>
            </w:pPr>
            <w:r w:rsidRPr="00DE1ECF">
              <w:rPr>
                <w:rFonts w:ascii="Times New Roman" w:eastAsia="Times New Roman" w:hAnsi="Times New Roman"/>
              </w:rPr>
              <w:t>СР</w:t>
            </w:r>
          </w:p>
        </w:tc>
        <w:tc>
          <w:tcPr>
            <w:tcW w:w="1478" w:type="dxa"/>
            <w:tcBorders>
              <w:top w:val="single" w:sz="4" w:space="0" w:color="00000A"/>
              <w:left w:val="single" w:sz="4" w:space="0" w:color="00000A"/>
              <w:bottom w:val="single" w:sz="4" w:space="0" w:color="00000A"/>
              <w:right w:val="single" w:sz="4" w:space="0" w:color="auto"/>
            </w:tcBorders>
            <w:shd w:val="clear" w:color="auto" w:fill="auto"/>
          </w:tcPr>
          <w:p w:rsidR="00DE1ECF" w:rsidRPr="00DE1ECF" w:rsidRDefault="00DE1ECF" w:rsidP="00DE1ECF">
            <w:pPr>
              <w:suppressAutoHyphens/>
              <w:spacing w:after="0" w:line="240" w:lineRule="auto"/>
              <w:jc w:val="center"/>
              <w:rPr>
                <w:rFonts w:ascii="Times New Roman" w:eastAsia="SimSun" w:hAnsi="Times New Roman"/>
              </w:rPr>
            </w:pPr>
            <w:r w:rsidRPr="00DE1ECF">
              <w:rPr>
                <w:rFonts w:ascii="Times New Roman" w:eastAsia="SimSun" w:hAnsi="Times New Roman"/>
              </w:rPr>
              <w:t>1</w:t>
            </w:r>
          </w:p>
        </w:tc>
      </w:tr>
      <w:tr w:rsidR="00DE1ECF" w:rsidRPr="00DE1ECF" w:rsidTr="00DE1ECF">
        <w:trPr>
          <w:trHeight w:val="266"/>
          <w:jc w:val="center"/>
        </w:trPr>
        <w:tc>
          <w:tcPr>
            <w:tcW w:w="160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E1ECF" w:rsidRPr="00DE1ECF" w:rsidRDefault="00DE1ECF" w:rsidP="00DE1ECF">
            <w:pPr>
              <w:suppressAutoHyphens/>
              <w:spacing w:after="0" w:line="240" w:lineRule="auto"/>
              <w:jc w:val="center"/>
              <w:rPr>
                <w:rFonts w:ascii="Times New Roman" w:eastAsia="SimSun" w:hAnsi="Times New Roman"/>
              </w:rPr>
            </w:pPr>
            <w:r w:rsidRPr="00DE1ECF">
              <w:rPr>
                <w:rFonts w:ascii="Times New Roman" w:eastAsia="Times New Roman" w:hAnsi="Times New Roman"/>
              </w:rPr>
              <w:t>5</w:t>
            </w:r>
          </w:p>
        </w:tc>
        <w:tc>
          <w:tcPr>
            <w:tcW w:w="4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E1ECF" w:rsidRPr="00DE1ECF" w:rsidRDefault="00DE1ECF" w:rsidP="00DE1ECF">
            <w:pPr>
              <w:spacing w:after="0" w:line="240" w:lineRule="auto"/>
              <w:rPr>
                <w:rFonts w:ascii="Times New Roman" w:hAnsi="Times New Roman"/>
              </w:rPr>
            </w:pPr>
            <w:r w:rsidRPr="00DE1ECF">
              <w:rPr>
                <w:rFonts w:ascii="Times New Roman" w:eastAsia="Times New Roman" w:hAnsi="Times New Roman"/>
              </w:rPr>
              <w:t xml:space="preserve"> Основы экологии.</w:t>
            </w:r>
          </w:p>
        </w:tc>
        <w:tc>
          <w:tcPr>
            <w:tcW w:w="292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E1ECF" w:rsidRPr="00DE1ECF" w:rsidRDefault="00DE1ECF" w:rsidP="00DE1ECF">
            <w:pPr>
              <w:spacing w:after="0" w:line="240" w:lineRule="auto"/>
              <w:jc w:val="center"/>
              <w:rPr>
                <w:rFonts w:ascii="Times New Roman" w:hAnsi="Times New Roman"/>
              </w:rPr>
            </w:pPr>
            <w:r w:rsidRPr="00DE1ECF">
              <w:rPr>
                <w:rFonts w:ascii="Times New Roman" w:hAnsi="Times New Roman"/>
              </w:rPr>
              <w:t>18</w:t>
            </w:r>
          </w:p>
        </w:tc>
        <w:tc>
          <w:tcPr>
            <w:tcW w:w="2808"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DE1ECF" w:rsidRPr="00DE1ECF" w:rsidRDefault="00DE1ECF" w:rsidP="00DE1ECF">
            <w:pPr>
              <w:suppressAutoHyphens/>
              <w:spacing w:after="0" w:line="240" w:lineRule="auto"/>
              <w:jc w:val="center"/>
              <w:rPr>
                <w:rFonts w:ascii="Times New Roman" w:eastAsia="SimSun" w:hAnsi="Times New Roman"/>
              </w:rPr>
            </w:pPr>
            <w:r w:rsidRPr="00DE1ECF">
              <w:rPr>
                <w:rFonts w:ascii="Times New Roman" w:eastAsia="Times New Roman" w:hAnsi="Times New Roman"/>
              </w:rPr>
              <w:t>КР</w:t>
            </w:r>
          </w:p>
        </w:tc>
        <w:tc>
          <w:tcPr>
            <w:tcW w:w="1478" w:type="dxa"/>
            <w:tcBorders>
              <w:top w:val="single" w:sz="4" w:space="0" w:color="00000A"/>
              <w:left w:val="single" w:sz="4" w:space="0" w:color="00000A"/>
              <w:bottom w:val="single" w:sz="4" w:space="0" w:color="00000A"/>
              <w:right w:val="single" w:sz="4" w:space="0" w:color="auto"/>
            </w:tcBorders>
            <w:shd w:val="clear" w:color="auto" w:fill="auto"/>
          </w:tcPr>
          <w:p w:rsidR="00DE1ECF" w:rsidRPr="00DE1ECF" w:rsidRDefault="00DE1ECF" w:rsidP="00DE1ECF">
            <w:pPr>
              <w:suppressAutoHyphens/>
              <w:spacing w:after="0" w:line="240" w:lineRule="auto"/>
              <w:jc w:val="center"/>
              <w:rPr>
                <w:rFonts w:ascii="Times New Roman" w:eastAsia="SimSun" w:hAnsi="Times New Roman"/>
              </w:rPr>
            </w:pPr>
            <w:r w:rsidRPr="00DE1ECF">
              <w:rPr>
                <w:rFonts w:ascii="Times New Roman" w:eastAsia="SimSun" w:hAnsi="Times New Roman"/>
              </w:rPr>
              <w:t>1</w:t>
            </w:r>
          </w:p>
        </w:tc>
      </w:tr>
      <w:tr w:rsidR="00DE1ECF" w:rsidRPr="00DE1ECF" w:rsidTr="00DE1ECF">
        <w:trPr>
          <w:trHeight w:val="219"/>
          <w:jc w:val="center"/>
        </w:trPr>
        <w:tc>
          <w:tcPr>
            <w:tcW w:w="160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E1ECF" w:rsidRPr="00DE1ECF" w:rsidRDefault="00DE1ECF" w:rsidP="00DE1ECF">
            <w:pPr>
              <w:suppressAutoHyphens/>
              <w:spacing w:after="0" w:line="240" w:lineRule="auto"/>
              <w:jc w:val="center"/>
              <w:rPr>
                <w:rFonts w:ascii="Times New Roman" w:eastAsia="SimSun" w:hAnsi="Times New Roman"/>
              </w:rPr>
            </w:pPr>
            <w:r w:rsidRPr="00DE1ECF">
              <w:rPr>
                <w:rFonts w:ascii="Times New Roman" w:eastAsia="Times New Roman" w:hAnsi="Times New Roman"/>
              </w:rPr>
              <w:t>6</w:t>
            </w:r>
          </w:p>
        </w:tc>
        <w:tc>
          <w:tcPr>
            <w:tcW w:w="4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E1ECF" w:rsidRPr="00DE1ECF" w:rsidRDefault="00DE1ECF" w:rsidP="00DE1ECF">
            <w:pPr>
              <w:spacing w:after="0" w:line="240" w:lineRule="auto"/>
              <w:rPr>
                <w:rFonts w:ascii="Times New Roman" w:hAnsi="Times New Roman"/>
              </w:rPr>
            </w:pPr>
            <w:r w:rsidRPr="00DE1ECF">
              <w:rPr>
                <w:rFonts w:ascii="Times New Roman" w:eastAsia="Times New Roman" w:hAnsi="Times New Roman"/>
              </w:rPr>
              <w:t>Здоровый образ жизни</w:t>
            </w:r>
            <w:r w:rsidRPr="00DE1ECF">
              <w:rPr>
                <w:rFonts w:ascii="Times New Roman" w:eastAsia="Times New Roman" w:hAnsi="Times New Roman"/>
                <w:lang w:val="en-US"/>
              </w:rPr>
              <w:t>.</w:t>
            </w:r>
          </w:p>
        </w:tc>
        <w:tc>
          <w:tcPr>
            <w:tcW w:w="292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E1ECF" w:rsidRPr="00DE1ECF" w:rsidRDefault="00DE1ECF" w:rsidP="00DE1ECF">
            <w:pPr>
              <w:spacing w:after="0" w:line="240" w:lineRule="auto"/>
              <w:jc w:val="center"/>
              <w:rPr>
                <w:rFonts w:ascii="Times New Roman" w:hAnsi="Times New Roman"/>
              </w:rPr>
            </w:pPr>
            <w:r w:rsidRPr="00DE1ECF">
              <w:rPr>
                <w:rFonts w:ascii="Times New Roman" w:hAnsi="Times New Roman"/>
              </w:rPr>
              <w:t>27</w:t>
            </w:r>
          </w:p>
        </w:tc>
        <w:tc>
          <w:tcPr>
            <w:tcW w:w="2808"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DE1ECF" w:rsidRPr="00DE1ECF" w:rsidRDefault="00DE1ECF" w:rsidP="00DE1ECF">
            <w:pPr>
              <w:suppressAutoHyphens/>
              <w:spacing w:after="0" w:line="240" w:lineRule="auto"/>
              <w:jc w:val="center"/>
              <w:rPr>
                <w:rFonts w:ascii="Times New Roman" w:eastAsia="SimSun" w:hAnsi="Times New Roman"/>
              </w:rPr>
            </w:pPr>
            <w:r w:rsidRPr="00DE1ECF">
              <w:rPr>
                <w:rFonts w:ascii="Times New Roman" w:eastAsia="Times New Roman" w:hAnsi="Times New Roman"/>
              </w:rPr>
              <w:t>СР, промежуточная аттестация</w:t>
            </w:r>
          </w:p>
        </w:tc>
        <w:tc>
          <w:tcPr>
            <w:tcW w:w="1478" w:type="dxa"/>
            <w:tcBorders>
              <w:top w:val="single" w:sz="4" w:space="0" w:color="00000A"/>
              <w:left w:val="single" w:sz="4" w:space="0" w:color="00000A"/>
              <w:bottom w:val="single" w:sz="4" w:space="0" w:color="00000A"/>
              <w:right w:val="single" w:sz="4" w:space="0" w:color="auto"/>
            </w:tcBorders>
            <w:shd w:val="clear" w:color="auto" w:fill="auto"/>
          </w:tcPr>
          <w:p w:rsidR="00DE1ECF" w:rsidRPr="00DE1ECF" w:rsidRDefault="00DE1ECF" w:rsidP="00DE1ECF">
            <w:pPr>
              <w:suppressAutoHyphens/>
              <w:spacing w:after="0" w:line="240" w:lineRule="auto"/>
              <w:jc w:val="center"/>
              <w:rPr>
                <w:rFonts w:ascii="Times New Roman" w:eastAsia="SimSun" w:hAnsi="Times New Roman"/>
              </w:rPr>
            </w:pPr>
            <w:r w:rsidRPr="00DE1ECF">
              <w:rPr>
                <w:rFonts w:ascii="Times New Roman" w:eastAsia="SimSun" w:hAnsi="Times New Roman"/>
              </w:rPr>
              <w:t>1</w:t>
            </w:r>
          </w:p>
        </w:tc>
      </w:tr>
      <w:tr w:rsidR="00DE1ECF" w:rsidRPr="00DE1ECF" w:rsidTr="00DE1ECF">
        <w:trPr>
          <w:trHeight w:val="254"/>
          <w:jc w:val="center"/>
        </w:trPr>
        <w:tc>
          <w:tcPr>
            <w:tcW w:w="160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E1ECF" w:rsidRPr="00DE1ECF" w:rsidRDefault="00DE1ECF" w:rsidP="00DE1ECF">
            <w:pPr>
              <w:suppressAutoHyphens/>
              <w:spacing w:after="0" w:line="240" w:lineRule="auto"/>
              <w:jc w:val="center"/>
              <w:rPr>
                <w:rFonts w:ascii="Times New Roman" w:eastAsia="SimSun" w:hAnsi="Times New Roman"/>
              </w:rPr>
            </w:pPr>
            <w:r w:rsidRPr="00DE1ECF">
              <w:rPr>
                <w:rFonts w:ascii="Times New Roman" w:eastAsia="Times New Roman" w:hAnsi="Times New Roman"/>
              </w:rPr>
              <w:t>7</w:t>
            </w:r>
          </w:p>
        </w:tc>
        <w:tc>
          <w:tcPr>
            <w:tcW w:w="4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E1ECF" w:rsidRPr="00DE1ECF" w:rsidRDefault="00DE1ECF" w:rsidP="00DE1ECF">
            <w:pPr>
              <w:suppressAutoHyphens/>
              <w:spacing w:after="0" w:line="240" w:lineRule="auto"/>
              <w:rPr>
                <w:rFonts w:ascii="Times New Roman" w:eastAsia="SimSun" w:hAnsi="Times New Roman"/>
              </w:rPr>
            </w:pPr>
            <w:r w:rsidRPr="00DE1ECF">
              <w:rPr>
                <w:rFonts w:ascii="Times New Roman" w:eastAsia="SimSun" w:hAnsi="Times New Roman"/>
              </w:rPr>
              <w:t xml:space="preserve">Итого </w:t>
            </w:r>
          </w:p>
        </w:tc>
        <w:tc>
          <w:tcPr>
            <w:tcW w:w="292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E1ECF" w:rsidRPr="00DE1ECF" w:rsidRDefault="00DE1ECF" w:rsidP="00DE1ECF">
            <w:pPr>
              <w:spacing w:after="0" w:line="240" w:lineRule="auto"/>
              <w:jc w:val="center"/>
              <w:rPr>
                <w:rFonts w:ascii="Times New Roman" w:hAnsi="Times New Roman"/>
              </w:rPr>
            </w:pPr>
            <w:r w:rsidRPr="00DE1ECF">
              <w:rPr>
                <w:rFonts w:ascii="Times New Roman" w:hAnsi="Times New Roman"/>
              </w:rPr>
              <w:t>105</w:t>
            </w:r>
          </w:p>
        </w:tc>
        <w:tc>
          <w:tcPr>
            <w:tcW w:w="2808"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DE1ECF" w:rsidRPr="00DE1ECF" w:rsidRDefault="00DE1ECF" w:rsidP="00DE1ECF">
            <w:pPr>
              <w:suppressAutoHyphens/>
              <w:spacing w:after="0" w:line="240" w:lineRule="auto"/>
              <w:jc w:val="center"/>
              <w:rPr>
                <w:rFonts w:ascii="Times New Roman" w:eastAsia="SimSun" w:hAnsi="Times New Roman"/>
              </w:rPr>
            </w:pPr>
            <w:r w:rsidRPr="00DE1ECF">
              <w:rPr>
                <w:rFonts w:ascii="Times New Roman" w:eastAsia="SimSun" w:hAnsi="Times New Roman"/>
              </w:rPr>
              <w:t>9</w:t>
            </w:r>
          </w:p>
        </w:tc>
        <w:tc>
          <w:tcPr>
            <w:tcW w:w="1478" w:type="dxa"/>
            <w:tcBorders>
              <w:top w:val="single" w:sz="4" w:space="0" w:color="00000A"/>
              <w:left w:val="single" w:sz="4" w:space="0" w:color="00000A"/>
              <w:bottom w:val="single" w:sz="4" w:space="0" w:color="00000A"/>
              <w:right w:val="single" w:sz="4" w:space="0" w:color="auto"/>
            </w:tcBorders>
            <w:shd w:val="clear" w:color="auto" w:fill="auto"/>
          </w:tcPr>
          <w:p w:rsidR="00DE1ECF" w:rsidRPr="00DE1ECF" w:rsidRDefault="00DE1ECF" w:rsidP="00DE1ECF">
            <w:pPr>
              <w:suppressAutoHyphens/>
              <w:spacing w:after="0" w:line="240" w:lineRule="auto"/>
              <w:jc w:val="center"/>
              <w:rPr>
                <w:rFonts w:ascii="Times New Roman" w:eastAsia="SimSun" w:hAnsi="Times New Roman"/>
              </w:rPr>
            </w:pPr>
            <w:r w:rsidRPr="00DE1ECF">
              <w:rPr>
                <w:rFonts w:ascii="Times New Roman" w:eastAsia="SimSun" w:hAnsi="Times New Roman"/>
              </w:rPr>
              <w:t>6</w:t>
            </w:r>
          </w:p>
        </w:tc>
      </w:tr>
    </w:tbl>
    <w:p w:rsidR="00DE1ECF" w:rsidRPr="00DE1ECF" w:rsidRDefault="00DE1ECF" w:rsidP="00DE1ECF">
      <w:pPr>
        <w:spacing w:after="0" w:line="240" w:lineRule="auto"/>
        <w:rPr>
          <w:rFonts w:ascii="Times New Roman" w:hAnsi="Times New Roman"/>
          <w:b/>
        </w:rPr>
      </w:pPr>
    </w:p>
    <w:p w:rsidR="007144F7" w:rsidRPr="00DE1ECF" w:rsidRDefault="007144F7" w:rsidP="00DE1ECF">
      <w:pPr>
        <w:spacing w:after="0" w:line="240" w:lineRule="auto"/>
        <w:jc w:val="center"/>
        <w:rPr>
          <w:rFonts w:ascii="Times New Roman" w:eastAsiaTheme="minorHAnsi" w:hAnsi="Times New Roman"/>
          <w:b/>
        </w:rPr>
      </w:pPr>
      <w:r w:rsidRPr="00DE1ECF">
        <w:rPr>
          <w:rFonts w:ascii="Times New Roman" w:hAnsi="Times New Roman"/>
          <w:b/>
        </w:rPr>
        <w:t xml:space="preserve">Календарно-тематическое планирование </w:t>
      </w:r>
    </w:p>
    <w:tbl>
      <w:tblPr>
        <w:tblpPr w:leftFromText="180" w:rightFromText="180" w:vertAnchor="text" w:tblpX="-176" w:tblpY="1"/>
        <w:tblOverlap w:val="never"/>
        <w:tblW w:w="504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27"/>
        <w:gridCol w:w="4108"/>
        <w:gridCol w:w="7767"/>
        <w:gridCol w:w="35"/>
        <w:gridCol w:w="1582"/>
        <w:gridCol w:w="1512"/>
        <w:gridCol w:w="16"/>
      </w:tblGrid>
      <w:tr w:rsidR="001A3EA7" w:rsidRPr="00DE1ECF" w:rsidTr="00DE48FC">
        <w:trPr>
          <w:trHeight w:val="375"/>
        </w:trPr>
        <w:tc>
          <w:tcPr>
            <w:tcW w:w="320" w:type="pct"/>
            <w:vMerge w:val="restart"/>
            <w:vAlign w:val="center"/>
          </w:tcPr>
          <w:p w:rsidR="001A3EA7" w:rsidRPr="00DE1ECF" w:rsidRDefault="001A3EA7" w:rsidP="00DE1ECF">
            <w:pPr>
              <w:spacing w:after="0" w:line="240" w:lineRule="auto"/>
              <w:jc w:val="center"/>
              <w:rPr>
                <w:rFonts w:ascii="Times New Roman" w:hAnsi="Times New Roman"/>
                <w:b/>
              </w:rPr>
            </w:pPr>
            <w:r w:rsidRPr="00DE1ECF">
              <w:rPr>
                <w:rFonts w:ascii="Times New Roman" w:hAnsi="Times New Roman"/>
                <w:b/>
              </w:rPr>
              <w:t xml:space="preserve">№ </w:t>
            </w:r>
          </w:p>
        </w:tc>
        <w:tc>
          <w:tcPr>
            <w:tcW w:w="1280" w:type="pct"/>
            <w:vMerge w:val="restart"/>
            <w:vAlign w:val="center"/>
          </w:tcPr>
          <w:p w:rsidR="001A3EA7" w:rsidRPr="00DE1ECF" w:rsidRDefault="0019431F" w:rsidP="00DE1ECF">
            <w:pPr>
              <w:spacing w:after="0" w:line="240" w:lineRule="auto"/>
              <w:rPr>
                <w:rFonts w:ascii="Times New Roman" w:hAnsi="Times New Roman"/>
                <w:b/>
              </w:rPr>
            </w:pPr>
            <w:r w:rsidRPr="00DE1ECF">
              <w:rPr>
                <w:rFonts w:ascii="Times New Roman" w:hAnsi="Times New Roman"/>
                <w:b/>
              </w:rPr>
              <w:t xml:space="preserve"> Т</w:t>
            </w:r>
            <w:r w:rsidR="001A3EA7" w:rsidRPr="00DE1ECF">
              <w:rPr>
                <w:rFonts w:ascii="Times New Roman" w:hAnsi="Times New Roman"/>
                <w:b/>
              </w:rPr>
              <w:t xml:space="preserve">ема урока </w:t>
            </w:r>
          </w:p>
        </w:tc>
        <w:tc>
          <w:tcPr>
            <w:tcW w:w="2419" w:type="pct"/>
            <w:vMerge w:val="restart"/>
            <w:tcBorders>
              <w:right w:val="single" w:sz="4" w:space="0" w:color="auto"/>
            </w:tcBorders>
            <w:vAlign w:val="center"/>
          </w:tcPr>
          <w:p w:rsidR="001A3EA7" w:rsidRPr="00DE1ECF" w:rsidRDefault="001A3EA7" w:rsidP="00DE1ECF">
            <w:pPr>
              <w:spacing w:after="0" w:line="240" w:lineRule="auto"/>
              <w:jc w:val="center"/>
              <w:rPr>
                <w:rFonts w:ascii="Times New Roman" w:hAnsi="Times New Roman"/>
                <w:b/>
              </w:rPr>
            </w:pPr>
            <w:r w:rsidRPr="00DE1ECF">
              <w:rPr>
                <w:rFonts w:ascii="Times New Roman" w:hAnsi="Times New Roman"/>
                <w:b/>
              </w:rPr>
              <w:t xml:space="preserve">Основные виды учебной деятельности </w:t>
            </w:r>
          </w:p>
        </w:tc>
        <w:tc>
          <w:tcPr>
            <w:tcW w:w="979" w:type="pct"/>
            <w:gridSpan w:val="4"/>
            <w:tcBorders>
              <w:top w:val="single" w:sz="4" w:space="0" w:color="auto"/>
              <w:left w:val="single" w:sz="4" w:space="0" w:color="auto"/>
              <w:bottom w:val="single" w:sz="4" w:space="0" w:color="auto"/>
              <w:right w:val="single" w:sz="4" w:space="0" w:color="auto"/>
            </w:tcBorders>
          </w:tcPr>
          <w:p w:rsidR="001A3EA7" w:rsidRPr="00DE1ECF" w:rsidRDefault="001A3EA7" w:rsidP="00DE1ECF">
            <w:pPr>
              <w:spacing w:after="0" w:line="240" w:lineRule="auto"/>
              <w:jc w:val="center"/>
              <w:rPr>
                <w:rFonts w:ascii="Times New Roman" w:hAnsi="Times New Roman"/>
                <w:b/>
              </w:rPr>
            </w:pPr>
            <w:r w:rsidRPr="00DE1ECF">
              <w:rPr>
                <w:rFonts w:ascii="Times New Roman" w:hAnsi="Times New Roman"/>
                <w:b/>
              </w:rPr>
              <w:t xml:space="preserve">Календарные сроки </w:t>
            </w:r>
          </w:p>
        </w:tc>
      </w:tr>
      <w:tr w:rsidR="00E5251C" w:rsidRPr="00DE1ECF" w:rsidTr="00C23DCC">
        <w:tc>
          <w:tcPr>
            <w:tcW w:w="320" w:type="pct"/>
            <w:vMerge/>
            <w:vAlign w:val="center"/>
          </w:tcPr>
          <w:p w:rsidR="001A3EA7" w:rsidRPr="00DE1ECF" w:rsidRDefault="001A3EA7" w:rsidP="00DE1ECF">
            <w:pPr>
              <w:spacing w:after="0" w:line="240" w:lineRule="auto"/>
              <w:jc w:val="center"/>
              <w:rPr>
                <w:rFonts w:ascii="Times New Roman" w:hAnsi="Times New Roman"/>
                <w:b/>
              </w:rPr>
            </w:pPr>
          </w:p>
        </w:tc>
        <w:tc>
          <w:tcPr>
            <w:tcW w:w="1280" w:type="pct"/>
            <w:vMerge/>
            <w:vAlign w:val="center"/>
          </w:tcPr>
          <w:p w:rsidR="001A3EA7" w:rsidRPr="00DE1ECF" w:rsidRDefault="001A3EA7" w:rsidP="00DE1ECF">
            <w:pPr>
              <w:spacing w:after="0" w:line="240" w:lineRule="auto"/>
              <w:jc w:val="center"/>
              <w:rPr>
                <w:rFonts w:ascii="Times New Roman" w:hAnsi="Times New Roman"/>
                <w:b/>
              </w:rPr>
            </w:pPr>
          </w:p>
        </w:tc>
        <w:tc>
          <w:tcPr>
            <w:tcW w:w="2419" w:type="pct"/>
            <w:vMerge/>
            <w:tcBorders>
              <w:right w:val="single" w:sz="4" w:space="0" w:color="auto"/>
            </w:tcBorders>
          </w:tcPr>
          <w:p w:rsidR="001A3EA7" w:rsidRPr="00DE1ECF" w:rsidRDefault="001A3EA7" w:rsidP="00DE1ECF">
            <w:pPr>
              <w:spacing w:after="0" w:line="240" w:lineRule="auto"/>
              <w:jc w:val="center"/>
              <w:rPr>
                <w:rFonts w:ascii="Times New Roman" w:hAnsi="Times New Roman"/>
                <w:b/>
              </w:rPr>
            </w:pPr>
          </w:p>
        </w:tc>
        <w:tc>
          <w:tcPr>
            <w:tcW w:w="504" w:type="pct"/>
            <w:gridSpan w:val="2"/>
            <w:tcBorders>
              <w:left w:val="single" w:sz="4" w:space="0" w:color="auto"/>
              <w:right w:val="single" w:sz="4" w:space="0" w:color="auto"/>
            </w:tcBorders>
          </w:tcPr>
          <w:p w:rsidR="001A3EA7" w:rsidRPr="00DE1ECF" w:rsidRDefault="001A3EA7" w:rsidP="00DE1ECF">
            <w:pPr>
              <w:spacing w:after="0" w:line="240" w:lineRule="auto"/>
              <w:jc w:val="center"/>
              <w:rPr>
                <w:rFonts w:ascii="Times New Roman" w:hAnsi="Times New Roman"/>
                <w:b/>
              </w:rPr>
            </w:pPr>
            <w:r w:rsidRPr="00DE1ECF">
              <w:rPr>
                <w:rFonts w:ascii="Times New Roman" w:hAnsi="Times New Roman"/>
                <w:b/>
              </w:rPr>
              <w:t>план</w:t>
            </w:r>
          </w:p>
        </w:tc>
        <w:tc>
          <w:tcPr>
            <w:tcW w:w="475" w:type="pct"/>
            <w:gridSpan w:val="2"/>
            <w:tcBorders>
              <w:right w:val="single" w:sz="4" w:space="0" w:color="auto"/>
            </w:tcBorders>
          </w:tcPr>
          <w:p w:rsidR="001A3EA7" w:rsidRPr="00DE1ECF" w:rsidRDefault="004D78B6" w:rsidP="00DE1ECF">
            <w:pPr>
              <w:spacing w:after="0" w:line="240" w:lineRule="auto"/>
              <w:jc w:val="center"/>
              <w:rPr>
                <w:rFonts w:ascii="Times New Roman" w:hAnsi="Times New Roman"/>
                <w:b/>
              </w:rPr>
            </w:pPr>
            <w:r w:rsidRPr="00DE1ECF">
              <w:rPr>
                <w:rFonts w:ascii="Times New Roman" w:hAnsi="Times New Roman"/>
                <w:b/>
              </w:rPr>
              <w:t>Ф</w:t>
            </w:r>
            <w:r w:rsidR="001A3EA7" w:rsidRPr="00DE1ECF">
              <w:rPr>
                <w:rFonts w:ascii="Times New Roman" w:hAnsi="Times New Roman"/>
                <w:b/>
              </w:rPr>
              <w:t>акт</w:t>
            </w:r>
          </w:p>
        </w:tc>
      </w:tr>
      <w:tr w:rsidR="00E5251C" w:rsidRPr="00DE1ECF" w:rsidTr="00C23DCC">
        <w:trPr>
          <w:trHeight w:val="70"/>
        </w:trPr>
        <w:tc>
          <w:tcPr>
            <w:tcW w:w="320" w:type="pct"/>
            <w:vAlign w:val="center"/>
          </w:tcPr>
          <w:p w:rsidR="001A3EA7" w:rsidRPr="00DE1ECF" w:rsidRDefault="001A3EA7" w:rsidP="00DE1ECF">
            <w:pPr>
              <w:spacing w:after="0" w:line="240" w:lineRule="auto"/>
              <w:jc w:val="center"/>
              <w:rPr>
                <w:rFonts w:ascii="Times New Roman" w:hAnsi="Times New Roman"/>
                <w:b/>
              </w:rPr>
            </w:pPr>
          </w:p>
        </w:tc>
        <w:tc>
          <w:tcPr>
            <w:tcW w:w="1280" w:type="pct"/>
            <w:vAlign w:val="center"/>
          </w:tcPr>
          <w:p w:rsidR="001A3EA7" w:rsidRPr="00DE1ECF" w:rsidRDefault="001A3EA7" w:rsidP="00DE1ECF">
            <w:pPr>
              <w:spacing w:after="0" w:line="240" w:lineRule="auto"/>
              <w:jc w:val="center"/>
              <w:rPr>
                <w:rFonts w:ascii="Times New Roman" w:hAnsi="Times New Roman"/>
                <w:b/>
              </w:rPr>
            </w:pPr>
          </w:p>
        </w:tc>
        <w:tc>
          <w:tcPr>
            <w:tcW w:w="2419" w:type="pct"/>
            <w:tcBorders>
              <w:right w:val="single" w:sz="4" w:space="0" w:color="auto"/>
            </w:tcBorders>
          </w:tcPr>
          <w:p w:rsidR="001A3EA7" w:rsidRPr="00DE1ECF" w:rsidRDefault="001A3EA7" w:rsidP="00DE1ECF">
            <w:pPr>
              <w:spacing w:after="0" w:line="240" w:lineRule="auto"/>
              <w:jc w:val="center"/>
              <w:rPr>
                <w:rFonts w:ascii="Times New Roman" w:hAnsi="Times New Roman"/>
                <w:b/>
              </w:rPr>
            </w:pPr>
          </w:p>
        </w:tc>
        <w:tc>
          <w:tcPr>
            <w:tcW w:w="504" w:type="pct"/>
            <w:gridSpan w:val="2"/>
            <w:tcBorders>
              <w:left w:val="single" w:sz="4" w:space="0" w:color="auto"/>
              <w:bottom w:val="single" w:sz="4" w:space="0" w:color="auto"/>
              <w:right w:val="single" w:sz="4" w:space="0" w:color="auto"/>
            </w:tcBorders>
          </w:tcPr>
          <w:p w:rsidR="001A3EA7" w:rsidRPr="00DE1ECF" w:rsidRDefault="001A3EA7" w:rsidP="00DE1ECF">
            <w:pPr>
              <w:tabs>
                <w:tab w:val="left" w:pos="375"/>
                <w:tab w:val="right" w:pos="2227"/>
              </w:tabs>
              <w:spacing w:after="0" w:line="240" w:lineRule="auto"/>
              <w:rPr>
                <w:rFonts w:ascii="Times New Roman" w:hAnsi="Times New Roman"/>
                <w:b/>
              </w:rPr>
            </w:pPr>
            <w:r w:rsidRPr="00DE1ECF">
              <w:rPr>
                <w:rFonts w:ascii="Times New Roman" w:hAnsi="Times New Roman"/>
                <w:b/>
              </w:rPr>
              <w:tab/>
            </w:r>
            <w:r w:rsidR="0019431F" w:rsidRPr="00DE1ECF">
              <w:rPr>
                <w:rFonts w:ascii="Times New Roman" w:hAnsi="Times New Roman"/>
                <w:b/>
              </w:rPr>
              <w:t>7</w:t>
            </w:r>
            <w:proofErr w:type="gramStart"/>
            <w:r w:rsidR="0019431F" w:rsidRPr="00DE1ECF">
              <w:rPr>
                <w:rFonts w:ascii="Times New Roman" w:hAnsi="Times New Roman"/>
                <w:b/>
              </w:rPr>
              <w:t>а,в</w:t>
            </w:r>
            <w:proofErr w:type="gramEnd"/>
          </w:p>
        </w:tc>
        <w:tc>
          <w:tcPr>
            <w:tcW w:w="475" w:type="pct"/>
            <w:gridSpan w:val="2"/>
            <w:tcBorders>
              <w:right w:val="single" w:sz="4" w:space="0" w:color="auto"/>
            </w:tcBorders>
          </w:tcPr>
          <w:p w:rsidR="001A3EA7" w:rsidRPr="00DE1ECF" w:rsidRDefault="001A3EA7" w:rsidP="00DE1ECF">
            <w:pPr>
              <w:spacing w:after="0" w:line="240" w:lineRule="auto"/>
              <w:rPr>
                <w:rFonts w:ascii="Times New Roman" w:hAnsi="Times New Roman"/>
                <w:b/>
              </w:rPr>
            </w:pPr>
          </w:p>
        </w:tc>
      </w:tr>
      <w:tr w:rsidR="001A3EA7" w:rsidRPr="00DE1ECF" w:rsidTr="0019431F">
        <w:tc>
          <w:tcPr>
            <w:tcW w:w="4998" w:type="pct"/>
            <w:gridSpan w:val="7"/>
            <w:tcBorders>
              <w:right w:val="single" w:sz="4" w:space="0" w:color="auto"/>
            </w:tcBorders>
            <w:vAlign w:val="center"/>
          </w:tcPr>
          <w:p w:rsidR="001A3EA7" w:rsidRPr="00DE1ECF" w:rsidRDefault="001A3EA7" w:rsidP="00DE1ECF">
            <w:pPr>
              <w:spacing w:after="0" w:line="240" w:lineRule="auto"/>
              <w:jc w:val="center"/>
              <w:rPr>
                <w:rFonts w:ascii="Times New Roman" w:hAnsi="Times New Roman"/>
                <w:b/>
              </w:rPr>
            </w:pPr>
            <w:r w:rsidRPr="00DE1ECF">
              <w:rPr>
                <w:rFonts w:ascii="Times New Roman" w:hAnsi="Times New Roman"/>
                <w:b/>
              </w:rPr>
              <w:lastRenderedPageBreak/>
              <w:t>1 четверть</w:t>
            </w:r>
          </w:p>
        </w:tc>
      </w:tr>
      <w:tr w:rsidR="00E5251C" w:rsidRPr="00DE1ECF" w:rsidTr="00C23DCC">
        <w:tc>
          <w:tcPr>
            <w:tcW w:w="320" w:type="pct"/>
          </w:tcPr>
          <w:p w:rsidR="00E5251C" w:rsidRPr="00DE1ECF" w:rsidRDefault="00E5251C" w:rsidP="00DE1ECF">
            <w:pPr>
              <w:spacing w:after="0" w:line="240" w:lineRule="auto"/>
              <w:rPr>
                <w:rFonts w:ascii="Times New Roman" w:hAnsi="Times New Roman"/>
              </w:rPr>
            </w:pPr>
            <w:r w:rsidRPr="00DE1ECF">
              <w:rPr>
                <w:rFonts w:ascii="Times New Roman" w:hAnsi="Times New Roman"/>
              </w:rPr>
              <w:t>1/1</w:t>
            </w:r>
          </w:p>
        </w:tc>
        <w:tc>
          <w:tcPr>
            <w:tcW w:w="1280" w:type="pct"/>
          </w:tcPr>
          <w:p w:rsidR="009137DF" w:rsidRPr="00DE1ECF" w:rsidRDefault="00E5251C" w:rsidP="00DE1ECF">
            <w:pPr>
              <w:spacing w:after="0" w:line="240" w:lineRule="auto"/>
              <w:rPr>
                <w:rFonts w:ascii="Times New Roman" w:hAnsi="Times New Roman"/>
              </w:rPr>
            </w:pPr>
            <w:r w:rsidRPr="00DE1ECF">
              <w:rPr>
                <w:rFonts w:ascii="Times New Roman" w:hAnsi="Times New Roman"/>
              </w:rPr>
              <w:t xml:space="preserve">Первый день в школе. </w:t>
            </w:r>
          </w:p>
          <w:p w:rsidR="00E5251C" w:rsidRPr="00DE1ECF" w:rsidRDefault="00E5251C" w:rsidP="00DE1ECF">
            <w:pPr>
              <w:spacing w:after="0" w:line="240" w:lineRule="auto"/>
              <w:rPr>
                <w:rFonts w:ascii="Times New Roman" w:hAnsi="Times New Roman"/>
              </w:rPr>
            </w:pPr>
            <w:r w:rsidRPr="00DE1ECF">
              <w:rPr>
                <w:rFonts w:ascii="Times New Roman" w:hAnsi="Times New Roman"/>
                <w:lang w:val="en-US"/>
              </w:rPr>
              <w:t>Step</w:t>
            </w:r>
            <w:r w:rsidRPr="00DE1ECF">
              <w:rPr>
                <w:rFonts w:ascii="Times New Roman" w:hAnsi="Times New Roman"/>
              </w:rPr>
              <w:t xml:space="preserve"> 1</w:t>
            </w:r>
          </w:p>
        </w:tc>
        <w:tc>
          <w:tcPr>
            <w:tcW w:w="2419" w:type="pct"/>
          </w:tcPr>
          <w:p w:rsidR="00E5251C" w:rsidRPr="00DE1ECF" w:rsidRDefault="00E5251C" w:rsidP="00DE1ECF">
            <w:pPr>
              <w:spacing w:after="0" w:line="240" w:lineRule="auto"/>
              <w:rPr>
                <w:rFonts w:ascii="Times New Roman" w:hAnsi="Times New Roman"/>
              </w:rPr>
            </w:pPr>
            <w:r w:rsidRPr="00DE1ECF">
              <w:rPr>
                <w:rFonts w:ascii="Times New Roman" w:hAnsi="Times New Roman"/>
              </w:rPr>
              <w:t xml:space="preserve">Прослушивают   </w:t>
            </w:r>
            <w:proofErr w:type="gramStart"/>
            <w:r w:rsidRPr="00DE1ECF">
              <w:rPr>
                <w:rFonts w:ascii="Times New Roman" w:hAnsi="Times New Roman"/>
              </w:rPr>
              <w:t>диалог  и</w:t>
            </w:r>
            <w:proofErr w:type="gramEnd"/>
            <w:r w:rsidRPr="00DE1ECF">
              <w:rPr>
                <w:rFonts w:ascii="Times New Roman" w:hAnsi="Times New Roman"/>
              </w:rPr>
              <w:t xml:space="preserve"> выбирают правильные варианты. Читают текст и составляют вопросы. Работают индивидуально и в парах, задавая вопросы о прошлом лете.</w:t>
            </w:r>
          </w:p>
        </w:tc>
        <w:tc>
          <w:tcPr>
            <w:tcW w:w="504" w:type="pct"/>
            <w:gridSpan w:val="2"/>
            <w:tcBorders>
              <w:bottom w:val="single" w:sz="4" w:space="0" w:color="auto"/>
              <w:right w:val="single" w:sz="4" w:space="0" w:color="auto"/>
            </w:tcBorders>
          </w:tcPr>
          <w:p w:rsidR="009137DF" w:rsidRPr="00DE1ECF" w:rsidRDefault="00E5251C" w:rsidP="00DE1ECF">
            <w:pPr>
              <w:spacing w:after="0" w:line="240" w:lineRule="auto"/>
              <w:rPr>
                <w:rFonts w:ascii="Times New Roman" w:hAnsi="Times New Roman"/>
              </w:rPr>
            </w:pPr>
            <w:r w:rsidRPr="00DE1ECF">
              <w:rPr>
                <w:rFonts w:ascii="Times New Roman" w:hAnsi="Times New Roman"/>
              </w:rPr>
              <w:t>2.09</w:t>
            </w:r>
          </w:p>
          <w:p w:rsidR="009137DF" w:rsidRPr="00DE1ECF" w:rsidRDefault="00DE48FC" w:rsidP="00DE1ECF">
            <w:pPr>
              <w:spacing w:after="0" w:line="240" w:lineRule="auto"/>
              <w:rPr>
                <w:rFonts w:ascii="Times New Roman" w:hAnsi="Times New Roman"/>
              </w:rPr>
            </w:pPr>
            <w:r w:rsidRPr="00DE1ECF">
              <w:rPr>
                <w:rFonts w:ascii="Times New Roman" w:hAnsi="Times New Roman"/>
              </w:rPr>
              <w:t>3.09</w:t>
            </w:r>
          </w:p>
        </w:tc>
        <w:tc>
          <w:tcPr>
            <w:tcW w:w="477" w:type="pct"/>
            <w:gridSpan w:val="2"/>
            <w:tcBorders>
              <w:left w:val="single" w:sz="4" w:space="0" w:color="auto"/>
            </w:tcBorders>
          </w:tcPr>
          <w:p w:rsidR="00E5251C" w:rsidRPr="00DE1ECF" w:rsidRDefault="00E5251C" w:rsidP="00DE1ECF">
            <w:pPr>
              <w:spacing w:after="0" w:line="240" w:lineRule="auto"/>
              <w:rPr>
                <w:rFonts w:ascii="Times New Roman" w:hAnsi="Times New Roman"/>
              </w:rPr>
            </w:pPr>
          </w:p>
        </w:tc>
      </w:tr>
      <w:tr w:rsidR="009137DF" w:rsidRPr="00DE1ECF" w:rsidTr="00C23DCC">
        <w:tc>
          <w:tcPr>
            <w:tcW w:w="320" w:type="pct"/>
          </w:tcPr>
          <w:p w:rsidR="009137DF" w:rsidRPr="00DE1ECF" w:rsidRDefault="009137DF" w:rsidP="00DE1ECF">
            <w:pPr>
              <w:spacing w:after="0" w:line="240" w:lineRule="auto"/>
              <w:rPr>
                <w:rFonts w:ascii="Times New Roman" w:hAnsi="Times New Roman"/>
              </w:rPr>
            </w:pPr>
            <w:r w:rsidRPr="00DE1ECF">
              <w:rPr>
                <w:rFonts w:ascii="Times New Roman" w:hAnsi="Times New Roman"/>
              </w:rPr>
              <w:t>2/2</w:t>
            </w:r>
          </w:p>
        </w:tc>
        <w:tc>
          <w:tcPr>
            <w:tcW w:w="1280" w:type="pct"/>
          </w:tcPr>
          <w:p w:rsidR="009137DF" w:rsidRPr="00DE1ECF" w:rsidRDefault="009137DF" w:rsidP="00DE1ECF">
            <w:pPr>
              <w:spacing w:after="0" w:line="240" w:lineRule="auto"/>
              <w:rPr>
                <w:rFonts w:ascii="Times New Roman" w:hAnsi="Times New Roman"/>
              </w:rPr>
            </w:pPr>
            <w:r w:rsidRPr="00DE1ECF">
              <w:rPr>
                <w:rFonts w:ascii="Times New Roman" w:hAnsi="Times New Roman"/>
              </w:rPr>
              <w:t xml:space="preserve">Исчисляемые и неисчисляемые существительные </w:t>
            </w:r>
            <w:r w:rsidRPr="00DE1ECF">
              <w:rPr>
                <w:rFonts w:ascii="Times New Roman" w:hAnsi="Times New Roman"/>
                <w:lang w:val="en-US"/>
              </w:rPr>
              <w:t>Step</w:t>
            </w:r>
            <w:r w:rsidRPr="00DE1ECF">
              <w:rPr>
                <w:rFonts w:ascii="Times New Roman" w:hAnsi="Times New Roman"/>
              </w:rPr>
              <w:t xml:space="preserve"> 2</w:t>
            </w:r>
          </w:p>
        </w:tc>
        <w:tc>
          <w:tcPr>
            <w:tcW w:w="2419" w:type="pct"/>
          </w:tcPr>
          <w:p w:rsidR="009137DF" w:rsidRPr="00DE1ECF" w:rsidRDefault="009137DF" w:rsidP="00DE1ECF">
            <w:pPr>
              <w:spacing w:after="0" w:line="240" w:lineRule="auto"/>
              <w:rPr>
                <w:rFonts w:ascii="Times New Roman" w:hAnsi="Times New Roman"/>
              </w:rPr>
            </w:pPr>
            <w:r w:rsidRPr="00DE1ECF">
              <w:rPr>
                <w:rFonts w:ascii="Times New Roman" w:hAnsi="Times New Roman"/>
              </w:rPr>
              <w:t xml:space="preserve">Прослушивают тексты и соотносят их с предложениями. Читают текст и задают вопросы и отвечают на них. Соотносят предложения с картинками. </w:t>
            </w:r>
          </w:p>
        </w:tc>
        <w:tc>
          <w:tcPr>
            <w:tcW w:w="504" w:type="pct"/>
            <w:gridSpan w:val="2"/>
            <w:tcBorders>
              <w:top w:val="single" w:sz="4" w:space="0" w:color="auto"/>
              <w:right w:val="single" w:sz="4" w:space="0" w:color="auto"/>
            </w:tcBorders>
          </w:tcPr>
          <w:p w:rsidR="00A908E4" w:rsidRPr="00DE1ECF" w:rsidRDefault="00B4426C" w:rsidP="00DE1ECF">
            <w:pPr>
              <w:spacing w:after="0" w:line="240" w:lineRule="auto"/>
              <w:rPr>
                <w:rFonts w:ascii="Times New Roman" w:hAnsi="Times New Roman"/>
              </w:rPr>
            </w:pPr>
            <w:r w:rsidRPr="00DE1ECF">
              <w:rPr>
                <w:rFonts w:ascii="Times New Roman" w:hAnsi="Times New Roman"/>
              </w:rPr>
              <w:t>3</w:t>
            </w:r>
            <w:r w:rsidR="00A908E4" w:rsidRPr="00DE1ECF">
              <w:rPr>
                <w:rFonts w:ascii="Times New Roman" w:hAnsi="Times New Roman"/>
              </w:rPr>
              <w:t>.09</w:t>
            </w:r>
          </w:p>
          <w:p w:rsidR="009137DF" w:rsidRPr="00DE1ECF" w:rsidRDefault="00DE48FC" w:rsidP="00DE1ECF">
            <w:pPr>
              <w:spacing w:after="0" w:line="240" w:lineRule="auto"/>
              <w:rPr>
                <w:rFonts w:ascii="Times New Roman" w:hAnsi="Times New Roman"/>
              </w:rPr>
            </w:pPr>
            <w:r w:rsidRPr="00DE1ECF">
              <w:rPr>
                <w:rFonts w:ascii="Times New Roman" w:hAnsi="Times New Roman"/>
              </w:rPr>
              <w:t>5.09</w:t>
            </w:r>
          </w:p>
        </w:tc>
        <w:tc>
          <w:tcPr>
            <w:tcW w:w="477" w:type="pct"/>
            <w:gridSpan w:val="2"/>
            <w:tcBorders>
              <w:left w:val="single" w:sz="4" w:space="0" w:color="auto"/>
            </w:tcBorders>
          </w:tcPr>
          <w:p w:rsidR="009137DF" w:rsidRPr="00DE1ECF" w:rsidRDefault="009137DF" w:rsidP="00DE1ECF">
            <w:pPr>
              <w:spacing w:after="0" w:line="240" w:lineRule="auto"/>
              <w:rPr>
                <w:rFonts w:ascii="Times New Roman" w:hAnsi="Times New Roman"/>
              </w:rPr>
            </w:pPr>
          </w:p>
        </w:tc>
      </w:tr>
      <w:tr w:rsidR="009137DF" w:rsidRPr="00DE1ECF" w:rsidTr="00C23DCC">
        <w:tc>
          <w:tcPr>
            <w:tcW w:w="320" w:type="pct"/>
          </w:tcPr>
          <w:p w:rsidR="009137DF" w:rsidRPr="00DE1ECF" w:rsidRDefault="009137DF" w:rsidP="00DE1ECF">
            <w:pPr>
              <w:spacing w:after="0" w:line="240" w:lineRule="auto"/>
              <w:rPr>
                <w:rFonts w:ascii="Times New Roman" w:hAnsi="Times New Roman"/>
              </w:rPr>
            </w:pPr>
            <w:r w:rsidRPr="00DE1ECF">
              <w:rPr>
                <w:rFonts w:ascii="Times New Roman" w:hAnsi="Times New Roman"/>
              </w:rPr>
              <w:t>3/3</w:t>
            </w:r>
          </w:p>
        </w:tc>
        <w:tc>
          <w:tcPr>
            <w:tcW w:w="1280" w:type="pct"/>
          </w:tcPr>
          <w:p w:rsidR="009137DF" w:rsidRPr="00DE1ECF" w:rsidRDefault="009137DF" w:rsidP="00DE1ECF">
            <w:pPr>
              <w:spacing w:after="0" w:line="240" w:lineRule="auto"/>
              <w:rPr>
                <w:rFonts w:ascii="Times New Roman" w:hAnsi="Times New Roman"/>
              </w:rPr>
            </w:pPr>
            <w:r w:rsidRPr="00DE1ECF">
              <w:rPr>
                <w:rFonts w:ascii="Times New Roman" w:hAnsi="Times New Roman"/>
              </w:rPr>
              <w:t>Существительное.</w:t>
            </w:r>
          </w:p>
          <w:p w:rsidR="009137DF" w:rsidRPr="00DE1ECF" w:rsidRDefault="009137DF" w:rsidP="00DE1ECF">
            <w:pPr>
              <w:spacing w:after="0" w:line="240" w:lineRule="auto"/>
              <w:rPr>
                <w:rFonts w:ascii="Times New Roman" w:hAnsi="Times New Roman"/>
              </w:rPr>
            </w:pPr>
            <w:r w:rsidRPr="00DE1ECF">
              <w:rPr>
                <w:rFonts w:ascii="Times New Roman" w:hAnsi="Times New Roman"/>
                <w:lang w:val="en-US"/>
              </w:rPr>
              <w:t>Step</w:t>
            </w:r>
            <w:r w:rsidRPr="00DE1ECF">
              <w:rPr>
                <w:rFonts w:ascii="Times New Roman" w:hAnsi="Times New Roman"/>
              </w:rPr>
              <w:t xml:space="preserve"> 3</w:t>
            </w:r>
          </w:p>
        </w:tc>
        <w:tc>
          <w:tcPr>
            <w:tcW w:w="2419" w:type="pct"/>
          </w:tcPr>
          <w:p w:rsidR="009137DF" w:rsidRPr="00DE1ECF" w:rsidRDefault="009137DF" w:rsidP="00DE1ECF">
            <w:pPr>
              <w:spacing w:after="0" w:line="240" w:lineRule="auto"/>
              <w:rPr>
                <w:rFonts w:ascii="Times New Roman" w:hAnsi="Times New Roman"/>
              </w:rPr>
            </w:pPr>
            <w:r w:rsidRPr="00DE1ECF">
              <w:rPr>
                <w:rFonts w:ascii="Times New Roman" w:hAnsi="Times New Roman"/>
              </w:rPr>
              <w:t xml:space="preserve">Слушают предложения и соотносят их названия городов с картинками. </w:t>
            </w:r>
            <w:proofErr w:type="gramStart"/>
            <w:r w:rsidRPr="00DE1ECF">
              <w:rPr>
                <w:rFonts w:ascii="Times New Roman" w:hAnsi="Times New Roman"/>
              </w:rPr>
              <w:t>Читают  текст</w:t>
            </w:r>
            <w:proofErr w:type="gramEnd"/>
            <w:r w:rsidRPr="00DE1ECF">
              <w:rPr>
                <w:rFonts w:ascii="Times New Roman" w:hAnsi="Times New Roman"/>
              </w:rPr>
              <w:t xml:space="preserve">, отвечают на вопросы к нему. </w:t>
            </w:r>
          </w:p>
        </w:tc>
        <w:tc>
          <w:tcPr>
            <w:tcW w:w="504" w:type="pct"/>
            <w:gridSpan w:val="2"/>
            <w:tcBorders>
              <w:right w:val="single" w:sz="4" w:space="0" w:color="auto"/>
            </w:tcBorders>
          </w:tcPr>
          <w:p w:rsidR="009137DF" w:rsidRPr="00DE1ECF" w:rsidRDefault="00B4426C" w:rsidP="00DE1ECF">
            <w:pPr>
              <w:spacing w:after="0" w:line="240" w:lineRule="auto"/>
              <w:rPr>
                <w:rFonts w:ascii="Times New Roman" w:hAnsi="Times New Roman"/>
              </w:rPr>
            </w:pPr>
            <w:r w:rsidRPr="00DE1ECF">
              <w:rPr>
                <w:rFonts w:ascii="Times New Roman" w:hAnsi="Times New Roman"/>
              </w:rPr>
              <w:t>4</w:t>
            </w:r>
            <w:r w:rsidR="00A908E4" w:rsidRPr="00DE1ECF">
              <w:rPr>
                <w:rFonts w:ascii="Times New Roman" w:hAnsi="Times New Roman"/>
              </w:rPr>
              <w:t>.09</w:t>
            </w:r>
          </w:p>
          <w:p w:rsidR="00DE48FC" w:rsidRPr="00DE1ECF" w:rsidRDefault="00DE48FC" w:rsidP="00DE1ECF">
            <w:pPr>
              <w:spacing w:after="0" w:line="240" w:lineRule="auto"/>
              <w:rPr>
                <w:rFonts w:ascii="Times New Roman" w:hAnsi="Times New Roman"/>
              </w:rPr>
            </w:pPr>
            <w:r w:rsidRPr="00DE1ECF">
              <w:rPr>
                <w:rFonts w:ascii="Times New Roman" w:hAnsi="Times New Roman"/>
              </w:rPr>
              <w:t>7.09</w:t>
            </w:r>
          </w:p>
        </w:tc>
        <w:tc>
          <w:tcPr>
            <w:tcW w:w="477" w:type="pct"/>
            <w:gridSpan w:val="2"/>
            <w:tcBorders>
              <w:left w:val="single" w:sz="4" w:space="0" w:color="auto"/>
            </w:tcBorders>
          </w:tcPr>
          <w:p w:rsidR="009137DF" w:rsidRPr="00DE1ECF" w:rsidRDefault="009137DF" w:rsidP="00DE1ECF">
            <w:pPr>
              <w:spacing w:after="0" w:line="240" w:lineRule="auto"/>
              <w:rPr>
                <w:rFonts w:ascii="Times New Roman" w:hAnsi="Times New Roman"/>
              </w:rPr>
            </w:pPr>
          </w:p>
        </w:tc>
      </w:tr>
      <w:tr w:rsidR="009137DF" w:rsidRPr="00DE1ECF" w:rsidTr="00C23DCC">
        <w:tc>
          <w:tcPr>
            <w:tcW w:w="320" w:type="pct"/>
          </w:tcPr>
          <w:p w:rsidR="009137DF" w:rsidRPr="00DE1ECF" w:rsidRDefault="009137DF" w:rsidP="00DE1ECF">
            <w:pPr>
              <w:spacing w:after="0" w:line="240" w:lineRule="auto"/>
              <w:rPr>
                <w:rFonts w:ascii="Times New Roman" w:hAnsi="Times New Roman"/>
              </w:rPr>
            </w:pPr>
            <w:r w:rsidRPr="00DE1ECF">
              <w:rPr>
                <w:rFonts w:ascii="Times New Roman" w:hAnsi="Times New Roman"/>
              </w:rPr>
              <w:t>4/4</w:t>
            </w:r>
          </w:p>
        </w:tc>
        <w:tc>
          <w:tcPr>
            <w:tcW w:w="1280" w:type="pct"/>
          </w:tcPr>
          <w:p w:rsidR="009137DF" w:rsidRPr="00DE1ECF" w:rsidRDefault="009137DF" w:rsidP="00DE1ECF">
            <w:pPr>
              <w:spacing w:after="0" w:line="240" w:lineRule="auto"/>
              <w:rPr>
                <w:rFonts w:ascii="Times New Roman" w:hAnsi="Times New Roman"/>
              </w:rPr>
            </w:pPr>
            <w:r w:rsidRPr="00DE1ECF">
              <w:rPr>
                <w:rFonts w:ascii="Times New Roman" w:hAnsi="Times New Roman"/>
              </w:rPr>
              <w:t>Чтение текста «Школы в Англии и в Уэльсе</w:t>
            </w:r>
            <w:proofErr w:type="gramStart"/>
            <w:r w:rsidRPr="00DE1ECF">
              <w:rPr>
                <w:rFonts w:ascii="Times New Roman" w:hAnsi="Times New Roman"/>
              </w:rPr>
              <w:t>».</w:t>
            </w:r>
            <w:r w:rsidRPr="00DE1ECF">
              <w:rPr>
                <w:rFonts w:ascii="Times New Roman" w:hAnsi="Times New Roman"/>
                <w:lang w:val="en-US"/>
              </w:rPr>
              <w:t>Step</w:t>
            </w:r>
            <w:proofErr w:type="gramEnd"/>
            <w:r w:rsidRPr="00DE1ECF">
              <w:rPr>
                <w:rFonts w:ascii="Times New Roman" w:hAnsi="Times New Roman"/>
              </w:rPr>
              <w:t xml:space="preserve"> 4</w:t>
            </w:r>
          </w:p>
        </w:tc>
        <w:tc>
          <w:tcPr>
            <w:tcW w:w="2419" w:type="pct"/>
          </w:tcPr>
          <w:p w:rsidR="009137DF" w:rsidRPr="00DE1ECF" w:rsidRDefault="009137DF" w:rsidP="00DE1ECF">
            <w:pPr>
              <w:spacing w:after="0" w:line="240" w:lineRule="auto"/>
              <w:rPr>
                <w:rFonts w:ascii="Times New Roman" w:hAnsi="Times New Roman"/>
              </w:rPr>
            </w:pPr>
            <w:r w:rsidRPr="00DE1ECF">
              <w:rPr>
                <w:rFonts w:ascii="Times New Roman" w:hAnsi="Times New Roman"/>
              </w:rPr>
              <w:t xml:space="preserve">Отвечают на вопросы. </w:t>
            </w:r>
            <w:proofErr w:type="gramStart"/>
            <w:r w:rsidRPr="00DE1ECF">
              <w:rPr>
                <w:rFonts w:ascii="Times New Roman" w:hAnsi="Times New Roman"/>
              </w:rPr>
              <w:t>Слушают  текст</w:t>
            </w:r>
            <w:proofErr w:type="gramEnd"/>
            <w:r w:rsidRPr="00DE1ECF">
              <w:rPr>
                <w:rFonts w:ascii="Times New Roman" w:hAnsi="Times New Roman"/>
              </w:rPr>
              <w:t xml:space="preserve">  и выбирают верные варианты. Составляют диалоги. Читают тексты, подбирают подходящие заголовки.</w:t>
            </w:r>
          </w:p>
        </w:tc>
        <w:tc>
          <w:tcPr>
            <w:tcW w:w="504" w:type="pct"/>
            <w:gridSpan w:val="2"/>
            <w:tcBorders>
              <w:right w:val="single" w:sz="4" w:space="0" w:color="auto"/>
            </w:tcBorders>
          </w:tcPr>
          <w:p w:rsidR="009137DF" w:rsidRPr="00DE1ECF" w:rsidRDefault="00A908E4" w:rsidP="00DE1ECF">
            <w:pPr>
              <w:spacing w:after="0" w:line="240" w:lineRule="auto"/>
              <w:rPr>
                <w:rFonts w:ascii="Times New Roman" w:hAnsi="Times New Roman"/>
              </w:rPr>
            </w:pPr>
            <w:r w:rsidRPr="00DE1ECF">
              <w:rPr>
                <w:rFonts w:ascii="Times New Roman" w:hAnsi="Times New Roman"/>
              </w:rPr>
              <w:t>9.09</w:t>
            </w:r>
          </w:p>
          <w:p w:rsidR="00DE48FC" w:rsidRPr="00DE1ECF" w:rsidRDefault="00DE48FC" w:rsidP="00DE1ECF">
            <w:pPr>
              <w:spacing w:after="0" w:line="240" w:lineRule="auto"/>
              <w:rPr>
                <w:rFonts w:ascii="Times New Roman" w:hAnsi="Times New Roman"/>
              </w:rPr>
            </w:pPr>
            <w:r w:rsidRPr="00DE1ECF">
              <w:rPr>
                <w:rFonts w:ascii="Times New Roman" w:hAnsi="Times New Roman"/>
              </w:rPr>
              <w:t>10.09</w:t>
            </w:r>
          </w:p>
        </w:tc>
        <w:tc>
          <w:tcPr>
            <w:tcW w:w="477" w:type="pct"/>
            <w:gridSpan w:val="2"/>
            <w:tcBorders>
              <w:left w:val="single" w:sz="4" w:space="0" w:color="auto"/>
            </w:tcBorders>
          </w:tcPr>
          <w:p w:rsidR="009137DF" w:rsidRPr="00DE1ECF" w:rsidRDefault="009137DF" w:rsidP="00DE1ECF">
            <w:pPr>
              <w:spacing w:after="0" w:line="240" w:lineRule="auto"/>
              <w:rPr>
                <w:rFonts w:ascii="Times New Roman" w:hAnsi="Times New Roman"/>
              </w:rPr>
            </w:pPr>
          </w:p>
        </w:tc>
      </w:tr>
      <w:tr w:rsidR="009137DF" w:rsidRPr="00DE1ECF" w:rsidTr="00C23DCC">
        <w:trPr>
          <w:trHeight w:val="302"/>
        </w:trPr>
        <w:tc>
          <w:tcPr>
            <w:tcW w:w="320" w:type="pct"/>
          </w:tcPr>
          <w:p w:rsidR="009137DF" w:rsidRPr="00DE1ECF" w:rsidRDefault="009137DF" w:rsidP="00DE1ECF">
            <w:pPr>
              <w:spacing w:after="0" w:line="240" w:lineRule="auto"/>
              <w:rPr>
                <w:rFonts w:ascii="Times New Roman" w:hAnsi="Times New Roman"/>
              </w:rPr>
            </w:pPr>
            <w:r w:rsidRPr="00DE1ECF">
              <w:rPr>
                <w:rFonts w:ascii="Times New Roman" w:hAnsi="Times New Roman"/>
              </w:rPr>
              <w:t>5/5</w:t>
            </w:r>
          </w:p>
        </w:tc>
        <w:tc>
          <w:tcPr>
            <w:tcW w:w="1280" w:type="pct"/>
          </w:tcPr>
          <w:p w:rsidR="009137DF" w:rsidRPr="00DE1ECF" w:rsidRDefault="009137DF" w:rsidP="00DE1ECF">
            <w:pPr>
              <w:spacing w:after="0" w:line="240" w:lineRule="auto"/>
              <w:rPr>
                <w:rFonts w:ascii="Times New Roman" w:hAnsi="Times New Roman"/>
              </w:rPr>
            </w:pPr>
            <w:r w:rsidRPr="00DE1ECF">
              <w:rPr>
                <w:rFonts w:ascii="Times New Roman" w:hAnsi="Times New Roman"/>
              </w:rPr>
              <w:t>Отсутствие артикля в словосочетаниях.</w:t>
            </w:r>
          </w:p>
          <w:p w:rsidR="009137DF" w:rsidRPr="00DE1ECF" w:rsidRDefault="009137DF" w:rsidP="00DE1ECF">
            <w:pPr>
              <w:spacing w:after="0" w:line="240" w:lineRule="auto"/>
              <w:rPr>
                <w:rFonts w:ascii="Times New Roman" w:hAnsi="Times New Roman"/>
              </w:rPr>
            </w:pPr>
            <w:r w:rsidRPr="00DE1ECF">
              <w:rPr>
                <w:rFonts w:ascii="Times New Roman" w:hAnsi="Times New Roman"/>
                <w:lang w:val="en-US"/>
              </w:rPr>
              <w:t>Step</w:t>
            </w:r>
            <w:r w:rsidRPr="00DE1ECF">
              <w:rPr>
                <w:rFonts w:ascii="Times New Roman" w:hAnsi="Times New Roman"/>
              </w:rPr>
              <w:t xml:space="preserve"> 5</w:t>
            </w:r>
          </w:p>
        </w:tc>
        <w:tc>
          <w:tcPr>
            <w:tcW w:w="2419" w:type="pct"/>
          </w:tcPr>
          <w:p w:rsidR="009137DF" w:rsidRPr="00DE1ECF" w:rsidRDefault="009137DF" w:rsidP="00DE1ECF">
            <w:pPr>
              <w:spacing w:after="0" w:line="240" w:lineRule="auto"/>
              <w:rPr>
                <w:rFonts w:ascii="Times New Roman" w:hAnsi="Times New Roman"/>
              </w:rPr>
            </w:pPr>
            <w:r w:rsidRPr="00DE1ECF">
              <w:rPr>
                <w:rFonts w:ascii="Times New Roman" w:hAnsi="Times New Roman"/>
              </w:rPr>
              <w:t xml:space="preserve">Прослушивают текст, выбирают правильные и неправильные утверждения. Читают текст, подбирают верные утверждения к нему. </w:t>
            </w:r>
          </w:p>
        </w:tc>
        <w:tc>
          <w:tcPr>
            <w:tcW w:w="504" w:type="pct"/>
            <w:gridSpan w:val="2"/>
            <w:tcBorders>
              <w:right w:val="single" w:sz="4" w:space="0" w:color="auto"/>
            </w:tcBorders>
          </w:tcPr>
          <w:p w:rsidR="009137DF" w:rsidRPr="00DE1ECF" w:rsidRDefault="00B4426C" w:rsidP="00DE1ECF">
            <w:pPr>
              <w:spacing w:after="0" w:line="240" w:lineRule="auto"/>
              <w:rPr>
                <w:rFonts w:ascii="Times New Roman" w:hAnsi="Times New Roman"/>
              </w:rPr>
            </w:pPr>
            <w:r w:rsidRPr="00DE1ECF">
              <w:rPr>
                <w:rFonts w:ascii="Times New Roman" w:hAnsi="Times New Roman"/>
              </w:rPr>
              <w:t>10</w:t>
            </w:r>
            <w:r w:rsidR="00A908E4" w:rsidRPr="00DE1ECF">
              <w:rPr>
                <w:rFonts w:ascii="Times New Roman" w:hAnsi="Times New Roman"/>
              </w:rPr>
              <w:t>.09</w:t>
            </w:r>
          </w:p>
          <w:p w:rsidR="00DE48FC" w:rsidRPr="00DE1ECF" w:rsidRDefault="00DE48FC" w:rsidP="00DE1ECF">
            <w:pPr>
              <w:spacing w:after="0" w:line="240" w:lineRule="auto"/>
              <w:rPr>
                <w:rFonts w:ascii="Times New Roman" w:hAnsi="Times New Roman"/>
              </w:rPr>
            </w:pPr>
            <w:r w:rsidRPr="00DE1ECF">
              <w:rPr>
                <w:rFonts w:ascii="Times New Roman" w:hAnsi="Times New Roman"/>
              </w:rPr>
              <w:t>12.09</w:t>
            </w:r>
          </w:p>
        </w:tc>
        <w:tc>
          <w:tcPr>
            <w:tcW w:w="477" w:type="pct"/>
            <w:gridSpan w:val="2"/>
            <w:tcBorders>
              <w:left w:val="single" w:sz="4" w:space="0" w:color="auto"/>
            </w:tcBorders>
          </w:tcPr>
          <w:p w:rsidR="009137DF" w:rsidRPr="00DE1ECF" w:rsidRDefault="009137DF" w:rsidP="00DE1ECF">
            <w:pPr>
              <w:spacing w:after="0" w:line="240" w:lineRule="auto"/>
              <w:rPr>
                <w:rFonts w:ascii="Times New Roman" w:hAnsi="Times New Roman"/>
              </w:rPr>
            </w:pPr>
          </w:p>
        </w:tc>
      </w:tr>
      <w:tr w:rsidR="009137DF" w:rsidRPr="00DE1ECF" w:rsidTr="00C23DCC">
        <w:tc>
          <w:tcPr>
            <w:tcW w:w="320" w:type="pct"/>
          </w:tcPr>
          <w:p w:rsidR="009137DF" w:rsidRPr="00DE1ECF" w:rsidRDefault="009137DF" w:rsidP="00DE1ECF">
            <w:pPr>
              <w:spacing w:after="0" w:line="240" w:lineRule="auto"/>
              <w:rPr>
                <w:rFonts w:ascii="Times New Roman" w:hAnsi="Times New Roman"/>
              </w:rPr>
            </w:pPr>
            <w:r w:rsidRPr="00DE1ECF">
              <w:rPr>
                <w:rFonts w:ascii="Times New Roman" w:hAnsi="Times New Roman"/>
              </w:rPr>
              <w:t>6/6</w:t>
            </w:r>
          </w:p>
        </w:tc>
        <w:tc>
          <w:tcPr>
            <w:tcW w:w="1280" w:type="pct"/>
          </w:tcPr>
          <w:p w:rsidR="009137DF" w:rsidRPr="00DE1ECF" w:rsidRDefault="009137DF" w:rsidP="00DE1ECF">
            <w:pPr>
              <w:spacing w:after="0" w:line="240" w:lineRule="auto"/>
              <w:rPr>
                <w:rFonts w:ascii="Times New Roman" w:hAnsi="Times New Roman"/>
              </w:rPr>
            </w:pPr>
            <w:r w:rsidRPr="00DE1ECF">
              <w:rPr>
                <w:rFonts w:ascii="Times New Roman" w:hAnsi="Times New Roman"/>
              </w:rPr>
              <w:t xml:space="preserve">Введение фраз школьного обихода. </w:t>
            </w:r>
          </w:p>
          <w:p w:rsidR="009137DF" w:rsidRPr="00DE1ECF" w:rsidRDefault="009137DF" w:rsidP="00DE1ECF">
            <w:pPr>
              <w:spacing w:after="0" w:line="240" w:lineRule="auto"/>
              <w:rPr>
                <w:rFonts w:ascii="Times New Roman" w:hAnsi="Times New Roman"/>
              </w:rPr>
            </w:pPr>
            <w:r w:rsidRPr="00DE1ECF">
              <w:rPr>
                <w:rFonts w:ascii="Times New Roman" w:hAnsi="Times New Roman"/>
                <w:lang w:val="en-US"/>
              </w:rPr>
              <w:t>Step</w:t>
            </w:r>
            <w:r w:rsidRPr="00DE1ECF">
              <w:rPr>
                <w:rFonts w:ascii="Times New Roman" w:hAnsi="Times New Roman"/>
              </w:rPr>
              <w:t xml:space="preserve"> 6</w:t>
            </w:r>
          </w:p>
        </w:tc>
        <w:tc>
          <w:tcPr>
            <w:tcW w:w="2419" w:type="pct"/>
          </w:tcPr>
          <w:p w:rsidR="00DE1ECF" w:rsidRPr="00DE1ECF" w:rsidRDefault="009137DF" w:rsidP="00DE1ECF">
            <w:pPr>
              <w:spacing w:after="0" w:line="240" w:lineRule="auto"/>
              <w:rPr>
                <w:rFonts w:ascii="Times New Roman" w:hAnsi="Times New Roman"/>
              </w:rPr>
            </w:pPr>
            <w:proofErr w:type="gramStart"/>
            <w:r w:rsidRPr="00DE1ECF">
              <w:rPr>
                <w:rFonts w:ascii="Times New Roman" w:hAnsi="Times New Roman"/>
              </w:rPr>
              <w:t>Слушают  тексты</w:t>
            </w:r>
            <w:proofErr w:type="gramEnd"/>
            <w:r w:rsidRPr="00DE1ECF">
              <w:rPr>
                <w:rFonts w:ascii="Times New Roman" w:hAnsi="Times New Roman"/>
              </w:rPr>
              <w:t xml:space="preserve"> и соотносят их с картинками. Читают текст, отвечают на вопросы. Практикуют с исчисляемыми и неисчисляемыми существительными.</w:t>
            </w:r>
          </w:p>
        </w:tc>
        <w:tc>
          <w:tcPr>
            <w:tcW w:w="504" w:type="pct"/>
            <w:gridSpan w:val="2"/>
            <w:tcBorders>
              <w:right w:val="single" w:sz="4" w:space="0" w:color="auto"/>
            </w:tcBorders>
          </w:tcPr>
          <w:p w:rsidR="009137DF" w:rsidRPr="00DE1ECF" w:rsidRDefault="00B4426C" w:rsidP="00DE1ECF">
            <w:pPr>
              <w:spacing w:after="0" w:line="240" w:lineRule="auto"/>
              <w:rPr>
                <w:rFonts w:ascii="Times New Roman" w:hAnsi="Times New Roman"/>
              </w:rPr>
            </w:pPr>
            <w:r w:rsidRPr="00DE1ECF">
              <w:rPr>
                <w:rFonts w:ascii="Times New Roman" w:hAnsi="Times New Roman"/>
              </w:rPr>
              <w:t>11</w:t>
            </w:r>
            <w:r w:rsidR="00A908E4" w:rsidRPr="00DE1ECF">
              <w:rPr>
                <w:rFonts w:ascii="Times New Roman" w:hAnsi="Times New Roman"/>
              </w:rPr>
              <w:t>.09</w:t>
            </w:r>
          </w:p>
          <w:p w:rsidR="00DE48FC" w:rsidRPr="00DE1ECF" w:rsidRDefault="00DE48FC" w:rsidP="00DE1ECF">
            <w:pPr>
              <w:spacing w:after="0" w:line="240" w:lineRule="auto"/>
              <w:rPr>
                <w:rFonts w:ascii="Times New Roman" w:hAnsi="Times New Roman"/>
              </w:rPr>
            </w:pPr>
            <w:r w:rsidRPr="00DE1ECF">
              <w:rPr>
                <w:rFonts w:ascii="Times New Roman" w:hAnsi="Times New Roman"/>
              </w:rPr>
              <w:t>14.09</w:t>
            </w:r>
          </w:p>
        </w:tc>
        <w:tc>
          <w:tcPr>
            <w:tcW w:w="477" w:type="pct"/>
            <w:gridSpan w:val="2"/>
            <w:tcBorders>
              <w:left w:val="single" w:sz="4" w:space="0" w:color="auto"/>
            </w:tcBorders>
          </w:tcPr>
          <w:p w:rsidR="009137DF" w:rsidRPr="00DE1ECF" w:rsidRDefault="009137DF" w:rsidP="00DE1ECF">
            <w:pPr>
              <w:spacing w:after="0" w:line="240" w:lineRule="auto"/>
              <w:rPr>
                <w:rFonts w:ascii="Times New Roman" w:hAnsi="Times New Roman"/>
              </w:rPr>
            </w:pPr>
          </w:p>
        </w:tc>
      </w:tr>
      <w:tr w:rsidR="009137DF" w:rsidRPr="00DE1ECF" w:rsidTr="00C23DCC">
        <w:tc>
          <w:tcPr>
            <w:tcW w:w="320" w:type="pct"/>
          </w:tcPr>
          <w:p w:rsidR="009137DF" w:rsidRPr="00DE1ECF" w:rsidRDefault="009137DF" w:rsidP="00DE1ECF">
            <w:pPr>
              <w:spacing w:after="0" w:line="240" w:lineRule="auto"/>
              <w:rPr>
                <w:rFonts w:ascii="Times New Roman" w:hAnsi="Times New Roman"/>
              </w:rPr>
            </w:pPr>
            <w:r w:rsidRPr="00DE1ECF">
              <w:rPr>
                <w:rFonts w:ascii="Times New Roman" w:hAnsi="Times New Roman"/>
              </w:rPr>
              <w:t>7/7</w:t>
            </w:r>
          </w:p>
        </w:tc>
        <w:tc>
          <w:tcPr>
            <w:tcW w:w="1280" w:type="pct"/>
          </w:tcPr>
          <w:p w:rsidR="009137DF" w:rsidRPr="00DE1ECF" w:rsidRDefault="009137DF" w:rsidP="00DE1ECF">
            <w:pPr>
              <w:spacing w:after="0" w:line="240" w:lineRule="auto"/>
              <w:rPr>
                <w:rFonts w:ascii="Times New Roman" w:hAnsi="Times New Roman"/>
              </w:rPr>
            </w:pPr>
            <w:r w:rsidRPr="00DE1ECF">
              <w:rPr>
                <w:rFonts w:ascii="Times New Roman" w:hAnsi="Times New Roman"/>
              </w:rPr>
              <w:t>Словообразование.</w:t>
            </w:r>
          </w:p>
          <w:p w:rsidR="009137DF" w:rsidRPr="00DE1ECF" w:rsidRDefault="009137DF" w:rsidP="00DE1ECF">
            <w:pPr>
              <w:spacing w:after="0" w:line="240" w:lineRule="auto"/>
              <w:rPr>
                <w:rFonts w:ascii="Times New Roman" w:hAnsi="Times New Roman"/>
              </w:rPr>
            </w:pPr>
            <w:r w:rsidRPr="00DE1ECF">
              <w:rPr>
                <w:rFonts w:ascii="Times New Roman" w:hAnsi="Times New Roman"/>
                <w:lang w:val="en-US"/>
              </w:rPr>
              <w:t>Step</w:t>
            </w:r>
            <w:r w:rsidRPr="00DE1ECF">
              <w:rPr>
                <w:rFonts w:ascii="Times New Roman" w:hAnsi="Times New Roman"/>
              </w:rPr>
              <w:t xml:space="preserve"> 7</w:t>
            </w:r>
          </w:p>
        </w:tc>
        <w:tc>
          <w:tcPr>
            <w:tcW w:w="2419" w:type="pct"/>
          </w:tcPr>
          <w:p w:rsidR="009137DF" w:rsidRPr="00DE1ECF" w:rsidRDefault="009137DF" w:rsidP="00DE1ECF">
            <w:pPr>
              <w:spacing w:after="0" w:line="240" w:lineRule="auto"/>
              <w:rPr>
                <w:rFonts w:ascii="Times New Roman" w:hAnsi="Times New Roman"/>
              </w:rPr>
            </w:pPr>
            <w:r w:rsidRPr="00DE1ECF">
              <w:rPr>
                <w:rFonts w:ascii="Times New Roman" w:hAnsi="Times New Roman"/>
              </w:rPr>
              <w:t>Слушают и выбирают правильные предложения. Образуют прилагательные и глаголы из существительных. Читают текст и подбирают название к нему. Отвечают на вопросы к тексту.</w:t>
            </w:r>
          </w:p>
        </w:tc>
        <w:tc>
          <w:tcPr>
            <w:tcW w:w="504" w:type="pct"/>
            <w:gridSpan w:val="2"/>
            <w:tcBorders>
              <w:right w:val="single" w:sz="4" w:space="0" w:color="auto"/>
            </w:tcBorders>
          </w:tcPr>
          <w:p w:rsidR="009137DF" w:rsidRPr="00DE1ECF" w:rsidRDefault="00A908E4" w:rsidP="00DE1ECF">
            <w:pPr>
              <w:spacing w:after="0" w:line="240" w:lineRule="auto"/>
              <w:rPr>
                <w:rFonts w:ascii="Times New Roman" w:hAnsi="Times New Roman"/>
              </w:rPr>
            </w:pPr>
            <w:r w:rsidRPr="00DE1ECF">
              <w:rPr>
                <w:rFonts w:ascii="Times New Roman" w:hAnsi="Times New Roman"/>
              </w:rPr>
              <w:t>16.09</w:t>
            </w:r>
          </w:p>
          <w:p w:rsidR="00DE48FC" w:rsidRPr="00DE1ECF" w:rsidRDefault="00DE48FC" w:rsidP="00DE1ECF">
            <w:pPr>
              <w:spacing w:after="0" w:line="240" w:lineRule="auto"/>
              <w:rPr>
                <w:rFonts w:ascii="Times New Roman" w:hAnsi="Times New Roman"/>
              </w:rPr>
            </w:pPr>
            <w:r w:rsidRPr="00DE1ECF">
              <w:rPr>
                <w:rFonts w:ascii="Times New Roman" w:hAnsi="Times New Roman"/>
              </w:rPr>
              <w:t>17.09</w:t>
            </w:r>
          </w:p>
        </w:tc>
        <w:tc>
          <w:tcPr>
            <w:tcW w:w="477" w:type="pct"/>
            <w:gridSpan w:val="2"/>
            <w:tcBorders>
              <w:left w:val="single" w:sz="4" w:space="0" w:color="auto"/>
            </w:tcBorders>
          </w:tcPr>
          <w:p w:rsidR="009137DF" w:rsidRPr="00DE1ECF" w:rsidRDefault="009137DF" w:rsidP="00DE1ECF">
            <w:pPr>
              <w:spacing w:after="0" w:line="240" w:lineRule="auto"/>
              <w:rPr>
                <w:rFonts w:ascii="Times New Roman" w:hAnsi="Times New Roman"/>
              </w:rPr>
            </w:pPr>
          </w:p>
        </w:tc>
      </w:tr>
      <w:tr w:rsidR="009137DF" w:rsidRPr="00DE1ECF" w:rsidTr="00C23DCC">
        <w:trPr>
          <w:trHeight w:val="292"/>
        </w:trPr>
        <w:tc>
          <w:tcPr>
            <w:tcW w:w="320" w:type="pct"/>
          </w:tcPr>
          <w:p w:rsidR="009137DF" w:rsidRPr="00DE1ECF" w:rsidRDefault="009137DF" w:rsidP="00DE1ECF">
            <w:pPr>
              <w:spacing w:after="0" w:line="240" w:lineRule="auto"/>
              <w:rPr>
                <w:rFonts w:ascii="Times New Roman" w:hAnsi="Times New Roman"/>
              </w:rPr>
            </w:pPr>
            <w:r w:rsidRPr="00DE1ECF">
              <w:rPr>
                <w:rFonts w:ascii="Times New Roman" w:hAnsi="Times New Roman"/>
              </w:rPr>
              <w:t>8/8</w:t>
            </w:r>
          </w:p>
        </w:tc>
        <w:tc>
          <w:tcPr>
            <w:tcW w:w="1280" w:type="pct"/>
          </w:tcPr>
          <w:p w:rsidR="009137DF" w:rsidRPr="00DE1ECF" w:rsidRDefault="009137DF" w:rsidP="00DE1ECF">
            <w:pPr>
              <w:spacing w:after="0" w:line="240" w:lineRule="auto"/>
              <w:rPr>
                <w:rFonts w:ascii="Times New Roman" w:hAnsi="Times New Roman"/>
              </w:rPr>
            </w:pPr>
            <w:r w:rsidRPr="00DE1ECF">
              <w:rPr>
                <w:rFonts w:ascii="Times New Roman" w:hAnsi="Times New Roman"/>
              </w:rPr>
              <w:t>Чтение текста «Единственные дети».</w:t>
            </w:r>
          </w:p>
          <w:p w:rsidR="009137DF" w:rsidRPr="00DE1ECF" w:rsidRDefault="009137DF" w:rsidP="00DE1ECF">
            <w:pPr>
              <w:spacing w:after="0" w:line="240" w:lineRule="auto"/>
              <w:rPr>
                <w:rFonts w:ascii="Times New Roman" w:hAnsi="Times New Roman"/>
              </w:rPr>
            </w:pPr>
            <w:r w:rsidRPr="00DE1ECF">
              <w:rPr>
                <w:rFonts w:ascii="Times New Roman" w:hAnsi="Times New Roman"/>
                <w:lang w:val="en-US"/>
              </w:rPr>
              <w:t>Step</w:t>
            </w:r>
            <w:r w:rsidRPr="00DE1ECF">
              <w:rPr>
                <w:rFonts w:ascii="Times New Roman" w:hAnsi="Times New Roman"/>
              </w:rPr>
              <w:t xml:space="preserve"> 8</w:t>
            </w:r>
          </w:p>
        </w:tc>
        <w:tc>
          <w:tcPr>
            <w:tcW w:w="2419" w:type="pct"/>
          </w:tcPr>
          <w:p w:rsidR="009137DF" w:rsidRPr="00DE1ECF" w:rsidRDefault="009137DF" w:rsidP="00DE1ECF">
            <w:pPr>
              <w:spacing w:after="0" w:line="240" w:lineRule="auto"/>
              <w:rPr>
                <w:rFonts w:ascii="Times New Roman" w:hAnsi="Times New Roman"/>
              </w:rPr>
            </w:pPr>
            <w:r w:rsidRPr="00DE1ECF">
              <w:rPr>
                <w:rFonts w:ascii="Times New Roman" w:hAnsi="Times New Roman"/>
              </w:rPr>
              <w:t>Слушают текст и выполняют тест к нему. Отвечают на вопросы и высказывают свое отношение к нему.</w:t>
            </w:r>
          </w:p>
        </w:tc>
        <w:tc>
          <w:tcPr>
            <w:tcW w:w="504" w:type="pct"/>
            <w:gridSpan w:val="2"/>
            <w:tcBorders>
              <w:right w:val="single" w:sz="4" w:space="0" w:color="auto"/>
            </w:tcBorders>
          </w:tcPr>
          <w:p w:rsidR="009137DF" w:rsidRPr="00DE1ECF" w:rsidRDefault="008A54E8" w:rsidP="00DE1ECF">
            <w:pPr>
              <w:spacing w:after="0" w:line="240" w:lineRule="auto"/>
              <w:rPr>
                <w:rFonts w:ascii="Times New Roman" w:hAnsi="Times New Roman"/>
              </w:rPr>
            </w:pPr>
            <w:r w:rsidRPr="00DE1ECF">
              <w:rPr>
                <w:rFonts w:ascii="Times New Roman" w:hAnsi="Times New Roman"/>
              </w:rPr>
              <w:t>17</w:t>
            </w:r>
            <w:r w:rsidR="00A908E4" w:rsidRPr="00DE1ECF">
              <w:rPr>
                <w:rFonts w:ascii="Times New Roman" w:hAnsi="Times New Roman"/>
              </w:rPr>
              <w:t>.09</w:t>
            </w:r>
          </w:p>
          <w:p w:rsidR="00DE48FC" w:rsidRPr="00DE1ECF" w:rsidRDefault="00DE48FC" w:rsidP="00DE1ECF">
            <w:pPr>
              <w:spacing w:after="0" w:line="240" w:lineRule="auto"/>
              <w:rPr>
                <w:rFonts w:ascii="Times New Roman" w:hAnsi="Times New Roman"/>
              </w:rPr>
            </w:pPr>
            <w:r w:rsidRPr="00DE1ECF">
              <w:rPr>
                <w:rFonts w:ascii="Times New Roman" w:hAnsi="Times New Roman"/>
              </w:rPr>
              <w:t>19.09</w:t>
            </w:r>
          </w:p>
        </w:tc>
        <w:tc>
          <w:tcPr>
            <w:tcW w:w="477" w:type="pct"/>
            <w:gridSpan w:val="2"/>
            <w:tcBorders>
              <w:left w:val="single" w:sz="4" w:space="0" w:color="auto"/>
            </w:tcBorders>
          </w:tcPr>
          <w:p w:rsidR="009137DF" w:rsidRPr="00DE1ECF" w:rsidRDefault="009137DF" w:rsidP="00DE1ECF">
            <w:pPr>
              <w:spacing w:after="0" w:line="240" w:lineRule="auto"/>
              <w:rPr>
                <w:rFonts w:ascii="Times New Roman" w:hAnsi="Times New Roman"/>
              </w:rPr>
            </w:pPr>
          </w:p>
        </w:tc>
      </w:tr>
      <w:tr w:rsidR="009137DF" w:rsidRPr="00DE1ECF" w:rsidTr="00C23DCC">
        <w:trPr>
          <w:trHeight w:val="455"/>
        </w:trPr>
        <w:tc>
          <w:tcPr>
            <w:tcW w:w="320" w:type="pct"/>
          </w:tcPr>
          <w:p w:rsidR="009137DF" w:rsidRPr="00DE1ECF" w:rsidRDefault="009137DF" w:rsidP="00DE1ECF">
            <w:pPr>
              <w:spacing w:after="0" w:line="240" w:lineRule="auto"/>
              <w:rPr>
                <w:rFonts w:ascii="Times New Roman" w:hAnsi="Times New Roman"/>
              </w:rPr>
            </w:pPr>
            <w:r w:rsidRPr="00DE1ECF">
              <w:rPr>
                <w:rFonts w:ascii="Times New Roman" w:hAnsi="Times New Roman"/>
              </w:rPr>
              <w:t>9/9</w:t>
            </w:r>
          </w:p>
        </w:tc>
        <w:tc>
          <w:tcPr>
            <w:tcW w:w="1280" w:type="pct"/>
          </w:tcPr>
          <w:p w:rsidR="009137DF" w:rsidRPr="00DE1ECF" w:rsidRDefault="009137DF" w:rsidP="00DE1ECF">
            <w:pPr>
              <w:spacing w:after="0" w:line="240" w:lineRule="auto"/>
              <w:rPr>
                <w:rFonts w:ascii="Times New Roman" w:hAnsi="Times New Roman"/>
              </w:rPr>
            </w:pPr>
            <w:r w:rsidRPr="00DE1ECF">
              <w:rPr>
                <w:rFonts w:ascii="Times New Roman" w:hAnsi="Times New Roman"/>
              </w:rPr>
              <w:t>Название учебных предметов и наук с буквой –</w:t>
            </w:r>
            <w:r w:rsidRPr="00DE1ECF">
              <w:rPr>
                <w:rFonts w:ascii="Times New Roman" w:hAnsi="Times New Roman"/>
                <w:lang w:val="en-US"/>
              </w:rPr>
              <w:t>s</w:t>
            </w:r>
            <w:r w:rsidRPr="00DE1ECF">
              <w:rPr>
                <w:rFonts w:ascii="Times New Roman" w:hAnsi="Times New Roman"/>
              </w:rPr>
              <w:t xml:space="preserve"> на конце.</w:t>
            </w:r>
          </w:p>
          <w:p w:rsidR="009137DF" w:rsidRPr="00DE1ECF" w:rsidRDefault="009137DF" w:rsidP="00DE1ECF">
            <w:pPr>
              <w:spacing w:after="0" w:line="240" w:lineRule="auto"/>
              <w:rPr>
                <w:rFonts w:ascii="Times New Roman" w:hAnsi="Times New Roman"/>
              </w:rPr>
            </w:pPr>
            <w:r w:rsidRPr="00DE1ECF">
              <w:rPr>
                <w:rFonts w:ascii="Times New Roman" w:hAnsi="Times New Roman"/>
                <w:lang w:val="en-US"/>
              </w:rPr>
              <w:t>Step</w:t>
            </w:r>
            <w:r w:rsidRPr="00DE1ECF">
              <w:rPr>
                <w:rFonts w:ascii="Times New Roman" w:hAnsi="Times New Roman"/>
              </w:rPr>
              <w:t xml:space="preserve"> 9</w:t>
            </w:r>
          </w:p>
        </w:tc>
        <w:tc>
          <w:tcPr>
            <w:tcW w:w="2419" w:type="pct"/>
          </w:tcPr>
          <w:p w:rsidR="009137DF" w:rsidRPr="00DE1ECF" w:rsidRDefault="009137DF" w:rsidP="00DE1ECF">
            <w:pPr>
              <w:spacing w:after="0" w:line="240" w:lineRule="auto"/>
              <w:rPr>
                <w:rFonts w:ascii="Times New Roman" w:hAnsi="Times New Roman"/>
              </w:rPr>
            </w:pPr>
            <w:r w:rsidRPr="00DE1ECF">
              <w:rPr>
                <w:rFonts w:ascii="Times New Roman" w:hAnsi="Times New Roman"/>
              </w:rPr>
              <w:t>Слушают текст и выполняют задание к нему.</w:t>
            </w:r>
          </w:p>
          <w:p w:rsidR="009137DF" w:rsidRPr="00DE1ECF" w:rsidRDefault="009137DF" w:rsidP="00DE1ECF">
            <w:pPr>
              <w:spacing w:after="0" w:line="240" w:lineRule="auto"/>
              <w:rPr>
                <w:rFonts w:ascii="Times New Roman" w:hAnsi="Times New Roman"/>
              </w:rPr>
            </w:pPr>
            <w:r w:rsidRPr="00DE1ECF">
              <w:rPr>
                <w:rFonts w:ascii="Times New Roman" w:hAnsi="Times New Roman"/>
              </w:rPr>
              <w:t>Читают текст и выбирают заголовки.</w:t>
            </w:r>
          </w:p>
          <w:p w:rsidR="009137DF" w:rsidRPr="00DE1ECF" w:rsidRDefault="009137DF" w:rsidP="00DE1ECF">
            <w:pPr>
              <w:spacing w:after="0" w:line="240" w:lineRule="auto"/>
              <w:rPr>
                <w:rFonts w:ascii="Times New Roman" w:hAnsi="Times New Roman"/>
              </w:rPr>
            </w:pPr>
            <w:r w:rsidRPr="00DE1ECF">
              <w:rPr>
                <w:rFonts w:ascii="Times New Roman" w:hAnsi="Times New Roman"/>
              </w:rPr>
              <w:t>Выполняют задания на грамматику.</w:t>
            </w:r>
          </w:p>
        </w:tc>
        <w:tc>
          <w:tcPr>
            <w:tcW w:w="504" w:type="pct"/>
            <w:gridSpan w:val="2"/>
            <w:tcBorders>
              <w:right w:val="single" w:sz="4" w:space="0" w:color="auto"/>
            </w:tcBorders>
          </w:tcPr>
          <w:p w:rsidR="009137DF" w:rsidRPr="00DE1ECF" w:rsidRDefault="008A54E8" w:rsidP="00DE1ECF">
            <w:pPr>
              <w:spacing w:after="0" w:line="240" w:lineRule="auto"/>
              <w:rPr>
                <w:rFonts w:ascii="Times New Roman" w:hAnsi="Times New Roman"/>
              </w:rPr>
            </w:pPr>
            <w:r w:rsidRPr="00DE1ECF">
              <w:rPr>
                <w:rFonts w:ascii="Times New Roman" w:hAnsi="Times New Roman"/>
              </w:rPr>
              <w:t>18</w:t>
            </w:r>
            <w:r w:rsidR="00A908E4" w:rsidRPr="00DE1ECF">
              <w:rPr>
                <w:rFonts w:ascii="Times New Roman" w:hAnsi="Times New Roman"/>
              </w:rPr>
              <w:t>.09</w:t>
            </w:r>
          </w:p>
          <w:p w:rsidR="00DE48FC" w:rsidRPr="00DE1ECF" w:rsidRDefault="00DE48FC" w:rsidP="00DE1ECF">
            <w:pPr>
              <w:spacing w:after="0" w:line="240" w:lineRule="auto"/>
              <w:rPr>
                <w:rFonts w:ascii="Times New Roman" w:hAnsi="Times New Roman"/>
              </w:rPr>
            </w:pPr>
            <w:r w:rsidRPr="00DE1ECF">
              <w:rPr>
                <w:rFonts w:ascii="Times New Roman" w:hAnsi="Times New Roman"/>
              </w:rPr>
              <w:t>21.09</w:t>
            </w:r>
          </w:p>
        </w:tc>
        <w:tc>
          <w:tcPr>
            <w:tcW w:w="477" w:type="pct"/>
            <w:gridSpan w:val="2"/>
            <w:tcBorders>
              <w:left w:val="single" w:sz="4" w:space="0" w:color="auto"/>
            </w:tcBorders>
          </w:tcPr>
          <w:p w:rsidR="009137DF" w:rsidRPr="00DE1ECF" w:rsidRDefault="009137DF" w:rsidP="00DE1ECF">
            <w:pPr>
              <w:spacing w:after="0" w:line="240" w:lineRule="auto"/>
              <w:rPr>
                <w:rFonts w:ascii="Times New Roman" w:hAnsi="Times New Roman"/>
              </w:rPr>
            </w:pPr>
          </w:p>
        </w:tc>
      </w:tr>
      <w:tr w:rsidR="009137DF" w:rsidRPr="00DE1ECF" w:rsidTr="00C23DCC">
        <w:trPr>
          <w:trHeight w:val="416"/>
        </w:trPr>
        <w:tc>
          <w:tcPr>
            <w:tcW w:w="320" w:type="pct"/>
          </w:tcPr>
          <w:p w:rsidR="009137DF" w:rsidRPr="00DE1ECF" w:rsidRDefault="009137DF" w:rsidP="00DE1ECF">
            <w:pPr>
              <w:spacing w:after="0" w:line="240" w:lineRule="auto"/>
              <w:rPr>
                <w:rFonts w:ascii="Times New Roman" w:hAnsi="Times New Roman"/>
              </w:rPr>
            </w:pPr>
            <w:r w:rsidRPr="00DE1ECF">
              <w:rPr>
                <w:rFonts w:ascii="Times New Roman" w:hAnsi="Times New Roman"/>
              </w:rPr>
              <w:t>10/10</w:t>
            </w:r>
          </w:p>
        </w:tc>
        <w:tc>
          <w:tcPr>
            <w:tcW w:w="1280" w:type="pct"/>
          </w:tcPr>
          <w:p w:rsidR="009137DF" w:rsidRPr="00DE1ECF" w:rsidRDefault="0019431F" w:rsidP="00DE1ECF">
            <w:pPr>
              <w:spacing w:after="0" w:line="240" w:lineRule="auto"/>
              <w:rPr>
                <w:rFonts w:ascii="Times New Roman" w:hAnsi="Times New Roman"/>
              </w:rPr>
            </w:pPr>
            <w:r w:rsidRPr="00DE1ECF">
              <w:rPr>
                <w:rFonts w:ascii="Times New Roman" w:hAnsi="Times New Roman"/>
              </w:rPr>
              <w:t>Урок-</w:t>
            </w:r>
            <w:proofErr w:type="spellStart"/>
            <w:r w:rsidRPr="00DE1ECF">
              <w:rPr>
                <w:rFonts w:ascii="Times New Roman" w:hAnsi="Times New Roman"/>
              </w:rPr>
              <w:t>повторение</w:t>
            </w:r>
            <w:r w:rsidR="009137DF" w:rsidRPr="00DE1ECF">
              <w:rPr>
                <w:rFonts w:ascii="Times New Roman" w:hAnsi="Times New Roman"/>
              </w:rPr>
              <w:t>по</w:t>
            </w:r>
            <w:proofErr w:type="spellEnd"/>
            <w:r w:rsidR="009137DF" w:rsidRPr="00DE1ECF">
              <w:rPr>
                <w:rFonts w:ascii="Times New Roman" w:hAnsi="Times New Roman"/>
              </w:rPr>
              <w:t xml:space="preserve"> теме «Школа. Обучение в школе</w:t>
            </w:r>
            <w:proofErr w:type="gramStart"/>
            <w:r w:rsidR="009137DF" w:rsidRPr="00DE1ECF">
              <w:rPr>
                <w:rFonts w:ascii="Times New Roman" w:hAnsi="Times New Roman"/>
              </w:rPr>
              <w:t>».</w:t>
            </w:r>
            <w:r w:rsidR="009137DF" w:rsidRPr="00DE1ECF">
              <w:rPr>
                <w:rFonts w:ascii="Times New Roman" w:hAnsi="Times New Roman"/>
                <w:lang w:val="en-US"/>
              </w:rPr>
              <w:t>Step</w:t>
            </w:r>
            <w:proofErr w:type="gramEnd"/>
            <w:r w:rsidR="009137DF" w:rsidRPr="00DE1ECF">
              <w:rPr>
                <w:rFonts w:ascii="Times New Roman" w:hAnsi="Times New Roman"/>
              </w:rPr>
              <w:t>10</w:t>
            </w:r>
          </w:p>
        </w:tc>
        <w:tc>
          <w:tcPr>
            <w:tcW w:w="2419" w:type="pct"/>
          </w:tcPr>
          <w:p w:rsidR="009137DF" w:rsidRPr="00DE1ECF" w:rsidRDefault="009137DF" w:rsidP="00DE1ECF">
            <w:pPr>
              <w:spacing w:after="0" w:line="240" w:lineRule="auto"/>
              <w:rPr>
                <w:rFonts w:ascii="Times New Roman" w:hAnsi="Times New Roman"/>
              </w:rPr>
            </w:pPr>
            <w:r w:rsidRPr="00DE1ECF">
              <w:rPr>
                <w:rFonts w:ascii="Times New Roman" w:hAnsi="Times New Roman"/>
              </w:rPr>
              <w:t>Рассказывают о своих путешествиях во время летних каникул. В парах составляют диалоги.</w:t>
            </w:r>
          </w:p>
        </w:tc>
        <w:tc>
          <w:tcPr>
            <w:tcW w:w="504" w:type="pct"/>
            <w:gridSpan w:val="2"/>
            <w:tcBorders>
              <w:right w:val="single" w:sz="4" w:space="0" w:color="auto"/>
            </w:tcBorders>
          </w:tcPr>
          <w:p w:rsidR="009137DF" w:rsidRPr="00DE1ECF" w:rsidRDefault="008A54E8" w:rsidP="00DE1ECF">
            <w:pPr>
              <w:spacing w:after="0" w:line="240" w:lineRule="auto"/>
              <w:rPr>
                <w:rFonts w:ascii="Times New Roman" w:hAnsi="Times New Roman"/>
              </w:rPr>
            </w:pPr>
            <w:r w:rsidRPr="00DE1ECF">
              <w:rPr>
                <w:rFonts w:ascii="Times New Roman" w:hAnsi="Times New Roman"/>
              </w:rPr>
              <w:t>23</w:t>
            </w:r>
            <w:r w:rsidR="00A908E4" w:rsidRPr="00DE1ECF">
              <w:rPr>
                <w:rFonts w:ascii="Times New Roman" w:hAnsi="Times New Roman"/>
              </w:rPr>
              <w:t>.09</w:t>
            </w:r>
          </w:p>
          <w:p w:rsidR="00DE48FC" w:rsidRPr="00DE1ECF" w:rsidRDefault="00DE48FC" w:rsidP="00DE1ECF">
            <w:pPr>
              <w:spacing w:after="0" w:line="240" w:lineRule="auto"/>
              <w:rPr>
                <w:rFonts w:ascii="Times New Roman" w:hAnsi="Times New Roman"/>
              </w:rPr>
            </w:pPr>
            <w:r w:rsidRPr="00DE1ECF">
              <w:rPr>
                <w:rFonts w:ascii="Times New Roman" w:hAnsi="Times New Roman"/>
              </w:rPr>
              <w:t>24.09</w:t>
            </w:r>
          </w:p>
        </w:tc>
        <w:tc>
          <w:tcPr>
            <w:tcW w:w="477" w:type="pct"/>
            <w:gridSpan w:val="2"/>
            <w:tcBorders>
              <w:top w:val="single" w:sz="4" w:space="0" w:color="auto"/>
              <w:left w:val="single" w:sz="4" w:space="0" w:color="auto"/>
            </w:tcBorders>
          </w:tcPr>
          <w:p w:rsidR="009137DF" w:rsidRPr="00DE1ECF" w:rsidRDefault="009137DF" w:rsidP="00DE1ECF">
            <w:pPr>
              <w:spacing w:after="0" w:line="240" w:lineRule="auto"/>
              <w:rPr>
                <w:rFonts w:ascii="Times New Roman" w:hAnsi="Times New Roman"/>
              </w:rPr>
            </w:pPr>
          </w:p>
        </w:tc>
      </w:tr>
      <w:tr w:rsidR="009137DF" w:rsidRPr="00DE1ECF" w:rsidTr="00C23DCC">
        <w:trPr>
          <w:trHeight w:val="408"/>
        </w:trPr>
        <w:tc>
          <w:tcPr>
            <w:tcW w:w="320" w:type="pct"/>
          </w:tcPr>
          <w:p w:rsidR="009137DF" w:rsidRPr="00DE1ECF" w:rsidRDefault="009137DF" w:rsidP="00DE1ECF">
            <w:pPr>
              <w:spacing w:after="0" w:line="240" w:lineRule="auto"/>
              <w:rPr>
                <w:rFonts w:ascii="Times New Roman" w:hAnsi="Times New Roman"/>
              </w:rPr>
            </w:pPr>
            <w:r w:rsidRPr="00DE1ECF">
              <w:rPr>
                <w:rFonts w:ascii="Times New Roman" w:hAnsi="Times New Roman"/>
              </w:rPr>
              <w:t>11/11</w:t>
            </w:r>
          </w:p>
        </w:tc>
        <w:tc>
          <w:tcPr>
            <w:tcW w:w="1280" w:type="pct"/>
          </w:tcPr>
          <w:p w:rsidR="009137DF" w:rsidRPr="00DE1ECF" w:rsidRDefault="0019431F" w:rsidP="00DE1ECF">
            <w:pPr>
              <w:spacing w:after="0" w:line="240" w:lineRule="auto"/>
              <w:rPr>
                <w:rFonts w:ascii="Times New Roman" w:hAnsi="Times New Roman"/>
              </w:rPr>
            </w:pPr>
            <w:proofErr w:type="gramStart"/>
            <w:r w:rsidRPr="00DE1ECF">
              <w:rPr>
                <w:rFonts w:ascii="Times New Roman" w:hAnsi="Times New Roman"/>
              </w:rPr>
              <w:t xml:space="preserve">Самостоятельная </w:t>
            </w:r>
            <w:r w:rsidR="009137DF" w:rsidRPr="00DE1ECF">
              <w:rPr>
                <w:rFonts w:ascii="Times New Roman" w:hAnsi="Times New Roman"/>
              </w:rPr>
              <w:t xml:space="preserve"> работа</w:t>
            </w:r>
            <w:proofErr w:type="gramEnd"/>
            <w:r w:rsidR="009137DF" w:rsidRPr="00DE1ECF">
              <w:rPr>
                <w:rFonts w:ascii="Times New Roman" w:hAnsi="Times New Roman"/>
              </w:rPr>
              <w:t xml:space="preserve"> по разделу </w:t>
            </w:r>
          </w:p>
          <w:p w:rsidR="009137DF" w:rsidRPr="00DE1ECF" w:rsidRDefault="0019431F" w:rsidP="00DE1ECF">
            <w:pPr>
              <w:spacing w:after="0" w:line="240" w:lineRule="auto"/>
              <w:rPr>
                <w:rFonts w:ascii="Times New Roman" w:hAnsi="Times New Roman"/>
                <w:highlight w:val="yellow"/>
              </w:rPr>
            </w:pPr>
            <w:r w:rsidRPr="00DE1ECF">
              <w:rPr>
                <w:rFonts w:ascii="Times New Roman" w:hAnsi="Times New Roman"/>
              </w:rPr>
              <w:t>«Школа»</w:t>
            </w:r>
          </w:p>
        </w:tc>
        <w:tc>
          <w:tcPr>
            <w:tcW w:w="2419" w:type="pct"/>
          </w:tcPr>
          <w:p w:rsidR="009137DF" w:rsidRPr="00DE1ECF" w:rsidRDefault="009137DF" w:rsidP="00DE1ECF">
            <w:pPr>
              <w:tabs>
                <w:tab w:val="left" w:pos="3854"/>
              </w:tabs>
              <w:spacing w:after="0" w:line="240" w:lineRule="auto"/>
              <w:rPr>
                <w:rFonts w:ascii="Times New Roman" w:hAnsi="Times New Roman"/>
              </w:rPr>
            </w:pPr>
            <w:r w:rsidRPr="00DE1ECF">
              <w:rPr>
                <w:rFonts w:ascii="Times New Roman" w:hAnsi="Times New Roman"/>
              </w:rPr>
              <w:t>Выполняют проверочную работу.</w:t>
            </w:r>
          </w:p>
        </w:tc>
        <w:tc>
          <w:tcPr>
            <w:tcW w:w="504" w:type="pct"/>
            <w:gridSpan w:val="2"/>
            <w:tcBorders>
              <w:right w:val="single" w:sz="4" w:space="0" w:color="auto"/>
            </w:tcBorders>
          </w:tcPr>
          <w:p w:rsidR="009137DF" w:rsidRPr="00DE1ECF" w:rsidRDefault="008A54E8" w:rsidP="00DE1ECF">
            <w:pPr>
              <w:spacing w:after="0" w:line="240" w:lineRule="auto"/>
              <w:rPr>
                <w:rFonts w:ascii="Times New Roman" w:hAnsi="Times New Roman"/>
              </w:rPr>
            </w:pPr>
            <w:r w:rsidRPr="00DE1ECF">
              <w:rPr>
                <w:rFonts w:ascii="Times New Roman" w:hAnsi="Times New Roman"/>
              </w:rPr>
              <w:t>24</w:t>
            </w:r>
            <w:r w:rsidR="00A908E4" w:rsidRPr="00DE1ECF">
              <w:rPr>
                <w:rFonts w:ascii="Times New Roman" w:hAnsi="Times New Roman"/>
              </w:rPr>
              <w:t>.09</w:t>
            </w:r>
          </w:p>
          <w:p w:rsidR="00DE48FC" w:rsidRPr="00DE1ECF" w:rsidRDefault="00DE48FC" w:rsidP="00DE1ECF">
            <w:pPr>
              <w:spacing w:after="0" w:line="240" w:lineRule="auto"/>
              <w:rPr>
                <w:rFonts w:ascii="Times New Roman" w:hAnsi="Times New Roman"/>
              </w:rPr>
            </w:pPr>
            <w:r w:rsidRPr="00DE1ECF">
              <w:rPr>
                <w:rFonts w:ascii="Times New Roman" w:hAnsi="Times New Roman"/>
              </w:rPr>
              <w:t>26.09</w:t>
            </w:r>
          </w:p>
        </w:tc>
        <w:tc>
          <w:tcPr>
            <w:tcW w:w="477" w:type="pct"/>
            <w:gridSpan w:val="2"/>
            <w:tcBorders>
              <w:left w:val="single" w:sz="4" w:space="0" w:color="auto"/>
            </w:tcBorders>
          </w:tcPr>
          <w:p w:rsidR="009137DF" w:rsidRPr="00DE1ECF" w:rsidRDefault="009137DF" w:rsidP="00DE1ECF">
            <w:pPr>
              <w:spacing w:after="0" w:line="240" w:lineRule="auto"/>
              <w:rPr>
                <w:rFonts w:ascii="Times New Roman" w:hAnsi="Times New Roman"/>
              </w:rPr>
            </w:pPr>
          </w:p>
        </w:tc>
      </w:tr>
      <w:tr w:rsidR="009137DF" w:rsidRPr="00DE1ECF" w:rsidTr="00C23DCC">
        <w:trPr>
          <w:trHeight w:val="408"/>
        </w:trPr>
        <w:tc>
          <w:tcPr>
            <w:tcW w:w="320" w:type="pct"/>
          </w:tcPr>
          <w:p w:rsidR="009137DF" w:rsidRPr="00DE1ECF" w:rsidRDefault="009137DF" w:rsidP="00DE1ECF">
            <w:pPr>
              <w:spacing w:after="0" w:line="240" w:lineRule="auto"/>
              <w:rPr>
                <w:rFonts w:ascii="Times New Roman" w:hAnsi="Times New Roman"/>
              </w:rPr>
            </w:pPr>
            <w:r w:rsidRPr="00DE1ECF">
              <w:rPr>
                <w:rFonts w:ascii="Times New Roman" w:hAnsi="Times New Roman"/>
              </w:rPr>
              <w:t>12/12</w:t>
            </w:r>
          </w:p>
        </w:tc>
        <w:tc>
          <w:tcPr>
            <w:tcW w:w="1280" w:type="pct"/>
          </w:tcPr>
          <w:p w:rsidR="009137DF" w:rsidRPr="00DE1ECF" w:rsidRDefault="009137DF" w:rsidP="00DE1ECF">
            <w:pPr>
              <w:spacing w:after="0" w:line="240" w:lineRule="auto"/>
              <w:rPr>
                <w:rFonts w:ascii="Times New Roman" w:hAnsi="Times New Roman"/>
              </w:rPr>
            </w:pPr>
            <w:r w:rsidRPr="00DE1ECF">
              <w:rPr>
                <w:rFonts w:ascii="Times New Roman" w:hAnsi="Times New Roman"/>
              </w:rPr>
              <w:t>Работа над ошибками.</w:t>
            </w:r>
          </w:p>
        </w:tc>
        <w:tc>
          <w:tcPr>
            <w:tcW w:w="2419" w:type="pct"/>
          </w:tcPr>
          <w:p w:rsidR="009137DF" w:rsidRPr="00DE1ECF" w:rsidRDefault="009137DF" w:rsidP="00DE1ECF">
            <w:pPr>
              <w:spacing w:after="0" w:line="240" w:lineRule="auto"/>
              <w:rPr>
                <w:rFonts w:ascii="Times New Roman" w:eastAsia="MS Mincho" w:hAnsi="Times New Roman"/>
                <w:lang w:eastAsia="ru-RU"/>
              </w:rPr>
            </w:pPr>
            <w:r w:rsidRPr="00DE1ECF">
              <w:rPr>
                <w:rFonts w:ascii="Times New Roman" w:eastAsia="MS Mincho" w:hAnsi="Times New Roman"/>
                <w:lang w:eastAsia="ru-RU"/>
              </w:rPr>
              <w:t>Анализируют свои ошибки, находят правила для их исправления в учебнике.</w:t>
            </w:r>
          </w:p>
          <w:p w:rsidR="009137DF" w:rsidRPr="00DE1ECF" w:rsidRDefault="009137DF" w:rsidP="00DE1ECF">
            <w:pPr>
              <w:spacing w:after="0" w:line="240" w:lineRule="auto"/>
              <w:rPr>
                <w:rFonts w:ascii="Times New Roman" w:eastAsia="MS Mincho" w:hAnsi="Times New Roman"/>
                <w:lang w:eastAsia="ru-RU"/>
              </w:rPr>
            </w:pPr>
            <w:r w:rsidRPr="00DE1ECF">
              <w:rPr>
                <w:rFonts w:ascii="Times New Roman" w:eastAsia="MS Mincho" w:hAnsi="Times New Roman"/>
                <w:lang w:eastAsia="ru-RU"/>
              </w:rPr>
              <w:t xml:space="preserve">Выполняют </w:t>
            </w:r>
            <w:proofErr w:type="gramStart"/>
            <w:r w:rsidRPr="00DE1ECF">
              <w:rPr>
                <w:rFonts w:ascii="Times New Roman" w:eastAsia="MS Mincho" w:hAnsi="Times New Roman"/>
                <w:lang w:eastAsia="ru-RU"/>
              </w:rPr>
              <w:t>упражнения  на</w:t>
            </w:r>
            <w:proofErr w:type="gramEnd"/>
            <w:r w:rsidRPr="00DE1ECF">
              <w:rPr>
                <w:rFonts w:ascii="Times New Roman" w:eastAsia="MS Mincho" w:hAnsi="Times New Roman"/>
                <w:lang w:eastAsia="ru-RU"/>
              </w:rPr>
              <w:t xml:space="preserve"> те же  правила (в паре: сильный и слабый ученики)Самостоятельно оценивают свои учебные достижения</w:t>
            </w:r>
          </w:p>
        </w:tc>
        <w:tc>
          <w:tcPr>
            <w:tcW w:w="504" w:type="pct"/>
            <w:gridSpan w:val="2"/>
            <w:tcBorders>
              <w:right w:val="single" w:sz="4" w:space="0" w:color="auto"/>
            </w:tcBorders>
          </w:tcPr>
          <w:p w:rsidR="009137DF" w:rsidRPr="00DE1ECF" w:rsidRDefault="008A54E8" w:rsidP="00DE1ECF">
            <w:pPr>
              <w:spacing w:after="0" w:line="240" w:lineRule="auto"/>
              <w:rPr>
                <w:rFonts w:ascii="Times New Roman" w:hAnsi="Times New Roman"/>
              </w:rPr>
            </w:pPr>
            <w:r w:rsidRPr="00DE1ECF">
              <w:rPr>
                <w:rFonts w:ascii="Times New Roman" w:hAnsi="Times New Roman"/>
              </w:rPr>
              <w:t>25</w:t>
            </w:r>
            <w:r w:rsidR="00A908E4" w:rsidRPr="00DE1ECF">
              <w:rPr>
                <w:rFonts w:ascii="Times New Roman" w:hAnsi="Times New Roman"/>
              </w:rPr>
              <w:t>.09</w:t>
            </w:r>
          </w:p>
          <w:p w:rsidR="00DE48FC" w:rsidRPr="00DE1ECF" w:rsidRDefault="00DE48FC" w:rsidP="00DE1ECF">
            <w:pPr>
              <w:spacing w:after="0" w:line="240" w:lineRule="auto"/>
              <w:rPr>
                <w:rFonts w:ascii="Times New Roman" w:hAnsi="Times New Roman"/>
              </w:rPr>
            </w:pPr>
            <w:r w:rsidRPr="00DE1ECF">
              <w:rPr>
                <w:rFonts w:ascii="Times New Roman" w:hAnsi="Times New Roman"/>
              </w:rPr>
              <w:t>28.09</w:t>
            </w:r>
          </w:p>
        </w:tc>
        <w:tc>
          <w:tcPr>
            <w:tcW w:w="477" w:type="pct"/>
            <w:gridSpan w:val="2"/>
            <w:tcBorders>
              <w:left w:val="single" w:sz="4" w:space="0" w:color="auto"/>
            </w:tcBorders>
          </w:tcPr>
          <w:p w:rsidR="009137DF" w:rsidRPr="00DE1ECF" w:rsidRDefault="009137DF" w:rsidP="00DE1ECF">
            <w:pPr>
              <w:spacing w:after="0" w:line="240" w:lineRule="auto"/>
              <w:rPr>
                <w:rFonts w:ascii="Times New Roman" w:hAnsi="Times New Roman"/>
              </w:rPr>
            </w:pPr>
          </w:p>
        </w:tc>
      </w:tr>
      <w:tr w:rsidR="009137DF" w:rsidRPr="00DE1ECF" w:rsidTr="00C23DCC">
        <w:trPr>
          <w:trHeight w:val="415"/>
        </w:trPr>
        <w:tc>
          <w:tcPr>
            <w:tcW w:w="320" w:type="pct"/>
          </w:tcPr>
          <w:p w:rsidR="009137DF" w:rsidRPr="00DE1ECF" w:rsidRDefault="009137DF" w:rsidP="00DE1ECF">
            <w:pPr>
              <w:spacing w:after="0" w:line="240" w:lineRule="auto"/>
              <w:rPr>
                <w:rFonts w:ascii="Times New Roman" w:hAnsi="Times New Roman"/>
              </w:rPr>
            </w:pPr>
            <w:r w:rsidRPr="00DE1ECF">
              <w:rPr>
                <w:rFonts w:ascii="Times New Roman" w:hAnsi="Times New Roman"/>
              </w:rPr>
              <w:t>13/13</w:t>
            </w:r>
          </w:p>
        </w:tc>
        <w:tc>
          <w:tcPr>
            <w:tcW w:w="1280" w:type="pct"/>
          </w:tcPr>
          <w:p w:rsidR="009137DF" w:rsidRPr="00DE1ECF" w:rsidRDefault="009137DF" w:rsidP="00DE1ECF">
            <w:pPr>
              <w:spacing w:after="0" w:line="240" w:lineRule="auto"/>
              <w:rPr>
                <w:rFonts w:ascii="Times New Roman" w:hAnsi="Times New Roman"/>
              </w:rPr>
            </w:pPr>
            <w:r w:rsidRPr="00DE1ECF">
              <w:rPr>
                <w:rFonts w:ascii="Times New Roman" w:eastAsia="MS Mincho" w:hAnsi="Times New Roman"/>
                <w:lang w:eastAsia="ru-RU"/>
              </w:rPr>
              <w:t>Словарный диктант. Зачет по лексике.</w:t>
            </w:r>
          </w:p>
        </w:tc>
        <w:tc>
          <w:tcPr>
            <w:tcW w:w="2419" w:type="pct"/>
          </w:tcPr>
          <w:p w:rsidR="009137DF" w:rsidRPr="00DE1ECF" w:rsidRDefault="009137DF" w:rsidP="00DE1ECF">
            <w:pPr>
              <w:spacing w:after="0" w:line="240" w:lineRule="auto"/>
              <w:rPr>
                <w:rFonts w:ascii="Times New Roman" w:eastAsia="MS Mincho" w:hAnsi="Times New Roman"/>
                <w:lang w:eastAsia="ru-RU"/>
              </w:rPr>
            </w:pPr>
            <w:r w:rsidRPr="00DE1ECF">
              <w:rPr>
                <w:rFonts w:ascii="Times New Roman" w:eastAsia="MS Mincho" w:hAnsi="Times New Roman"/>
                <w:lang w:eastAsia="ru-RU"/>
              </w:rPr>
              <w:t>Пишут диктант на лексический материал блока.</w:t>
            </w:r>
          </w:p>
          <w:p w:rsidR="009137DF" w:rsidRPr="00DE1ECF" w:rsidRDefault="009137DF" w:rsidP="00DE1ECF">
            <w:pPr>
              <w:spacing w:after="0" w:line="240" w:lineRule="auto"/>
              <w:rPr>
                <w:rFonts w:ascii="Times New Roman" w:hAnsi="Times New Roman"/>
              </w:rPr>
            </w:pPr>
            <w:r w:rsidRPr="00DE1ECF">
              <w:rPr>
                <w:rFonts w:ascii="Times New Roman" w:hAnsi="Times New Roman"/>
              </w:rPr>
              <w:t>Сдают зачет по лексике пройденного раздела.</w:t>
            </w:r>
          </w:p>
        </w:tc>
        <w:tc>
          <w:tcPr>
            <w:tcW w:w="504" w:type="pct"/>
            <w:gridSpan w:val="2"/>
            <w:tcBorders>
              <w:right w:val="single" w:sz="4" w:space="0" w:color="auto"/>
            </w:tcBorders>
          </w:tcPr>
          <w:p w:rsidR="009137DF" w:rsidRPr="00DE1ECF" w:rsidRDefault="008A54E8" w:rsidP="00DE1ECF">
            <w:pPr>
              <w:spacing w:after="0" w:line="240" w:lineRule="auto"/>
              <w:rPr>
                <w:rFonts w:ascii="Times New Roman" w:hAnsi="Times New Roman"/>
              </w:rPr>
            </w:pPr>
            <w:r w:rsidRPr="00DE1ECF">
              <w:rPr>
                <w:rFonts w:ascii="Times New Roman" w:hAnsi="Times New Roman"/>
              </w:rPr>
              <w:t>30.09</w:t>
            </w:r>
          </w:p>
          <w:p w:rsidR="00DE48FC" w:rsidRPr="00DE1ECF" w:rsidRDefault="00DE48FC" w:rsidP="00DE1ECF">
            <w:pPr>
              <w:spacing w:after="0" w:line="240" w:lineRule="auto"/>
              <w:rPr>
                <w:rFonts w:ascii="Times New Roman" w:hAnsi="Times New Roman"/>
              </w:rPr>
            </w:pPr>
            <w:r w:rsidRPr="00DE1ECF">
              <w:rPr>
                <w:rFonts w:ascii="Times New Roman" w:hAnsi="Times New Roman"/>
              </w:rPr>
              <w:t>1.10</w:t>
            </w:r>
          </w:p>
        </w:tc>
        <w:tc>
          <w:tcPr>
            <w:tcW w:w="477" w:type="pct"/>
            <w:gridSpan w:val="2"/>
            <w:tcBorders>
              <w:left w:val="single" w:sz="4" w:space="0" w:color="auto"/>
            </w:tcBorders>
          </w:tcPr>
          <w:p w:rsidR="009137DF" w:rsidRPr="00DE1ECF" w:rsidRDefault="009137DF" w:rsidP="00DE1ECF">
            <w:pPr>
              <w:spacing w:after="0" w:line="240" w:lineRule="auto"/>
              <w:rPr>
                <w:rFonts w:ascii="Times New Roman" w:hAnsi="Times New Roman"/>
              </w:rPr>
            </w:pPr>
          </w:p>
        </w:tc>
      </w:tr>
      <w:tr w:rsidR="009137DF" w:rsidRPr="00DE1ECF" w:rsidTr="00C23DCC">
        <w:tc>
          <w:tcPr>
            <w:tcW w:w="320" w:type="pct"/>
          </w:tcPr>
          <w:p w:rsidR="009137DF" w:rsidRPr="00DE1ECF" w:rsidRDefault="009137DF" w:rsidP="00DE1ECF">
            <w:pPr>
              <w:spacing w:after="0" w:line="240" w:lineRule="auto"/>
              <w:rPr>
                <w:rFonts w:ascii="Times New Roman" w:hAnsi="Times New Roman"/>
              </w:rPr>
            </w:pPr>
            <w:r w:rsidRPr="00DE1ECF">
              <w:rPr>
                <w:rFonts w:ascii="Times New Roman" w:hAnsi="Times New Roman"/>
              </w:rPr>
              <w:t>14/14</w:t>
            </w:r>
          </w:p>
        </w:tc>
        <w:tc>
          <w:tcPr>
            <w:tcW w:w="1280" w:type="pct"/>
          </w:tcPr>
          <w:p w:rsidR="009137DF" w:rsidRPr="00DE1ECF" w:rsidRDefault="009137DF" w:rsidP="00DE1ECF">
            <w:pPr>
              <w:spacing w:after="0" w:line="240" w:lineRule="auto"/>
              <w:rPr>
                <w:rFonts w:ascii="Times New Roman" w:hAnsi="Times New Roman"/>
              </w:rPr>
            </w:pPr>
            <w:r w:rsidRPr="00DE1ECF">
              <w:rPr>
                <w:rFonts w:ascii="Times New Roman" w:hAnsi="Times New Roman"/>
              </w:rPr>
              <w:t>Проектная работа «Школа».</w:t>
            </w:r>
          </w:p>
        </w:tc>
        <w:tc>
          <w:tcPr>
            <w:tcW w:w="2419" w:type="pct"/>
          </w:tcPr>
          <w:p w:rsidR="009137DF" w:rsidRPr="00DE1ECF" w:rsidRDefault="009137DF" w:rsidP="00DE1ECF">
            <w:pPr>
              <w:spacing w:after="0" w:line="240" w:lineRule="auto"/>
              <w:rPr>
                <w:rFonts w:ascii="Times New Roman" w:hAnsi="Times New Roman"/>
              </w:rPr>
            </w:pPr>
            <w:r w:rsidRPr="00DE1ECF">
              <w:rPr>
                <w:rFonts w:ascii="Times New Roman" w:hAnsi="Times New Roman"/>
              </w:rPr>
              <w:t>Выполняют проектную работу про одну из школ Англии.</w:t>
            </w:r>
          </w:p>
        </w:tc>
        <w:tc>
          <w:tcPr>
            <w:tcW w:w="504" w:type="pct"/>
            <w:gridSpan w:val="2"/>
            <w:tcBorders>
              <w:right w:val="single" w:sz="4" w:space="0" w:color="auto"/>
            </w:tcBorders>
          </w:tcPr>
          <w:p w:rsidR="009137DF" w:rsidRPr="00DE1ECF" w:rsidRDefault="008A54E8" w:rsidP="00DE1ECF">
            <w:pPr>
              <w:spacing w:after="0" w:line="240" w:lineRule="auto"/>
              <w:rPr>
                <w:rFonts w:ascii="Times New Roman" w:hAnsi="Times New Roman"/>
              </w:rPr>
            </w:pPr>
            <w:r w:rsidRPr="00DE1ECF">
              <w:rPr>
                <w:rFonts w:ascii="Times New Roman" w:hAnsi="Times New Roman"/>
              </w:rPr>
              <w:t>1</w:t>
            </w:r>
            <w:r w:rsidR="00A908E4" w:rsidRPr="00DE1ECF">
              <w:rPr>
                <w:rFonts w:ascii="Times New Roman" w:hAnsi="Times New Roman"/>
              </w:rPr>
              <w:t>.10</w:t>
            </w:r>
          </w:p>
          <w:p w:rsidR="00DE48FC" w:rsidRPr="00DE1ECF" w:rsidRDefault="00C23DCC" w:rsidP="00DE1ECF">
            <w:pPr>
              <w:spacing w:after="0" w:line="240" w:lineRule="auto"/>
              <w:rPr>
                <w:rFonts w:ascii="Times New Roman" w:hAnsi="Times New Roman"/>
              </w:rPr>
            </w:pPr>
            <w:r w:rsidRPr="00DE1ECF">
              <w:rPr>
                <w:rFonts w:ascii="Times New Roman" w:hAnsi="Times New Roman"/>
              </w:rPr>
              <w:t>3.10</w:t>
            </w:r>
          </w:p>
        </w:tc>
        <w:tc>
          <w:tcPr>
            <w:tcW w:w="477" w:type="pct"/>
            <w:gridSpan w:val="2"/>
            <w:tcBorders>
              <w:left w:val="single" w:sz="4" w:space="0" w:color="auto"/>
            </w:tcBorders>
          </w:tcPr>
          <w:p w:rsidR="009137DF" w:rsidRPr="00DE1ECF" w:rsidRDefault="009137DF" w:rsidP="00DE1ECF">
            <w:pPr>
              <w:spacing w:after="0" w:line="240" w:lineRule="auto"/>
              <w:rPr>
                <w:rFonts w:ascii="Times New Roman" w:hAnsi="Times New Roman"/>
              </w:rPr>
            </w:pPr>
          </w:p>
        </w:tc>
      </w:tr>
      <w:tr w:rsidR="009137DF" w:rsidRPr="00DE1ECF" w:rsidTr="00B71C25">
        <w:tc>
          <w:tcPr>
            <w:tcW w:w="320" w:type="pct"/>
          </w:tcPr>
          <w:p w:rsidR="009137DF" w:rsidRPr="00DE1ECF" w:rsidRDefault="009137DF" w:rsidP="00DE1ECF">
            <w:pPr>
              <w:spacing w:after="0" w:line="240" w:lineRule="auto"/>
              <w:rPr>
                <w:rFonts w:ascii="Times New Roman" w:hAnsi="Times New Roman"/>
              </w:rPr>
            </w:pPr>
            <w:r w:rsidRPr="00DE1ECF">
              <w:rPr>
                <w:rFonts w:ascii="Times New Roman" w:hAnsi="Times New Roman"/>
              </w:rPr>
              <w:t>15/15</w:t>
            </w:r>
          </w:p>
        </w:tc>
        <w:tc>
          <w:tcPr>
            <w:tcW w:w="1280" w:type="pct"/>
          </w:tcPr>
          <w:p w:rsidR="009137DF" w:rsidRPr="00DE1ECF" w:rsidRDefault="009137DF" w:rsidP="00DE1ECF">
            <w:pPr>
              <w:spacing w:after="0" w:line="240" w:lineRule="auto"/>
              <w:rPr>
                <w:rFonts w:ascii="Times New Roman" w:hAnsi="Times New Roman"/>
              </w:rPr>
            </w:pPr>
            <w:r w:rsidRPr="00DE1ECF">
              <w:rPr>
                <w:rFonts w:ascii="Times New Roman" w:hAnsi="Times New Roman"/>
              </w:rPr>
              <w:t>Английский – язык планеты.</w:t>
            </w:r>
          </w:p>
          <w:p w:rsidR="009137DF" w:rsidRPr="00DE1ECF" w:rsidRDefault="009137DF" w:rsidP="00DE1ECF">
            <w:pPr>
              <w:spacing w:after="0" w:line="240" w:lineRule="auto"/>
              <w:rPr>
                <w:rFonts w:ascii="Times New Roman" w:hAnsi="Times New Roman"/>
              </w:rPr>
            </w:pPr>
            <w:r w:rsidRPr="00DE1ECF">
              <w:rPr>
                <w:rFonts w:ascii="Times New Roman" w:hAnsi="Times New Roman"/>
                <w:lang w:val="en-US"/>
              </w:rPr>
              <w:t>Step</w:t>
            </w:r>
            <w:r w:rsidRPr="00DE1ECF">
              <w:rPr>
                <w:rFonts w:ascii="Times New Roman" w:hAnsi="Times New Roman"/>
              </w:rPr>
              <w:t xml:space="preserve"> 1</w:t>
            </w:r>
          </w:p>
        </w:tc>
        <w:tc>
          <w:tcPr>
            <w:tcW w:w="2420" w:type="pct"/>
          </w:tcPr>
          <w:p w:rsidR="009137DF" w:rsidRPr="00DE1ECF" w:rsidRDefault="00DE48FC" w:rsidP="00DE1ECF">
            <w:pPr>
              <w:spacing w:after="0" w:line="240" w:lineRule="auto"/>
              <w:rPr>
                <w:rFonts w:ascii="Times New Roman" w:hAnsi="Times New Roman"/>
              </w:rPr>
            </w:pPr>
            <w:r w:rsidRPr="00DE1ECF">
              <w:rPr>
                <w:rFonts w:ascii="Times New Roman" w:hAnsi="Times New Roman"/>
                <w:lang w:val="en-US"/>
              </w:rPr>
              <w:t>Unit</w:t>
            </w:r>
            <w:r w:rsidRPr="00DE1ECF">
              <w:rPr>
                <w:rFonts w:ascii="Times New Roman" w:hAnsi="Times New Roman"/>
              </w:rPr>
              <w:t xml:space="preserve"> 2. </w:t>
            </w:r>
            <w:proofErr w:type="spellStart"/>
            <w:r w:rsidRPr="00DE1ECF">
              <w:rPr>
                <w:rFonts w:ascii="Times New Roman" w:hAnsi="Times New Roman"/>
                <w:lang w:val="en-US"/>
              </w:rPr>
              <w:t>Thelanguageoftheworld</w:t>
            </w:r>
            <w:proofErr w:type="spellEnd"/>
            <w:r w:rsidR="009137DF" w:rsidRPr="00DE1ECF">
              <w:rPr>
                <w:rFonts w:ascii="Times New Roman" w:hAnsi="Times New Roman"/>
              </w:rPr>
              <w:t xml:space="preserve">Слушают текст и соотносят информацию с картинками. Читают письмо и составляют список правильных и неправильных глаголов. Составляют предложения в </w:t>
            </w:r>
            <w:proofErr w:type="spellStart"/>
            <w:r w:rsidR="009137DF" w:rsidRPr="00DE1ECF">
              <w:rPr>
                <w:rFonts w:ascii="Times New Roman" w:hAnsi="Times New Roman"/>
                <w:lang w:val="en-US"/>
              </w:rPr>
              <w:t>PastSimple</w:t>
            </w:r>
            <w:proofErr w:type="spellEnd"/>
          </w:p>
        </w:tc>
        <w:tc>
          <w:tcPr>
            <w:tcW w:w="503" w:type="pct"/>
            <w:gridSpan w:val="2"/>
            <w:tcBorders>
              <w:right w:val="single" w:sz="4" w:space="0" w:color="auto"/>
            </w:tcBorders>
          </w:tcPr>
          <w:p w:rsidR="009137DF" w:rsidRPr="00DE1ECF" w:rsidRDefault="008A54E8" w:rsidP="00DE1ECF">
            <w:pPr>
              <w:spacing w:after="0" w:line="240" w:lineRule="auto"/>
              <w:rPr>
                <w:rFonts w:ascii="Times New Roman" w:hAnsi="Times New Roman"/>
              </w:rPr>
            </w:pPr>
            <w:r w:rsidRPr="00DE1ECF">
              <w:rPr>
                <w:rFonts w:ascii="Times New Roman" w:hAnsi="Times New Roman"/>
              </w:rPr>
              <w:t>2</w:t>
            </w:r>
            <w:r w:rsidR="00A908E4" w:rsidRPr="00DE1ECF">
              <w:rPr>
                <w:rFonts w:ascii="Times New Roman" w:hAnsi="Times New Roman"/>
              </w:rPr>
              <w:t>.10</w:t>
            </w:r>
          </w:p>
          <w:p w:rsidR="00C23DCC" w:rsidRPr="00DE1ECF" w:rsidRDefault="00C23DCC" w:rsidP="00DE1ECF">
            <w:pPr>
              <w:spacing w:after="0" w:line="240" w:lineRule="auto"/>
              <w:rPr>
                <w:rFonts w:ascii="Times New Roman" w:hAnsi="Times New Roman"/>
              </w:rPr>
            </w:pPr>
            <w:r w:rsidRPr="00DE1ECF">
              <w:rPr>
                <w:rFonts w:ascii="Times New Roman" w:hAnsi="Times New Roman"/>
              </w:rPr>
              <w:t>5.10</w:t>
            </w:r>
          </w:p>
        </w:tc>
        <w:tc>
          <w:tcPr>
            <w:tcW w:w="475" w:type="pct"/>
            <w:gridSpan w:val="2"/>
            <w:tcBorders>
              <w:left w:val="single" w:sz="4" w:space="0" w:color="auto"/>
            </w:tcBorders>
          </w:tcPr>
          <w:p w:rsidR="009137DF" w:rsidRPr="00DE1ECF" w:rsidRDefault="009137DF" w:rsidP="00DE1ECF">
            <w:pPr>
              <w:spacing w:after="0" w:line="240" w:lineRule="auto"/>
              <w:rPr>
                <w:rFonts w:ascii="Times New Roman" w:hAnsi="Times New Roman"/>
              </w:rPr>
            </w:pPr>
          </w:p>
        </w:tc>
      </w:tr>
      <w:tr w:rsidR="00A908E4" w:rsidRPr="00DE1ECF" w:rsidTr="00B71C25">
        <w:tc>
          <w:tcPr>
            <w:tcW w:w="320" w:type="pct"/>
          </w:tcPr>
          <w:p w:rsidR="00A908E4" w:rsidRPr="00DE1ECF" w:rsidRDefault="00A908E4" w:rsidP="00DE1ECF">
            <w:pPr>
              <w:spacing w:after="0" w:line="240" w:lineRule="auto"/>
              <w:rPr>
                <w:rFonts w:ascii="Times New Roman" w:hAnsi="Times New Roman"/>
              </w:rPr>
            </w:pPr>
            <w:r w:rsidRPr="00DE1ECF">
              <w:rPr>
                <w:rFonts w:ascii="Times New Roman" w:hAnsi="Times New Roman"/>
                <w:lang w:val="en-US"/>
              </w:rPr>
              <w:t>1</w:t>
            </w:r>
            <w:r w:rsidRPr="00DE1ECF">
              <w:rPr>
                <w:rFonts w:ascii="Times New Roman" w:hAnsi="Times New Roman"/>
              </w:rPr>
              <w:t>6/16</w:t>
            </w:r>
          </w:p>
        </w:tc>
        <w:tc>
          <w:tcPr>
            <w:tcW w:w="1280" w:type="pct"/>
          </w:tcPr>
          <w:p w:rsidR="00A908E4" w:rsidRPr="00DE1ECF" w:rsidRDefault="00A908E4" w:rsidP="00DE1ECF">
            <w:pPr>
              <w:spacing w:after="0" w:line="240" w:lineRule="auto"/>
              <w:rPr>
                <w:rFonts w:ascii="Times New Roman" w:hAnsi="Times New Roman"/>
              </w:rPr>
            </w:pPr>
            <w:r w:rsidRPr="00DE1ECF">
              <w:rPr>
                <w:rFonts w:ascii="Times New Roman" w:hAnsi="Times New Roman"/>
              </w:rPr>
              <w:t xml:space="preserve">Интернациональные слова. </w:t>
            </w:r>
          </w:p>
          <w:p w:rsidR="00A908E4" w:rsidRPr="00DE1ECF" w:rsidRDefault="00A908E4" w:rsidP="00DE1ECF">
            <w:pPr>
              <w:spacing w:after="0" w:line="240" w:lineRule="auto"/>
              <w:rPr>
                <w:rFonts w:ascii="Times New Roman" w:hAnsi="Times New Roman"/>
              </w:rPr>
            </w:pPr>
            <w:r w:rsidRPr="00DE1ECF">
              <w:rPr>
                <w:rFonts w:ascii="Times New Roman" w:hAnsi="Times New Roman"/>
                <w:lang w:val="en-US"/>
              </w:rPr>
              <w:t>Step</w:t>
            </w:r>
            <w:r w:rsidRPr="00DE1ECF">
              <w:rPr>
                <w:rFonts w:ascii="Times New Roman" w:hAnsi="Times New Roman"/>
              </w:rPr>
              <w:t xml:space="preserve"> 2.</w:t>
            </w:r>
          </w:p>
          <w:p w:rsidR="00A908E4" w:rsidRPr="00DE1ECF" w:rsidRDefault="00A908E4" w:rsidP="00DE1ECF">
            <w:pPr>
              <w:spacing w:after="0" w:line="240" w:lineRule="auto"/>
              <w:rPr>
                <w:rFonts w:ascii="Times New Roman" w:hAnsi="Times New Roman"/>
              </w:rPr>
            </w:pPr>
          </w:p>
        </w:tc>
        <w:tc>
          <w:tcPr>
            <w:tcW w:w="2420" w:type="pct"/>
          </w:tcPr>
          <w:p w:rsidR="00A908E4" w:rsidRPr="00DE1ECF" w:rsidRDefault="00A908E4" w:rsidP="00DE1ECF">
            <w:pPr>
              <w:spacing w:after="0" w:line="240" w:lineRule="auto"/>
              <w:rPr>
                <w:rFonts w:ascii="Times New Roman" w:hAnsi="Times New Roman"/>
              </w:rPr>
            </w:pPr>
            <w:r w:rsidRPr="00DE1ECF">
              <w:rPr>
                <w:rFonts w:ascii="Times New Roman" w:hAnsi="Times New Roman"/>
              </w:rPr>
              <w:lastRenderedPageBreak/>
              <w:t xml:space="preserve">Прослушивают предложения и соотносят их с данными в упражнении. Описывают картинки по образцу.  Слушают и повторяют новые слова и читают </w:t>
            </w:r>
            <w:r w:rsidRPr="00DE1ECF">
              <w:rPr>
                <w:rFonts w:ascii="Times New Roman" w:hAnsi="Times New Roman"/>
              </w:rPr>
              <w:lastRenderedPageBreak/>
              <w:t>текст с ними.</w:t>
            </w:r>
          </w:p>
        </w:tc>
        <w:tc>
          <w:tcPr>
            <w:tcW w:w="503" w:type="pct"/>
            <w:gridSpan w:val="2"/>
            <w:tcBorders>
              <w:right w:val="single" w:sz="4" w:space="0" w:color="auto"/>
            </w:tcBorders>
          </w:tcPr>
          <w:p w:rsidR="00A908E4" w:rsidRPr="00DE1ECF" w:rsidRDefault="008A54E8" w:rsidP="00DE1ECF">
            <w:pPr>
              <w:spacing w:after="0" w:line="240" w:lineRule="auto"/>
              <w:rPr>
                <w:rFonts w:ascii="Times New Roman" w:hAnsi="Times New Roman"/>
              </w:rPr>
            </w:pPr>
            <w:r w:rsidRPr="00DE1ECF">
              <w:rPr>
                <w:rFonts w:ascii="Times New Roman" w:hAnsi="Times New Roman"/>
              </w:rPr>
              <w:lastRenderedPageBreak/>
              <w:t>7</w:t>
            </w:r>
            <w:r w:rsidR="00A908E4" w:rsidRPr="00DE1ECF">
              <w:rPr>
                <w:rFonts w:ascii="Times New Roman" w:hAnsi="Times New Roman"/>
              </w:rPr>
              <w:t>.10</w:t>
            </w:r>
          </w:p>
          <w:p w:rsidR="00C23DCC" w:rsidRPr="00DE1ECF" w:rsidRDefault="00C23DCC" w:rsidP="00DE1ECF">
            <w:pPr>
              <w:spacing w:after="0" w:line="240" w:lineRule="auto"/>
              <w:rPr>
                <w:rFonts w:ascii="Times New Roman" w:hAnsi="Times New Roman"/>
              </w:rPr>
            </w:pPr>
            <w:r w:rsidRPr="00DE1ECF">
              <w:rPr>
                <w:rFonts w:ascii="Times New Roman" w:hAnsi="Times New Roman"/>
              </w:rPr>
              <w:t>5.10</w:t>
            </w:r>
          </w:p>
        </w:tc>
        <w:tc>
          <w:tcPr>
            <w:tcW w:w="475" w:type="pct"/>
            <w:gridSpan w:val="2"/>
            <w:tcBorders>
              <w:left w:val="single" w:sz="4" w:space="0" w:color="auto"/>
            </w:tcBorders>
          </w:tcPr>
          <w:p w:rsidR="00A908E4" w:rsidRPr="00DE1ECF" w:rsidRDefault="00A908E4" w:rsidP="00DE1ECF">
            <w:pPr>
              <w:spacing w:after="0" w:line="240" w:lineRule="auto"/>
              <w:rPr>
                <w:rFonts w:ascii="Times New Roman" w:hAnsi="Times New Roman"/>
              </w:rPr>
            </w:pPr>
          </w:p>
        </w:tc>
      </w:tr>
      <w:tr w:rsidR="00A908E4" w:rsidRPr="00DE1ECF" w:rsidTr="00B71C25">
        <w:tc>
          <w:tcPr>
            <w:tcW w:w="320" w:type="pct"/>
          </w:tcPr>
          <w:p w:rsidR="00A908E4" w:rsidRPr="00DE1ECF" w:rsidRDefault="00A908E4" w:rsidP="00DE1ECF">
            <w:pPr>
              <w:spacing w:after="0" w:line="240" w:lineRule="auto"/>
              <w:rPr>
                <w:rFonts w:ascii="Times New Roman" w:hAnsi="Times New Roman"/>
              </w:rPr>
            </w:pPr>
            <w:r w:rsidRPr="00DE1ECF">
              <w:rPr>
                <w:rFonts w:ascii="Times New Roman" w:hAnsi="Times New Roman"/>
              </w:rPr>
              <w:lastRenderedPageBreak/>
              <w:t>17/17</w:t>
            </w:r>
          </w:p>
        </w:tc>
        <w:tc>
          <w:tcPr>
            <w:tcW w:w="1280" w:type="pct"/>
          </w:tcPr>
          <w:p w:rsidR="00A908E4" w:rsidRPr="00DE1ECF" w:rsidRDefault="00A908E4" w:rsidP="00DE1ECF">
            <w:pPr>
              <w:spacing w:after="0" w:line="240" w:lineRule="auto"/>
              <w:rPr>
                <w:rFonts w:ascii="Times New Roman" w:hAnsi="Times New Roman"/>
              </w:rPr>
            </w:pPr>
            <w:r w:rsidRPr="00DE1ECF">
              <w:rPr>
                <w:rFonts w:ascii="Times New Roman" w:hAnsi="Times New Roman"/>
              </w:rPr>
              <w:t>Достопримечательности стран.</w:t>
            </w:r>
          </w:p>
          <w:p w:rsidR="00A908E4" w:rsidRPr="00DE1ECF" w:rsidRDefault="00A908E4" w:rsidP="00DE1ECF">
            <w:pPr>
              <w:spacing w:after="0" w:line="240" w:lineRule="auto"/>
              <w:rPr>
                <w:rFonts w:ascii="Times New Roman" w:hAnsi="Times New Roman"/>
              </w:rPr>
            </w:pPr>
            <w:r w:rsidRPr="00DE1ECF">
              <w:rPr>
                <w:rFonts w:ascii="Times New Roman" w:hAnsi="Times New Roman"/>
                <w:lang w:val="en-US"/>
              </w:rPr>
              <w:t>Step</w:t>
            </w:r>
            <w:r w:rsidRPr="00DE1ECF">
              <w:rPr>
                <w:rFonts w:ascii="Times New Roman" w:hAnsi="Times New Roman"/>
              </w:rPr>
              <w:t xml:space="preserve"> 3</w:t>
            </w:r>
          </w:p>
          <w:p w:rsidR="00A908E4" w:rsidRPr="00DE1ECF" w:rsidRDefault="00A908E4" w:rsidP="00DE1ECF">
            <w:pPr>
              <w:spacing w:after="0" w:line="240" w:lineRule="auto"/>
              <w:rPr>
                <w:rFonts w:ascii="Times New Roman" w:hAnsi="Times New Roman"/>
              </w:rPr>
            </w:pPr>
          </w:p>
        </w:tc>
        <w:tc>
          <w:tcPr>
            <w:tcW w:w="2420" w:type="pct"/>
          </w:tcPr>
          <w:p w:rsidR="00A908E4" w:rsidRPr="00DE1ECF" w:rsidRDefault="00A908E4" w:rsidP="00DE1ECF">
            <w:pPr>
              <w:spacing w:after="0" w:line="240" w:lineRule="auto"/>
              <w:rPr>
                <w:rFonts w:ascii="Times New Roman" w:hAnsi="Times New Roman"/>
              </w:rPr>
            </w:pPr>
            <w:r w:rsidRPr="00DE1ECF">
              <w:rPr>
                <w:rFonts w:ascii="Times New Roman" w:hAnsi="Times New Roman"/>
              </w:rPr>
              <w:t>Слушают текст и отвечают на вопросы. Описывают картинки. Слушают, читают и разыгрывают диалоги. Выражают оценки событиям, людям, фактам</w:t>
            </w:r>
          </w:p>
        </w:tc>
        <w:tc>
          <w:tcPr>
            <w:tcW w:w="503" w:type="pct"/>
            <w:gridSpan w:val="2"/>
            <w:tcBorders>
              <w:right w:val="single" w:sz="4" w:space="0" w:color="auto"/>
            </w:tcBorders>
          </w:tcPr>
          <w:p w:rsidR="00A908E4" w:rsidRPr="00DE1ECF" w:rsidRDefault="008A54E8" w:rsidP="00DE1ECF">
            <w:pPr>
              <w:spacing w:after="0" w:line="240" w:lineRule="auto"/>
              <w:rPr>
                <w:rFonts w:ascii="Times New Roman" w:hAnsi="Times New Roman"/>
              </w:rPr>
            </w:pPr>
            <w:r w:rsidRPr="00DE1ECF">
              <w:rPr>
                <w:rFonts w:ascii="Times New Roman" w:hAnsi="Times New Roman"/>
              </w:rPr>
              <w:t>8</w:t>
            </w:r>
            <w:r w:rsidR="00A908E4" w:rsidRPr="00DE1ECF">
              <w:rPr>
                <w:rFonts w:ascii="Times New Roman" w:hAnsi="Times New Roman"/>
              </w:rPr>
              <w:t>.10</w:t>
            </w:r>
          </w:p>
          <w:p w:rsidR="00C23DCC" w:rsidRPr="00DE1ECF" w:rsidRDefault="00C23DCC" w:rsidP="00DE1ECF">
            <w:pPr>
              <w:spacing w:after="0" w:line="240" w:lineRule="auto"/>
              <w:rPr>
                <w:rFonts w:ascii="Times New Roman" w:hAnsi="Times New Roman"/>
              </w:rPr>
            </w:pPr>
            <w:r w:rsidRPr="00DE1ECF">
              <w:rPr>
                <w:rFonts w:ascii="Times New Roman" w:hAnsi="Times New Roman"/>
              </w:rPr>
              <w:t>8.10</w:t>
            </w:r>
          </w:p>
          <w:p w:rsidR="00A908E4" w:rsidRPr="00DE1ECF" w:rsidRDefault="00A908E4" w:rsidP="00DE1ECF">
            <w:pPr>
              <w:spacing w:after="0" w:line="240" w:lineRule="auto"/>
              <w:rPr>
                <w:rFonts w:ascii="Times New Roman" w:hAnsi="Times New Roman"/>
              </w:rPr>
            </w:pPr>
          </w:p>
        </w:tc>
        <w:tc>
          <w:tcPr>
            <w:tcW w:w="475" w:type="pct"/>
            <w:gridSpan w:val="2"/>
            <w:tcBorders>
              <w:left w:val="single" w:sz="4" w:space="0" w:color="auto"/>
            </w:tcBorders>
          </w:tcPr>
          <w:p w:rsidR="00A908E4" w:rsidRPr="00DE1ECF" w:rsidRDefault="00A908E4" w:rsidP="00DE1ECF">
            <w:pPr>
              <w:spacing w:after="0" w:line="240" w:lineRule="auto"/>
              <w:rPr>
                <w:rFonts w:ascii="Times New Roman" w:hAnsi="Times New Roman"/>
              </w:rPr>
            </w:pPr>
          </w:p>
        </w:tc>
      </w:tr>
      <w:tr w:rsidR="00A908E4" w:rsidRPr="00DE1ECF" w:rsidTr="00B71C25">
        <w:tc>
          <w:tcPr>
            <w:tcW w:w="320" w:type="pct"/>
          </w:tcPr>
          <w:p w:rsidR="00A908E4" w:rsidRPr="00DE1ECF" w:rsidRDefault="00A908E4" w:rsidP="00DE1ECF">
            <w:pPr>
              <w:spacing w:after="0" w:line="240" w:lineRule="auto"/>
              <w:rPr>
                <w:rFonts w:ascii="Times New Roman" w:hAnsi="Times New Roman"/>
              </w:rPr>
            </w:pPr>
            <w:r w:rsidRPr="00DE1ECF">
              <w:rPr>
                <w:rFonts w:ascii="Times New Roman" w:hAnsi="Times New Roman"/>
              </w:rPr>
              <w:t>18/18</w:t>
            </w:r>
          </w:p>
        </w:tc>
        <w:tc>
          <w:tcPr>
            <w:tcW w:w="1280" w:type="pct"/>
          </w:tcPr>
          <w:p w:rsidR="00A908E4" w:rsidRPr="00DE1ECF" w:rsidRDefault="00A908E4" w:rsidP="00DE1ECF">
            <w:pPr>
              <w:spacing w:after="0" w:line="240" w:lineRule="auto"/>
              <w:rPr>
                <w:rFonts w:ascii="Times New Roman" w:hAnsi="Times New Roman"/>
              </w:rPr>
            </w:pPr>
            <w:r w:rsidRPr="00DE1ECF">
              <w:rPr>
                <w:rFonts w:ascii="Times New Roman" w:hAnsi="Times New Roman"/>
              </w:rPr>
              <w:t>Чтение текста «Как развивался английский язык».</w:t>
            </w:r>
          </w:p>
          <w:p w:rsidR="00A908E4" w:rsidRPr="00DE1ECF" w:rsidRDefault="00A908E4" w:rsidP="00DE1ECF">
            <w:pPr>
              <w:spacing w:after="0" w:line="240" w:lineRule="auto"/>
              <w:rPr>
                <w:rFonts w:ascii="Times New Roman" w:hAnsi="Times New Roman"/>
              </w:rPr>
            </w:pPr>
            <w:r w:rsidRPr="00DE1ECF">
              <w:rPr>
                <w:rFonts w:ascii="Times New Roman" w:hAnsi="Times New Roman"/>
                <w:lang w:val="en-US"/>
              </w:rPr>
              <w:t>Step</w:t>
            </w:r>
            <w:r w:rsidRPr="00DE1ECF">
              <w:rPr>
                <w:rFonts w:ascii="Times New Roman" w:hAnsi="Times New Roman"/>
              </w:rPr>
              <w:t xml:space="preserve"> 4</w:t>
            </w:r>
          </w:p>
        </w:tc>
        <w:tc>
          <w:tcPr>
            <w:tcW w:w="2420" w:type="pct"/>
          </w:tcPr>
          <w:p w:rsidR="00A908E4" w:rsidRPr="00DE1ECF" w:rsidRDefault="00A908E4" w:rsidP="00DE1ECF">
            <w:pPr>
              <w:spacing w:after="0" w:line="240" w:lineRule="auto"/>
              <w:rPr>
                <w:rFonts w:ascii="Times New Roman" w:hAnsi="Times New Roman"/>
              </w:rPr>
            </w:pPr>
            <w:r w:rsidRPr="00DE1ECF">
              <w:rPr>
                <w:rFonts w:ascii="Times New Roman" w:hAnsi="Times New Roman"/>
              </w:rPr>
              <w:t>Прослушивают текст с поиском заданной информации и отвечают на вопрос. Описывают местоположение Великобритании используя карту. Слушают и читают новые слова. Читают текст и заполняют пропуски новыми словами.</w:t>
            </w:r>
          </w:p>
        </w:tc>
        <w:tc>
          <w:tcPr>
            <w:tcW w:w="503" w:type="pct"/>
            <w:gridSpan w:val="2"/>
            <w:tcBorders>
              <w:right w:val="single" w:sz="4" w:space="0" w:color="auto"/>
            </w:tcBorders>
          </w:tcPr>
          <w:p w:rsidR="00A908E4" w:rsidRPr="00DE1ECF" w:rsidRDefault="008A54E8" w:rsidP="00DE1ECF">
            <w:pPr>
              <w:spacing w:after="0" w:line="240" w:lineRule="auto"/>
              <w:rPr>
                <w:rFonts w:ascii="Times New Roman" w:hAnsi="Times New Roman"/>
              </w:rPr>
            </w:pPr>
            <w:r w:rsidRPr="00DE1ECF">
              <w:rPr>
                <w:rFonts w:ascii="Times New Roman" w:hAnsi="Times New Roman"/>
              </w:rPr>
              <w:t>9</w:t>
            </w:r>
            <w:r w:rsidR="00A908E4" w:rsidRPr="00DE1ECF">
              <w:rPr>
                <w:rFonts w:ascii="Times New Roman" w:hAnsi="Times New Roman"/>
              </w:rPr>
              <w:t>.10</w:t>
            </w:r>
          </w:p>
          <w:p w:rsidR="00C23DCC" w:rsidRPr="00DE1ECF" w:rsidRDefault="00C23DCC" w:rsidP="00DE1ECF">
            <w:pPr>
              <w:spacing w:after="0" w:line="240" w:lineRule="auto"/>
              <w:rPr>
                <w:rFonts w:ascii="Times New Roman" w:hAnsi="Times New Roman"/>
              </w:rPr>
            </w:pPr>
            <w:r w:rsidRPr="00DE1ECF">
              <w:rPr>
                <w:rFonts w:ascii="Times New Roman" w:hAnsi="Times New Roman"/>
              </w:rPr>
              <w:t>10.10</w:t>
            </w:r>
          </w:p>
        </w:tc>
        <w:tc>
          <w:tcPr>
            <w:tcW w:w="475" w:type="pct"/>
            <w:gridSpan w:val="2"/>
            <w:tcBorders>
              <w:left w:val="single" w:sz="4" w:space="0" w:color="auto"/>
            </w:tcBorders>
          </w:tcPr>
          <w:p w:rsidR="00A908E4" w:rsidRPr="00DE1ECF" w:rsidRDefault="00A908E4" w:rsidP="00DE1ECF">
            <w:pPr>
              <w:spacing w:after="0" w:line="240" w:lineRule="auto"/>
              <w:rPr>
                <w:rFonts w:ascii="Times New Roman" w:hAnsi="Times New Roman"/>
              </w:rPr>
            </w:pPr>
          </w:p>
        </w:tc>
      </w:tr>
      <w:tr w:rsidR="00A908E4" w:rsidRPr="00DE1ECF" w:rsidTr="00B71C25">
        <w:tc>
          <w:tcPr>
            <w:tcW w:w="320" w:type="pct"/>
          </w:tcPr>
          <w:p w:rsidR="00A908E4" w:rsidRPr="00DE1ECF" w:rsidRDefault="00A908E4" w:rsidP="00DE1ECF">
            <w:pPr>
              <w:spacing w:after="0" w:line="240" w:lineRule="auto"/>
              <w:rPr>
                <w:rFonts w:ascii="Times New Roman" w:hAnsi="Times New Roman"/>
              </w:rPr>
            </w:pPr>
            <w:r w:rsidRPr="00DE1ECF">
              <w:rPr>
                <w:rFonts w:ascii="Times New Roman" w:hAnsi="Times New Roman"/>
              </w:rPr>
              <w:t>19/19</w:t>
            </w:r>
          </w:p>
        </w:tc>
        <w:tc>
          <w:tcPr>
            <w:tcW w:w="1280" w:type="pct"/>
          </w:tcPr>
          <w:p w:rsidR="00A908E4" w:rsidRPr="00DE1ECF" w:rsidRDefault="00A908E4" w:rsidP="00DE1ECF">
            <w:pPr>
              <w:spacing w:after="0" w:line="240" w:lineRule="auto"/>
              <w:rPr>
                <w:rFonts w:ascii="Times New Roman" w:hAnsi="Times New Roman"/>
              </w:rPr>
            </w:pPr>
            <w:r w:rsidRPr="00DE1ECF">
              <w:rPr>
                <w:rFonts w:ascii="Times New Roman" w:hAnsi="Times New Roman"/>
              </w:rPr>
              <w:t>Разные виды английского языка.</w:t>
            </w:r>
          </w:p>
          <w:p w:rsidR="00A908E4" w:rsidRPr="00DE1ECF" w:rsidRDefault="00A908E4" w:rsidP="00DE1ECF">
            <w:pPr>
              <w:spacing w:after="0" w:line="240" w:lineRule="auto"/>
              <w:rPr>
                <w:rFonts w:ascii="Times New Roman" w:hAnsi="Times New Roman"/>
              </w:rPr>
            </w:pPr>
            <w:r w:rsidRPr="00DE1ECF">
              <w:rPr>
                <w:rFonts w:ascii="Times New Roman" w:hAnsi="Times New Roman"/>
                <w:lang w:val="en-US"/>
              </w:rPr>
              <w:t>Step</w:t>
            </w:r>
            <w:r w:rsidRPr="00DE1ECF">
              <w:rPr>
                <w:rFonts w:ascii="Times New Roman" w:hAnsi="Times New Roman"/>
              </w:rPr>
              <w:t xml:space="preserve"> 5</w:t>
            </w:r>
          </w:p>
        </w:tc>
        <w:tc>
          <w:tcPr>
            <w:tcW w:w="2420" w:type="pct"/>
          </w:tcPr>
          <w:p w:rsidR="00A908E4" w:rsidRPr="00DE1ECF" w:rsidRDefault="00A908E4" w:rsidP="00DE1ECF">
            <w:pPr>
              <w:spacing w:after="0" w:line="240" w:lineRule="auto"/>
              <w:rPr>
                <w:rFonts w:ascii="Times New Roman" w:hAnsi="Times New Roman"/>
              </w:rPr>
            </w:pPr>
            <w:r w:rsidRPr="00DE1ECF">
              <w:rPr>
                <w:rFonts w:ascii="Times New Roman" w:hAnsi="Times New Roman"/>
              </w:rPr>
              <w:t xml:space="preserve">Слушают текст и соотносят его с предложениями в упражнении, заполняют пропуски в предложениях. Отвечают на вопросы, делают высказывания о Британии. </w:t>
            </w:r>
          </w:p>
        </w:tc>
        <w:tc>
          <w:tcPr>
            <w:tcW w:w="503" w:type="pct"/>
            <w:gridSpan w:val="2"/>
            <w:tcBorders>
              <w:right w:val="single" w:sz="4" w:space="0" w:color="auto"/>
            </w:tcBorders>
          </w:tcPr>
          <w:p w:rsidR="00A908E4" w:rsidRPr="00DE1ECF" w:rsidRDefault="00A908E4" w:rsidP="00DE1ECF">
            <w:pPr>
              <w:spacing w:after="0" w:line="240" w:lineRule="auto"/>
              <w:rPr>
                <w:rFonts w:ascii="Times New Roman" w:hAnsi="Times New Roman"/>
              </w:rPr>
            </w:pPr>
            <w:r w:rsidRPr="00DE1ECF">
              <w:rPr>
                <w:rFonts w:ascii="Times New Roman" w:hAnsi="Times New Roman"/>
              </w:rPr>
              <w:t>1</w:t>
            </w:r>
            <w:r w:rsidR="008A54E8" w:rsidRPr="00DE1ECF">
              <w:rPr>
                <w:rFonts w:ascii="Times New Roman" w:hAnsi="Times New Roman"/>
              </w:rPr>
              <w:t>4</w:t>
            </w:r>
            <w:r w:rsidRPr="00DE1ECF">
              <w:rPr>
                <w:rFonts w:ascii="Times New Roman" w:hAnsi="Times New Roman"/>
              </w:rPr>
              <w:t>.10</w:t>
            </w:r>
          </w:p>
          <w:p w:rsidR="00C23DCC" w:rsidRPr="00DE1ECF" w:rsidRDefault="00C23DCC" w:rsidP="00DE1ECF">
            <w:pPr>
              <w:spacing w:after="0" w:line="240" w:lineRule="auto"/>
              <w:rPr>
                <w:rFonts w:ascii="Times New Roman" w:hAnsi="Times New Roman"/>
              </w:rPr>
            </w:pPr>
            <w:r w:rsidRPr="00DE1ECF">
              <w:rPr>
                <w:rFonts w:ascii="Times New Roman" w:hAnsi="Times New Roman"/>
              </w:rPr>
              <w:t>12.10</w:t>
            </w:r>
          </w:p>
        </w:tc>
        <w:tc>
          <w:tcPr>
            <w:tcW w:w="475" w:type="pct"/>
            <w:gridSpan w:val="2"/>
            <w:tcBorders>
              <w:left w:val="single" w:sz="4" w:space="0" w:color="auto"/>
            </w:tcBorders>
          </w:tcPr>
          <w:p w:rsidR="00A908E4" w:rsidRPr="00DE1ECF" w:rsidRDefault="00A908E4" w:rsidP="00DE1ECF">
            <w:pPr>
              <w:spacing w:after="0" w:line="240" w:lineRule="auto"/>
              <w:rPr>
                <w:rFonts w:ascii="Times New Roman" w:hAnsi="Times New Roman"/>
              </w:rPr>
            </w:pPr>
          </w:p>
        </w:tc>
      </w:tr>
      <w:tr w:rsidR="00A908E4" w:rsidRPr="00DE1ECF" w:rsidTr="00B71C25">
        <w:tc>
          <w:tcPr>
            <w:tcW w:w="320" w:type="pct"/>
          </w:tcPr>
          <w:p w:rsidR="00A908E4" w:rsidRPr="00DE1ECF" w:rsidRDefault="00A908E4" w:rsidP="00DE1ECF">
            <w:pPr>
              <w:spacing w:after="0" w:line="240" w:lineRule="auto"/>
              <w:rPr>
                <w:rFonts w:ascii="Times New Roman" w:hAnsi="Times New Roman"/>
              </w:rPr>
            </w:pPr>
            <w:r w:rsidRPr="00DE1ECF">
              <w:rPr>
                <w:rFonts w:ascii="Times New Roman" w:hAnsi="Times New Roman"/>
              </w:rPr>
              <w:t>20/20</w:t>
            </w:r>
          </w:p>
        </w:tc>
        <w:tc>
          <w:tcPr>
            <w:tcW w:w="1280" w:type="pct"/>
          </w:tcPr>
          <w:p w:rsidR="00A908E4" w:rsidRPr="00DE1ECF" w:rsidRDefault="00A908E4" w:rsidP="00DE1ECF">
            <w:pPr>
              <w:spacing w:after="0" w:line="240" w:lineRule="auto"/>
              <w:rPr>
                <w:rFonts w:ascii="Times New Roman" w:hAnsi="Times New Roman"/>
              </w:rPr>
            </w:pPr>
            <w:r w:rsidRPr="00DE1ECF">
              <w:rPr>
                <w:rFonts w:ascii="Times New Roman" w:hAnsi="Times New Roman"/>
              </w:rPr>
              <w:t>Чтение текста «</w:t>
            </w:r>
            <w:proofErr w:type="gramStart"/>
            <w:r w:rsidRPr="00DE1ECF">
              <w:rPr>
                <w:rFonts w:ascii="Times New Roman" w:hAnsi="Times New Roman"/>
              </w:rPr>
              <w:t>Семья  Робинсонов</w:t>
            </w:r>
            <w:proofErr w:type="gramEnd"/>
            <w:r w:rsidRPr="00DE1ECF">
              <w:rPr>
                <w:rFonts w:ascii="Times New Roman" w:hAnsi="Times New Roman"/>
              </w:rPr>
              <w:t>»</w:t>
            </w:r>
          </w:p>
          <w:p w:rsidR="00A908E4" w:rsidRPr="00DE1ECF" w:rsidRDefault="00A908E4" w:rsidP="00DE1ECF">
            <w:pPr>
              <w:spacing w:after="0" w:line="240" w:lineRule="auto"/>
              <w:rPr>
                <w:rFonts w:ascii="Times New Roman" w:hAnsi="Times New Roman"/>
              </w:rPr>
            </w:pPr>
            <w:r w:rsidRPr="00DE1ECF">
              <w:rPr>
                <w:rFonts w:ascii="Times New Roman" w:hAnsi="Times New Roman"/>
                <w:lang w:val="en-US"/>
              </w:rPr>
              <w:t>Step</w:t>
            </w:r>
            <w:r w:rsidRPr="00DE1ECF">
              <w:rPr>
                <w:rFonts w:ascii="Times New Roman" w:hAnsi="Times New Roman"/>
              </w:rPr>
              <w:t xml:space="preserve"> 6</w:t>
            </w:r>
          </w:p>
        </w:tc>
        <w:tc>
          <w:tcPr>
            <w:tcW w:w="2420" w:type="pct"/>
          </w:tcPr>
          <w:p w:rsidR="00A908E4" w:rsidRPr="00DE1ECF" w:rsidRDefault="00A908E4" w:rsidP="00DE1ECF">
            <w:pPr>
              <w:spacing w:after="0" w:line="240" w:lineRule="auto"/>
              <w:rPr>
                <w:rFonts w:ascii="Times New Roman" w:hAnsi="Times New Roman"/>
              </w:rPr>
            </w:pPr>
            <w:r w:rsidRPr="00DE1ECF">
              <w:rPr>
                <w:rFonts w:ascii="Times New Roman" w:hAnsi="Times New Roman"/>
              </w:rPr>
              <w:t>Слушают текст, отвечают на вопросы к нему и озаглавливают его. Составляют диалоги. Слушают и повторяют новые слова. Читают текст и выполняют задание к нему.</w:t>
            </w:r>
          </w:p>
        </w:tc>
        <w:tc>
          <w:tcPr>
            <w:tcW w:w="503" w:type="pct"/>
            <w:gridSpan w:val="2"/>
            <w:tcBorders>
              <w:right w:val="single" w:sz="4" w:space="0" w:color="auto"/>
            </w:tcBorders>
          </w:tcPr>
          <w:p w:rsidR="00A908E4" w:rsidRPr="00DE1ECF" w:rsidRDefault="008A54E8" w:rsidP="00DE1ECF">
            <w:pPr>
              <w:spacing w:after="0" w:line="240" w:lineRule="auto"/>
              <w:rPr>
                <w:rFonts w:ascii="Times New Roman" w:hAnsi="Times New Roman"/>
              </w:rPr>
            </w:pPr>
            <w:r w:rsidRPr="00DE1ECF">
              <w:rPr>
                <w:rFonts w:ascii="Times New Roman" w:hAnsi="Times New Roman"/>
              </w:rPr>
              <w:t>15</w:t>
            </w:r>
            <w:r w:rsidR="00A908E4" w:rsidRPr="00DE1ECF">
              <w:rPr>
                <w:rFonts w:ascii="Times New Roman" w:hAnsi="Times New Roman"/>
              </w:rPr>
              <w:t>.10</w:t>
            </w:r>
          </w:p>
          <w:p w:rsidR="00C23DCC" w:rsidRPr="00DE1ECF" w:rsidRDefault="00C23DCC" w:rsidP="00DE1ECF">
            <w:pPr>
              <w:spacing w:after="0" w:line="240" w:lineRule="auto"/>
              <w:rPr>
                <w:rFonts w:ascii="Times New Roman" w:hAnsi="Times New Roman"/>
              </w:rPr>
            </w:pPr>
            <w:r w:rsidRPr="00DE1ECF">
              <w:rPr>
                <w:rFonts w:ascii="Times New Roman" w:hAnsi="Times New Roman"/>
              </w:rPr>
              <w:t>15.10</w:t>
            </w:r>
          </w:p>
        </w:tc>
        <w:tc>
          <w:tcPr>
            <w:tcW w:w="475" w:type="pct"/>
            <w:gridSpan w:val="2"/>
            <w:tcBorders>
              <w:left w:val="single" w:sz="4" w:space="0" w:color="auto"/>
            </w:tcBorders>
          </w:tcPr>
          <w:p w:rsidR="00A908E4" w:rsidRPr="00DE1ECF" w:rsidRDefault="00A908E4" w:rsidP="00DE1ECF">
            <w:pPr>
              <w:spacing w:after="0" w:line="240" w:lineRule="auto"/>
              <w:rPr>
                <w:rFonts w:ascii="Times New Roman" w:hAnsi="Times New Roman"/>
              </w:rPr>
            </w:pPr>
          </w:p>
        </w:tc>
      </w:tr>
      <w:tr w:rsidR="00A908E4" w:rsidRPr="00DE1ECF" w:rsidTr="00B71C25">
        <w:tc>
          <w:tcPr>
            <w:tcW w:w="320" w:type="pct"/>
          </w:tcPr>
          <w:p w:rsidR="00A908E4" w:rsidRPr="00DE1ECF" w:rsidRDefault="00A908E4" w:rsidP="00DE1ECF">
            <w:pPr>
              <w:spacing w:after="0" w:line="240" w:lineRule="auto"/>
              <w:rPr>
                <w:rFonts w:ascii="Times New Roman" w:hAnsi="Times New Roman"/>
              </w:rPr>
            </w:pPr>
            <w:r w:rsidRPr="00DE1ECF">
              <w:rPr>
                <w:rFonts w:ascii="Times New Roman" w:hAnsi="Times New Roman"/>
              </w:rPr>
              <w:t>21/21</w:t>
            </w:r>
          </w:p>
        </w:tc>
        <w:tc>
          <w:tcPr>
            <w:tcW w:w="1280" w:type="pct"/>
          </w:tcPr>
          <w:p w:rsidR="00A908E4" w:rsidRPr="00DE1ECF" w:rsidRDefault="00A908E4" w:rsidP="00DE1ECF">
            <w:pPr>
              <w:spacing w:after="0" w:line="240" w:lineRule="auto"/>
              <w:rPr>
                <w:rFonts w:ascii="Times New Roman" w:hAnsi="Times New Roman"/>
              </w:rPr>
            </w:pPr>
            <w:r w:rsidRPr="00DE1ECF">
              <w:rPr>
                <w:rFonts w:ascii="Times New Roman" w:hAnsi="Times New Roman"/>
              </w:rPr>
              <w:t>Чтение текста «Как различать словари</w:t>
            </w:r>
            <w:proofErr w:type="gramStart"/>
            <w:r w:rsidRPr="00DE1ECF">
              <w:rPr>
                <w:rFonts w:ascii="Times New Roman" w:hAnsi="Times New Roman"/>
              </w:rPr>
              <w:t>».</w:t>
            </w:r>
            <w:r w:rsidRPr="00DE1ECF">
              <w:rPr>
                <w:rFonts w:ascii="Times New Roman" w:hAnsi="Times New Roman"/>
                <w:lang w:val="en-US"/>
              </w:rPr>
              <w:t>Step</w:t>
            </w:r>
            <w:proofErr w:type="gramEnd"/>
            <w:r w:rsidRPr="00DE1ECF">
              <w:rPr>
                <w:rFonts w:ascii="Times New Roman" w:hAnsi="Times New Roman"/>
              </w:rPr>
              <w:t xml:space="preserve"> 7</w:t>
            </w:r>
          </w:p>
        </w:tc>
        <w:tc>
          <w:tcPr>
            <w:tcW w:w="2420" w:type="pct"/>
          </w:tcPr>
          <w:p w:rsidR="00A908E4" w:rsidRPr="00DE1ECF" w:rsidRDefault="00A908E4" w:rsidP="00DE1ECF">
            <w:pPr>
              <w:spacing w:after="0" w:line="240" w:lineRule="auto"/>
              <w:rPr>
                <w:rFonts w:ascii="Times New Roman" w:hAnsi="Times New Roman"/>
              </w:rPr>
            </w:pPr>
            <w:r w:rsidRPr="00DE1ECF">
              <w:rPr>
                <w:rFonts w:ascii="Times New Roman" w:hAnsi="Times New Roman"/>
              </w:rPr>
              <w:t xml:space="preserve">Заполняют пропуски с определенным артиклем. Читают текст и выполняют задание. Составляют монологи. </w:t>
            </w:r>
          </w:p>
        </w:tc>
        <w:tc>
          <w:tcPr>
            <w:tcW w:w="503" w:type="pct"/>
            <w:gridSpan w:val="2"/>
            <w:tcBorders>
              <w:right w:val="single" w:sz="4" w:space="0" w:color="auto"/>
            </w:tcBorders>
          </w:tcPr>
          <w:p w:rsidR="00A908E4" w:rsidRPr="00DE1ECF" w:rsidRDefault="008A54E8" w:rsidP="00DE1ECF">
            <w:pPr>
              <w:spacing w:after="0" w:line="240" w:lineRule="auto"/>
              <w:rPr>
                <w:rFonts w:ascii="Times New Roman" w:hAnsi="Times New Roman"/>
              </w:rPr>
            </w:pPr>
            <w:r w:rsidRPr="00DE1ECF">
              <w:rPr>
                <w:rFonts w:ascii="Times New Roman" w:hAnsi="Times New Roman"/>
              </w:rPr>
              <w:t>16</w:t>
            </w:r>
            <w:r w:rsidR="00A908E4" w:rsidRPr="00DE1ECF">
              <w:rPr>
                <w:rFonts w:ascii="Times New Roman" w:hAnsi="Times New Roman"/>
              </w:rPr>
              <w:t>.10</w:t>
            </w:r>
          </w:p>
          <w:p w:rsidR="00C23DCC" w:rsidRPr="00DE1ECF" w:rsidRDefault="00C23DCC" w:rsidP="00DE1ECF">
            <w:pPr>
              <w:spacing w:after="0" w:line="240" w:lineRule="auto"/>
              <w:rPr>
                <w:rFonts w:ascii="Times New Roman" w:hAnsi="Times New Roman"/>
              </w:rPr>
            </w:pPr>
            <w:r w:rsidRPr="00DE1ECF">
              <w:rPr>
                <w:rFonts w:ascii="Times New Roman" w:hAnsi="Times New Roman"/>
              </w:rPr>
              <w:t>17.10</w:t>
            </w:r>
          </w:p>
        </w:tc>
        <w:tc>
          <w:tcPr>
            <w:tcW w:w="475" w:type="pct"/>
            <w:gridSpan w:val="2"/>
            <w:tcBorders>
              <w:left w:val="single" w:sz="4" w:space="0" w:color="auto"/>
            </w:tcBorders>
          </w:tcPr>
          <w:p w:rsidR="00A908E4" w:rsidRPr="00DE1ECF" w:rsidRDefault="00A908E4" w:rsidP="00DE1ECF">
            <w:pPr>
              <w:spacing w:after="0" w:line="240" w:lineRule="auto"/>
              <w:rPr>
                <w:rFonts w:ascii="Times New Roman" w:hAnsi="Times New Roman"/>
              </w:rPr>
            </w:pPr>
          </w:p>
        </w:tc>
      </w:tr>
      <w:tr w:rsidR="00A908E4" w:rsidRPr="00DE1ECF" w:rsidTr="00DE1ECF">
        <w:trPr>
          <w:trHeight w:val="603"/>
        </w:trPr>
        <w:tc>
          <w:tcPr>
            <w:tcW w:w="320" w:type="pct"/>
          </w:tcPr>
          <w:p w:rsidR="00A908E4" w:rsidRPr="00DE1ECF" w:rsidRDefault="00A908E4" w:rsidP="00DE1ECF">
            <w:pPr>
              <w:spacing w:after="0" w:line="240" w:lineRule="auto"/>
              <w:rPr>
                <w:rFonts w:ascii="Times New Roman" w:hAnsi="Times New Roman"/>
              </w:rPr>
            </w:pPr>
            <w:r w:rsidRPr="00DE1ECF">
              <w:rPr>
                <w:rFonts w:ascii="Times New Roman" w:hAnsi="Times New Roman"/>
              </w:rPr>
              <w:t>22/22</w:t>
            </w:r>
          </w:p>
        </w:tc>
        <w:tc>
          <w:tcPr>
            <w:tcW w:w="1280" w:type="pct"/>
          </w:tcPr>
          <w:p w:rsidR="00A908E4" w:rsidRPr="00DE1ECF" w:rsidRDefault="00A908E4" w:rsidP="00DE1ECF">
            <w:pPr>
              <w:spacing w:after="0" w:line="240" w:lineRule="auto"/>
              <w:rPr>
                <w:rFonts w:ascii="Times New Roman" w:hAnsi="Times New Roman"/>
              </w:rPr>
            </w:pPr>
            <w:r w:rsidRPr="00DE1ECF">
              <w:rPr>
                <w:rFonts w:ascii="Times New Roman" w:hAnsi="Times New Roman"/>
              </w:rPr>
              <w:t>Значимость изучения английского языка.</w:t>
            </w:r>
            <w:r w:rsidRPr="00DE1ECF">
              <w:rPr>
                <w:rFonts w:ascii="Times New Roman" w:hAnsi="Times New Roman"/>
                <w:lang w:val="en-US"/>
              </w:rPr>
              <w:t>Step</w:t>
            </w:r>
            <w:r w:rsidRPr="00DE1ECF">
              <w:rPr>
                <w:rFonts w:ascii="Times New Roman" w:hAnsi="Times New Roman"/>
              </w:rPr>
              <w:t xml:space="preserve"> 8</w:t>
            </w:r>
          </w:p>
        </w:tc>
        <w:tc>
          <w:tcPr>
            <w:tcW w:w="2420" w:type="pct"/>
          </w:tcPr>
          <w:p w:rsidR="00A908E4" w:rsidRPr="00DE1ECF" w:rsidRDefault="00A908E4" w:rsidP="00DE1ECF">
            <w:pPr>
              <w:spacing w:after="0" w:line="240" w:lineRule="auto"/>
              <w:rPr>
                <w:rFonts w:ascii="Times New Roman" w:hAnsi="Times New Roman"/>
              </w:rPr>
            </w:pPr>
            <w:r w:rsidRPr="00DE1ECF">
              <w:rPr>
                <w:rFonts w:ascii="Times New Roman" w:hAnsi="Times New Roman"/>
              </w:rPr>
              <w:t>Слушают текст и определяют верность и неверность предложений. Слушают тексты и соотносят их с названиями. Слушают и отвечают на вопросы.</w:t>
            </w:r>
          </w:p>
        </w:tc>
        <w:tc>
          <w:tcPr>
            <w:tcW w:w="503" w:type="pct"/>
            <w:gridSpan w:val="2"/>
            <w:tcBorders>
              <w:top w:val="single" w:sz="4" w:space="0" w:color="auto"/>
              <w:right w:val="single" w:sz="4" w:space="0" w:color="auto"/>
            </w:tcBorders>
          </w:tcPr>
          <w:p w:rsidR="00A908E4" w:rsidRPr="00DE1ECF" w:rsidRDefault="008A54E8" w:rsidP="00DE1ECF">
            <w:pPr>
              <w:spacing w:after="0" w:line="240" w:lineRule="auto"/>
              <w:rPr>
                <w:rFonts w:ascii="Times New Roman" w:hAnsi="Times New Roman"/>
              </w:rPr>
            </w:pPr>
            <w:r w:rsidRPr="00DE1ECF">
              <w:rPr>
                <w:rFonts w:ascii="Times New Roman" w:hAnsi="Times New Roman"/>
              </w:rPr>
              <w:t>21</w:t>
            </w:r>
            <w:r w:rsidR="00A908E4" w:rsidRPr="00DE1ECF">
              <w:rPr>
                <w:rFonts w:ascii="Times New Roman" w:hAnsi="Times New Roman"/>
              </w:rPr>
              <w:t>.10</w:t>
            </w:r>
          </w:p>
          <w:p w:rsidR="00C23DCC" w:rsidRPr="00DE1ECF" w:rsidRDefault="00C23DCC" w:rsidP="00DE1ECF">
            <w:pPr>
              <w:spacing w:after="0" w:line="240" w:lineRule="auto"/>
              <w:rPr>
                <w:rFonts w:ascii="Times New Roman" w:hAnsi="Times New Roman"/>
              </w:rPr>
            </w:pPr>
            <w:r w:rsidRPr="00DE1ECF">
              <w:rPr>
                <w:rFonts w:ascii="Times New Roman" w:hAnsi="Times New Roman"/>
              </w:rPr>
              <w:t>19.10</w:t>
            </w:r>
          </w:p>
        </w:tc>
        <w:tc>
          <w:tcPr>
            <w:tcW w:w="475" w:type="pct"/>
            <w:gridSpan w:val="2"/>
            <w:tcBorders>
              <w:left w:val="single" w:sz="4" w:space="0" w:color="auto"/>
            </w:tcBorders>
          </w:tcPr>
          <w:p w:rsidR="00A908E4" w:rsidRPr="00DE1ECF" w:rsidRDefault="00A908E4" w:rsidP="00DE1ECF">
            <w:pPr>
              <w:spacing w:after="0" w:line="240" w:lineRule="auto"/>
              <w:rPr>
                <w:rFonts w:ascii="Times New Roman" w:hAnsi="Times New Roman"/>
              </w:rPr>
            </w:pPr>
          </w:p>
        </w:tc>
      </w:tr>
      <w:tr w:rsidR="00A908E4" w:rsidRPr="00DE1ECF" w:rsidTr="00DE1ECF">
        <w:trPr>
          <w:trHeight w:val="555"/>
        </w:trPr>
        <w:tc>
          <w:tcPr>
            <w:tcW w:w="320" w:type="pct"/>
          </w:tcPr>
          <w:p w:rsidR="00A908E4" w:rsidRPr="00DE1ECF" w:rsidRDefault="00A908E4" w:rsidP="00DE1ECF">
            <w:pPr>
              <w:spacing w:after="0" w:line="240" w:lineRule="auto"/>
              <w:rPr>
                <w:rFonts w:ascii="Times New Roman" w:hAnsi="Times New Roman"/>
              </w:rPr>
            </w:pPr>
            <w:r w:rsidRPr="00DE1ECF">
              <w:rPr>
                <w:rFonts w:ascii="Times New Roman" w:hAnsi="Times New Roman"/>
              </w:rPr>
              <w:t>23/23</w:t>
            </w:r>
          </w:p>
        </w:tc>
        <w:tc>
          <w:tcPr>
            <w:tcW w:w="1280" w:type="pct"/>
          </w:tcPr>
          <w:p w:rsidR="00A908E4" w:rsidRPr="00DE1ECF" w:rsidRDefault="00A908E4" w:rsidP="00DE1ECF">
            <w:pPr>
              <w:spacing w:after="0" w:line="240" w:lineRule="auto"/>
              <w:rPr>
                <w:rFonts w:ascii="Times New Roman" w:hAnsi="Times New Roman"/>
              </w:rPr>
            </w:pPr>
            <w:r w:rsidRPr="00DE1ECF">
              <w:rPr>
                <w:rFonts w:ascii="Times New Roman" w:hAnsi="Times New Roman"/>
              </w:rPr>
              <w:t xml:space="preserve">Подготовка к контрольной работе по теме «Язык мира». </w:t>
            </w:r>
            <w:r w:rsidRPr="00DE1ECF">
              <w:rPr>
                <w:rFonts w:ascii="Times New Roman" w:hAnsi="Times New Roman"/>
                <w:lang w:val="en-US"/>
              </w:rPr>
              <w:t>Step</w:t>
            </w:r>
            <w:r w:rsidRPr="00DE1ECF">
              <w:rPr>
                <w:rFonts w:ascii="Times New Roman" w:hAnsi="Times New Roman"/>
              </w:rPr>
              <w:t xml:space="preserve"> 9</w:t>
            </w:r>
          </w:p>
        </w:tc>
        <w:tc>
          <w:tcPr>
            <w:tcW w:w="2420" w:type="pct"/>
          </w:tcPr>
          <w:p w:rsidR="00A908E4" w:rsidRPr="00DE1ECF" w:rsidRDefault="00A908E4" w:rsidP="00DE1ECF">
            <w:pPr>
              <w:spacing w:after="0" w:line="240" w:lineRule="auto"/>
              <w:rPr>
                <w:rFonts w:ascii="Times New Roman" w:hAnsi="Times New Roman"/>
              </w:rPr>
            </w:pPr>
            <w:r w:rsidRPr="00DE1ECF">
              <w:rPr>
                <w:rFonts w:ascii="Times New Roman" w:hAnsi="Times New Roman"/>
              </w:rPr>
              <w:t xml:space="preserve">Читают текст и определяют верные </w:t>
            </w:r>
            <w:proofErr w:type="gramStart"/>
            <w:r w:rsidRPr="00DE1ECF">
              <w:rPr>
                <w:rFonts w:ascii="Times New Roman" w:hAnsi="Times New Roman"/>
              </w:rPr>
              <w:t>утверждения,  располагают</w:t>
            </w:r>
            <w:proofErr w:type="gramEnd"/>
            <w:r w:rsidRPr="00DE1ECF">
              <w:rPr>
                <w:rFonts w:ascii="Times New Roman" w:hAnsi="Times New Roman"/>
              </w:rPr>
              <w:t xml:space="preserve"> их в логически правильном порядке и соотносят их с названиями.</w:t>
            </w:r>
          </w:p>
        </w:tc>
        <w:tc>
          <w:tcPr>
            <w:tcW w:w="503" w:type="pct"/>
            <w:gridSpan w:val="2"/>
            <w:tcBorders>
              <w:right w:val="single" w:sz="4" w:space="0" w:color="auto"/>
            </w:tcBorders>
          </w:tcPr>
          <w:p w:rsidR="00A908E4" w:rsidRPr="00DE1ECF" w:rsidRDefault="008A54E8" w:rsidP="00DE1ECF">
            <w:pPr>
              <w:spacing w:after="0" w:line="240" w:lineRule="auto"/>
              <w:rPr>
                <w:rFonts w:ascii="Times New Roman" w:hAnsi="Times New Roman"/>
              </w:rPr>
            </w:pPr>
            <w:r w:rsidRPr="00DE1ECF">
              <w:rPr>
                <w:rFonts w:ascii="Times New Roman" w:hAnsi="Times New Roman"/>
              </w:rPr>
              <w:t>22</w:t>
            </w:r>
            <w:r w:rsidR="00A908E4" w:rsidRPr="00DE1ECF">
              <w:rPr>
                <w:rFonts w:ascii="Times New Roman" w:hAnsi="Times New Roman"/>
              </w:rPr>
              <w:t>.10</w:t>
            </w:r>
          </w:p>
          <w:p w:rsidR="00C23DCC" w:rsidRPr="00DE1ECF" w:rsidRDefault="00C23DCC" w:rsidP="00DE1ECF">
            <w:pPr>
              <w:spacing w:after="0" w:line="240" w:lineRule="auto"/>
              <w:rPr>
                <w:rFonts w:ascii="Times New Roman" w:hAnsi="Times New Roman"/>
              </w:rPr>
            </w:pPr>
            <w:r w:rsidRPr="00DE1ECF">
              <w:rPr>
                <w:rFonts w:ascii="Times New Roman" w:hAnsi="Times New Roman"/>
              </w:rPr>
              <w:t>22.10</w:t>
            </w:r>
          </w:p>
        </w:tc>
        <w:tc>
          <w:tcPr>
            <w:tcW w:w="475" w:type="pct"/>
            <w:gridSpan w:val="2"/>
            <w:tcBorders>
              <w:left w:val="single" w:sz="4" w:space="0" w:color="auto"/>
            </w:tcBorders>
          </w:tcPr>
          <w:p w:rsidR="00A908E4" w:rsidRPr="00DE1ECF" w:rsidRDefault="00A908E4" w:rsidP="00DE1ECF">
            <w:pPr>
              <w:spacing w:after="0" w:line="240" w:lineRule="auto"/>
              <w:rPr>
                <w:rFonts w:ascii="Times New Roman" w:hAnsi="Times New Roman"/>
              </w:rPr>
            </w:pPr>
          </w:p>
        </w:tc>
      </w:tr>
      <w:tr w:rsidR="00A908E4" w:rsidRPr="00DE1ECF" w:rsidTr="00B71C25">
        <w:tc>
          <w:tcPr>
            <w:tcW w:w="320" w:type="pct"/>
          </w:tcPr>
          <w:p w:rsidR="00A908E4" w:rsidRPr="00DE1ECF" w:rsidRDefault="00A908E4" w:rsidP="00DE1ECF">
            <w:pPr>
              <w:spacing w:after="0" w:line="240" w:lineRule="auto"/>
              <w:rPr>
                <w:rFonts w:ascii="Times New Roman" w:hAnsi="Times New Roman"/>
              </w:rPr>
            </w:pPr>
            <w:r w:rsidRPr="00DE1ECF">
              <w:rPr>
                <w:rFonts w:ascii="Times New Roman" w:hAnsi="Times New Roman"/>
              </w:rPr>
              <w:t>24/24</w:t>
            </w:r>
          </w:p>
        </w:tc>
        <w:tc>
          <w:tcPr>
            <w:tcW w:w="1280" w:type="pct"/>
          </w:tcPr>
          <w:p w:rsidR="00A908E4" w:rsidRPr="00DE1ECF" w:rsidRDefault="00A908E4" w:rsidP="00DE1ECF">
            <w:pPr>
              <w:spacing w:after="0" w:line="240" w:lineRule="auto"/>
              <w:rPr>
                <w:rFonts w:ascii="Times New Roman" w:hAnsi="Times New Roman"/>
              </w:rPr>
            </w:pPr>
            <w:r w:rsidRPr="00DE1ECF">
              <w:rPr>
                <w:rFonts w:ascii="Times New Roman" w:hAnsi="Times New Roman"/>
              </w:rPr>
              <w:t>Контр</w:t>
            </w:r>
            <w:r w:rsidR="0019431F" w:rsidRPr="00DE1ECF">
              <w:rPr>
                <w:rFonts w:ascii="Times New Roman" w:hAnsi="Times New Roman"/>
              </w:rPr>
              <w:t>ольная работа по разделу «Язык мира»</w:t>
            </w:r>
            <w:r w:rsidR="00047F4A" w:rsidRPr="00DE1ECF">
              <w:rPr>
                <w:rFonts w:ascii="Times New Roman" w:hAnsi="Times New Roman"/>
              </w:rPr>
              <w:t xml:space="preserve"> </w:t>
            </w:r>
            <w:r w:rsidRPr="00DE1ECF">
              <w:rPr>
                <w:rFonts w:ascii="Times New Roman" w:hAnsi="Times New Roman"/>
                <w:lang w:val="en-US"/>
              </w:rPr>
              <w:t>Step</w:t>
            </w:r>
            <w:r w:rsidRPr="00DE1ECF">
              <w:rPr>
                <w:rFonts w:ascii="Times New Roman" w:hAnsi="Times New Roman"/>
              </w:rPr>
              <w:t xml:space="preserve"> 10 </w:t>
            </w:r>
          </w:p>
        </w:tc>
        <w:tc>
          <w:tcPr>
            <w:tcW w:w="2420" w:type="pct"/>
          </w:tcPr>
          <w:p w:rsidR="00A908E4" w:rsidRPr="00DE1ECF" w:rsidRDefault="00A908E4" w:rsidP="00DE1ECF">
            <w:pPr>
              <w:spacing w:after="0" w:line="240" w:lineRule="auto"/>
              <w:rPr>
                <w:rFonts w:ascii="Times New Roman" w:hAnsi="Times New Roman"/>
              </w:rPr>
            </w:pPr>
            <w:r w:rsidRPr="00DE1ECF">
              <w:rPr>
                <w:rFonts w:ascii="Times New Roman" w:hAnsi="Times New Roman"/>
              </w:rPr>
              <w:t>Выполняют проверочную работу</w:t>
            </w:r>
          </w:p>
        </w:tc>
        <w:tc>
          <w:tcPr>
            <w:tcW w:w="503" w:type="pct"/>
            <w:gridSpan w:val="2"/>
            <w:tcBorders>
              <w:right w:val="single" w:sz="4" w:space="0" w:color="auto"/>
            </w:tcBorders>
          </w:tcPr>
          <w:p w:rsidR="00A908E4" w:rsidRPr="00DE1ECF" w:rsidRDefault="008A54E8" w:rsidP="00DE1ECF">
            <w:pPr>
              <w:spacing w:after="0" w:line="240" w:lineRule="auto"/>
              <w:rPr>
                <w:rFonts w:ascii="Times New Roman" w:hAnsi="Times New Roman"/>
              </w:rPr>
            </w:pPr>
            <w:r w:rsidRPr="00DE1ECF">
              <w:rPr>
                <w:rFonts w:ascii="Times New Roman" w:hAnsi="Times New Roman"/>
              </w:rPr>
              <w:t>23</w:t>
            </w:r>
            <w:r w:rsidR="00A908E4" w:rsidRPr="00DE1ECF">
              <w:rPr>
                <w:rFonts w:ascii="Times New Roman" w:hAnsi="Times New Roman"/>
              </w:rPr>
              <w:t>.10</w:t>
            </w:r>
          </w:p>
          <w:p w:rsidR="00C23DCC" w:rsidRPr="00DE1ECF" w:rsidRDefault="00C23DCC" w:rsidP="00DE1ECF">
            <w:pPr>
              <w:spacing w:after="0" w:line="240" w:lineRule="auto"/>
              <w:rPr>
                <w:rFonts w:ascii="Times New Roman" w:hAnsi="Times New Roman"/>
              </w:rPr>
            </w:pPr>
            <w:r w:rsidRPr="00DE1ECF">
              <w:rPr>
                <w:rFonts w:ascii="Times New Roman" w:hAnsi="Times New Roman"/>
              </w:rPr>
              <w:t>24.10</w:t>
            </w:r>
          </w:p>
        </w:tc>
        <w:tc>
          <w:tcPr>
            <w:tcW w:w="475" w:type="pct"/>
            <w:gridSpan w:val="2"/>
            <w:tcBorders>
              <w:left w:val="single" w:sz="4" w:space="0" w:color="auto"/>
            </w:tcBorders>
          </w:tcPr>
          <w:p w:rsidR="00A908E4" w:rsidRPr="00DE1ECF" w:rsidRDefault="00A908E4" w:rsidP="00DE1ECF">
            <w:pPr>
              <w:spacing w:after="0" w:line="240" w:lineRule="auto"/>
              <w:rPr>
                <w:rFonts w:ascii="Times New Roman" w:hAnsi="Times New Roman"/>
              </w:rPr>
            </w:pPr>
          </w:p>
        </w:tc>
      </w:tr>
      <w:tr w:rsidR="00A908E4" w:rsidRPr="00DE1ECF" w:rsidTr="00B71C25">
        <w:tc>
          <w:tcPr>
            <w:tcW w:w="320" w:type="pct"/>
          </w:tcPr>
          <w:p w:rsidR="00A908E4" w:rsidRPr="00DE1ECF" w:rsidRDefault="00A908E4" w:rsidP="00DE1ECF">
            <w:pPr>
              <w:spacing w:after="0" w:line="240" w:lineRule="auto"/>
              <w:rPr>
                <w:rFonts w:ascii="Times New Roman" w:hAnsi="Times New Roman"/>
              </w:rPr>
            </w:pPr>
            <w:r w:rsidRPr="00DE1ECF">
              <w:rPr>
                <w:rFonts w:ascii="Times New Roman" w:hAnsi="Times New Roman"/>
              </w:rPr>
              <w:t>25/25</w:t>
            </w:r>
          </w:p>
        </w:tc>
        <w:tc>
          <w:tcPr>
            <w:tcW w:w="1280" w:type="pct"/>
          </w:tcPr>
          <w:p w:rsidR="00A908E4" w:rsidRPr="00DE1ECF" w:rsidRDefault="00A908E4" w:rsidP="00DE1ECF">
            <w:pPr>
              <w:spacing w:after="0" w:line="240" w:lineRule="auto"/>
              <w:rPr>
                <w:rFonts w:ascii="Times New Roman" w:hAnsi="Times New Roman"/>
              </w:rPr>
            </w:pPr>
            <w:r w:rsidRPr="00DE1ECF">
              <w:rPr>
                <w:rFonts w:ascii="Times New Roman" w:hAnsi="Times New Roman"/>
              </w:rPr>
              <w:t>Работа над ошибками.</w:t>
            </w:r>
          </w:p>
          <w:p w:rsidR="00A908E4" w:rsidRPr="00DE1ECF" w:rsidRDefault="00A908E4" w:rsidP="00DE1ECF">
            <w:pPr>
              <w:spacing w:after="0" w:line="240" w:lineRule="auto"/>
              <w:rPr>
                <w:rFonts w:ascii="Times New Roman" w:hAnsi="Times New Roman"/>
              </w:rPr>
            </w:pPr>
          </w:p>
        </w:tc>
        <w:tc>
          <w:tcPr>
            <w:tcW w:w="2420" w:type="pct"/>
          </w:tcPr>
          <w:p w:rsidR="00A908E4" w:rsidRPr="00DE1ECF" w:rsidRDefault="00A908E4" w:rsidP="00DE1ECF">
            <w:pPr>
              <w:spacing w:after="0" w:line="240" w:lineRule="auto"/>
              <w:rPr>
                <w:rFonts w:ascii="Times New Roman" w:eastAsia="MS Mincho" w:hAnsi="Times New Roman"/>
                <w:lang w:eastAsia="ru-RU"/>
              </w:rPr>
            </w:pPr>
            <w:r w:rsidRPr="00DE1ECF">
              <w:rPr>
                <w:rFonts w:ascii="Times New Roman" w:eastAsia="MS Mincho" w:hAnsi="Times New Roman"/>
                <w:lang w:eastAsia="ru-RU"/>
              </w:rPr>
              <w:t>Анализируют свои ошибки, находят правила для их исправления в учебнике.</w:t>
            </w:r>
          </w:p>
          <w:p w:rsidR="00A908E4" w:rsidRPr="00DE1ECF" w:rsidRDefault="00A908E4" w:rsidP="00DE1ECF">
            <w:pPr>
              <w:spacing w:after="0" w:line="240" w:lineRule="auto"/>
              <w:rPr>
                <w:rFonts w:ascii="Times New Roman" w:hAnsi="Times New Roman"/>
              </w:rPr>
            </w:pPr>
          </w:p>
        </w:tc>
        <w:tc>
          <w:tcPr>
            <w:tcW w:w="503" w:type="pct"/>
            <w:gridSpan w:val="2"/>
            <w:tcBorders>
              <w:right w:val="single" w:sz="4" w:space="0" w:color="auto"/>
            </w:tcBorders>
          </w:tcPr>
          <w:p w:rsidR="00A908E4" w:rsidRPr="00DE1ECF" w:rsidRDefault="008A54E8" w:rsidP="00DE1ECF">
            <w:pPr>
              <w:spacing w:after="0" w:line="240" w:lineRule="auto"/>
              <w:rPr>
                <w:rFonts w:ascii="Times New Roman" w:hAnsi="Times New Roman"/>
              </w:rPr>
            </w:pPr>
            <w:r w:rsidRPr="00DE1ECF">
              <w:rPr>
                <w:rFonts w:ascii="Times New Roman" w:hAnsi="Times New Roman"/>
              </w:rPr>
              <w:t>28</w:t>
            </w:r>
            <w:r w:rsidR="00A908E4" w:rsidRPr="00DE1ECF">
              <w:rPr>
                <w:rFonts w:ascii="Times New Roman" w:hAnsi="Times New Roman"/>
              </w:rPr>
              <w:t>.10</w:t>
            </w:r>
          </w:p>
          <w:p w:rsidR="00C23DCC" w:rsidRPr="00DE1ECF" w:rsidRDefault="00C23DCC" w:rsidP="00DE1ECF">
            <w:pPr>
              <w:spacing w:after="0" w:line="240" w:lineRule="auto"/>
              <w:rPr>
                <w:rFonts w:ascii="Times New Roman" w:hAnsi="Times New Roman"/>
              </w:rPr>
            </w:pPr>
            <w:r w:rsidRPr="00DE1ECF">
              <w:rPr>
                <w:rFonts w:ascii="Times New Roman" w:hAnsi="Times New Roman"/>
              </w:rPr>
              <w:t>26.10</w:t>
            </w:r>
          </w:p>
        </w:tc>
        <w:tc>
          <w:tcPr>
            <w:tcW w:w="475" w:type="pct"/>
            <w:gridSpan w:val="2"/>
            <w:tcBorders>
              <w:left w:val="single" w:sz="4" w:space="0" w:color="auto"/>
            </w:tcBorders>
          </w:tcPr>
          <w:p w:rsidR="00A908E4" w:rsidRPr="00DE1ECF" w:rsidRDefault="00A908E4" w:rsidP="00DE1ECF">
            <w:pPr>
              <w:spacing w:after="0" w:line="240" w:lineRule="auto"/>
              <w:rPr>
                <w:rFonts w:ascii="Times New Roman" w:hAnsi="Times New Roman"/>
              </w:rPr>
            </w:pPr>
          </w:p>
        </w:tc>
      </w:tr>
      <w:tr w:rsidR="00A908E4" w:rsidRPr="00DE1ECF" w:rsidTr="00B71C25">
        <w:tc>
          <w:tcPr>
            <w:tcW w:w="320" w:type="pct"/>
          </w:tcPr>
          <w:p w:rsidR="00A908E4" w:rsidRPr="00DE1ECF" w:rsidRDefault="0019431F" w:rsidP="00DE1ECF">
            <w:pPr>
              <w:spacing w:after="0" w:line="240" w:lineRule="auto"/>
              <w:rPr>
                <w:rFonts w:ascii="Times New Roman" w:hAnsi="Times New Roman"/>
              </w:rPr>
            </w:pPr>
            <w:r w:rsidRPr="00DE1ECF">
              <w:rPr>
                <w:rFonts w:ascii="Times New Roman" w:hAnsi="Times New Roman"/>
              </w:rPr>
              <w:t>26</w:t>
            </w:r>
            <w:r w:rsidR="00A908E4" w:rsidRPr="00DE1ECF">
              <w:rPr>
                <w:rFonts w:ascii="Times New Roman" w:hAnsi="Times New Roman"/>
              </w:rPr>
              <w:t>/26</w:t>
            </w:r>
          </w:p>
        </w:tc>
        <w:tc>
          <w:tcPr>
            <w:tcW w:w="1280" w:type="pct"/>
          </w:tcPr>
          <w:p w:rsidR="00A908E4" w:rsidRPr="00DE1ECF" w:rsidRDefault="00A908E4" w:rsidP="00DE1ECF">
            <w:pPr>
              <w:spacing w:after="0" w:line="240" w:lineRule="auto"/>
              <w:rPr>
                <w:rFonts w:ascii="Times New Roman" w:hAnsi="Times New Roman"/>
              </w:rPr>
            </w:pPr>
            <w:r w:rsidRPr="00DE1ECF">
              <w:rPr>
                <w:rFonts w:ascii="Times New Roman" w:hAnsi="Times New Roman"/>
              </w:rPr>
              <w:t>Повторение изученного материала</w:t>
            </w:r>
            <w:r w:rsidRPr="00DE1ECF">
              <w:rPr>
                <w:rFonts w:ascii="Times New Roman" w:eastAsia="MS Mincho" w:hAnsi="Times New Roman"/>
                <w:lang w:eastAsia="ru-RU"/>
              </w:rPr>
              <w:t>.</w:t>
            </w:r>
          </w:p>
        </w:tc>
        <w:tc>
          <w:tcPr>
            <w:tcW w:w="2420" w:type="pct"/>
          </w:tcPr>
          <w:p w:rsidR="00A908E4" w:rsidRPr="00DE1ECF" w:rsidRDefault="00A908E4" w:rsidP="00DE1ECF">
            <w:pPr>
              <w:spacing w:after="0" w:line="240" w:lineRule="auto"/>
              <w:rPr>
                <w:rFonts w:ascii="Times New Roman" w:hAnsi="Times New Roman"/>
              </w:rPr>
            </w:pPr>
            <w:r w:rsidRPr="00DE1ECF">
              <w:rPr>
                <w:rFonts w:ascii="Times New Roman" w:hAnsi="Times New Roman"/>
              </w:rPr>
              <w:t>Выполняют задания на лексику и грамматику пройденного раздела</w:t>
            </w:r>
          </w:p>
        </w:tc>
        <w:tc>
          <w:tcPr>
            <w:tcW w:w="503" w:type="pct"/>
            <w:gridSpan w:val="2"/>
            <w:tcBorders>
              <w:right w:val="single" w:sz="4" w:space="0" w:color="auto"/>
            </w:tcBorders>
          </w:tcPr>
          <w:p w:rsidR="00A908E4" w:rsidRPr="00DE1ECF" w:rsidRDefault="008A54E8" w:rsidP="00DE1ECF">
            <w:pPr>
              <w:spacing w:after="0" w:line="240" w:lineRule="auto"/>
              <w:rPr>
                <w:rFonts w:ascii="Times New Roman" w:hAnsi="Times New Roman"/>
              </w:rPr>
            </w:pPr>
            <w:r w:rsidRPr="00DE1ECF">
              <w:rPr>
                <w:rFonts w:ascii="Times New Roman" w:hAnsi="Times New Roman"/>
              </w:rPr>
              <w:t>29</w:t>
            </w:r>
            <w:r w:rsidR="00A908E4" w:rsidRPr="00DE1ECF">
              <w:rPr>
                <w:rFonts w:ascii="Times New Roman" w:hAnsi="Times New Roman"/>
              </w:rPr>
              <w:t>.10</w:t>
            </w:r>
          </w:p>
          <w:p w:rsidR="00C23DCC" w:rsidRPr="00DE1ECF" w:rsidRDefault="00C23DCC" w:rsidP="00DE1ECF">
            <w:pPr>
              <w:spacing w:after="0" w:line="240" w:lineRule="auto"/>
              <w:rPr>
                <w:rFonts w:ascii="Times New Roman" w:hAnsi="Times New Roman"/>
              </w:rPr>
            </w:pPr>
            <w:r w:rsidRPr="00DE1ECF">
              <w:rPr>
                <w:rFonts w:ascii="Times New Roman" w:hAnsi="Times New Roman"/>
              </w:rPr>
              <w:t>29.10</w:t>
            </w:r>
          </w:p>
        </w:tc>
        <w:tc>
          <w:tcPr>
            <w:tcW w:w="475" w:type="pct"/>
            <w:gridSpan w:val="2"/>
            <w:tcBorders>
              <w:left w:val="single" w:sz="4" w:space="0" w:color="auto"/>
            </w:tcBorders>
          </w:tcPr>
          <w:p w:rsidR="00A908E4" w:rsidRPr="00DE1ECF" w:rsidRDefault="00A908E4" w:rsidP="00DE1ECF">
            <w:pPr>
              <w:spacing w:after="0" w:line="240" w:lineRule="auto"/>
              <w:rPr>
                <w:rFonts w:ascii="Times New Roman" w:hAnsi="Times New Roman"/>
              </w:rPr>
            </w:pPr>
          </w:p>
        </w:tc>
      </w:tr>
      <w:tr w:rsidR="00A908E4" w:rsidRPr="00DE1ECF" w:rsidTr="00B71C25">
        <w:tc>
          <w:tcPr>
            <w:tcW w:w="320" w:type="pct"/>
          </w:tcPr>
          <w:p w:rsidR="00A908E4" w:rsidRPr="00DE1ECF" w:rsidRDefault="00A908E4" w:rsidP="00DE1ECF">
            <w:pPr>
              <w:spacing w:after="0" w:line="240" w:lineRule="auto"/>
              <w:rPr>
                <w:rFonts w:ascii="Times New Roman" w:hAnsi="Times New Roman"/>
              </w:rPr>
            </w:pPr>
            <w:r w:rsidRPr="00DE1ECF">
              <w:rPr>
                <w:rFonts w:ascii="Times New Roman" w:hAnsi="Times New Roman"/>
              </w:rPr>
              <w:t>2</w:t>
            </w:r>
            <w:r w:rsidR="0019431F" w:rsidRPr="00DE1ECF">
              <w:rPr>
                <w:rFonts w:ascii="Times New Roman" w:hAnsi="Times New Roman"/>
              </w:rPr>
              <w:t>7</w:t>
            </w:r>
            <w:r w:rsidRPr="00DE1ECF">
              <w:rPr>
                <w:rFonts w:ascii="Times New Roman" w:hAnsi="Times New Roman"/>
              </w:rPr>
              <w:t>/27</w:t>
            </w:r>
          </w:p>
        </w:tc>
        <w:tc>
          <w:tcPr>
            <w:tcW w:w="1280" w:type="pct"/>
          </w:tcPr>
          <w:p w:rsidR="00A908E4" w:rsidRPr="00DE1ECF" w:rsidRDefault="00A908E4" w:rsidP="00DE1ECF">
            <w:pPr>
              <w:spacing w:after="0" w:line="240" w:lineRule="auto"/>
              <w:rPr>
                <w:rFonts w:ascii="Times New Roman" w:hAnsi="Times New Roman"/>
              </w:rPr>
            </w:pPr>
            <w:r w:rsidRPr="00DE1ECF">
              <w:rPr>
                <w:rFonts w:ascii="Times New Roman" w:eastAsia="MS Mincho" w:hAnsi="Times New Roman"/>
                <w:lang w:eastAsia="ru-RU"/>
              </w:rPr>
              <w:t>Словарный диктант. Зачет по лексике.</w:t>
            </w:r>
          </w:p>
        </w:tc>
        <w:tc>
          <w:tcPr>
            <w:tcW w:w="2420" w:type="pct"/>
          </w:tcPr>
          <w:p w:rsidR="00A908E4" w:rsidRPr="00DE1ECF" w:rsidRDefault="00A908E4" w:rsidP="00DE1ECF">
            <w:pPr>
              <w:spacing w:after="0" w:line="240" w:lineRule="auto"/>
              <w:rPr>
                <w:rFonts w:ascii="Times New Roman" w:eastAsia="MS Mincho" w:hAnsi="Times New Roman"/>
                <w:lang w:eastAsia="ru-RU"/>
              </w:rPr>
            </w:pPr>
            <w:r w:rsidRPr="00DE1ECF">
              <w:rPr>
                <w:rFonts w:ascii="Times New Roman" w:eastAsia="MS Mincho" w:hAnsi="Times New Roman"/>
                <w:lang w:eastAsia="ru-RU"/>
              </w:rPr>
              <w:t>Пишут диктант на лексический материал блока.</w:t>
            </w:r>
          </w:p>
          <w:p w:rsidR="00A908E4" w:rsidRPr="00DE1ECF" w:rsidRDefault="00A908E4" w:rsidP="00DE1ECF">
            <w:pPr>
              <w:spacing w:after="0" w:line="240" w:lineRule="auto"/>
              <w:rPr>
                <w:rFonts w:ascii="Times New Roman" w:hAnsi="Times New Roman"/>
              </w:rPr>
            </w:pPr>
            <w:r w:rsidRPr="00DE1ECF">
              <w:rPr>
                <w:rFonts w:ascii="Times New Roman" w:hAnsi="Times New Roman"/>
              </w:rPr>
              <w:t>Сдают зачет по лексике пройденного раздела.</w:t>
            </w:r>
          </w:p>
        </w:tc>
        <w:tc>
          <w:tcPr>
            <w:tcW w:w="503" w:type="pct"/>
            <w:gridSpan w:val="2"/>
            <w:tcBorders>
              <w:right w:val="single" w:sz="4" w:space="0" w:color="auto"/>
            </w:tcBorders>
          </w:tcPr>
          <w:p w:rsidR="00A908E4" w:rsidRPr="00DE1ECF" w:rsidRDefault="00A908E4" w:rsidP="00DE1ECF">
            <w:pPr>
              <w:spacing w:after="0" w:line="240" w:lineRule="auto"/>
              <w:rPr>
                <w:rFonts w:ascii="Times New Roman" w:hAnsi="Times New Roman"/>
              </w:rPr>
            </w:pPr>
            <w:r w:rsidRPr="00DE1ECF">
              <w:rPr>
                <w:rFonts w:ascii="Times New Roman" w:hAnsi="Times New Roman"/>
              </w:rPr>
              <w:t>30.10</w:t>
            </w:r>
          </w:p>
          <w:p w:rsidR="00C23DCC" w:rsidRPr="00DE1ECF" w:rsidRDefault="00C23DCC" w:rsidP="00DE1ECF">
            <w:pPr>
              <w:spacing w:after="0" w:line="240" w:lineRule="auto"/>
              <w:rPr>
                <w:rFonts w:ascii="Times New Roman" w:hAnsi="Times New Roman"/>
              </w:rPr>
            </w:pPr>
            <w:r w:rsidRPr="00DE1ECF">
              <w:rPr>
                <w:rFonts w:ascii="Times New Roman" w:hAnsi="Times New Roman"/>
              </w:rPr>
              <w:t>31.10</w:t>
            </w:r>
          </w:p>
        </w:tc>
        <w:tc>
          <w:tcPr>
            <w:tcW w:w="475" w:type="pct"/>
            <w:gridSpan w:val="2"/>
            <w:tcBorders>
              <w:left w:val="single" w:sz="4" w:space="0" w:color="auto"/>
            </w:tcBorders>
          </w:tcPr>
          <w:p w:rsidR="00A908E4" w:rsidRPr="00DE1ECF" w:rsidRDefault="00A908E4" w:rsidP="00DE1ECF">
            <w:pPr>
              <w:spacing w:after="0" w:line="240" w:lineRule="auto"/>
              <w:rPr>
                <w:rFonts w:ascii="Times New Roman" w:hAnsi="Times New Roman"/>
              </w:rPr>
            </w:pPr>
          </w:p>
        </w:tc>
      </w:tr>
      <w:tr w:rsidR="0019431F" w:rsidRPr="00DE1ECF" w:rsidTr="00DE48FC">
        <w:tc>
          <w:tcPr>
            <w:tcW w:w="4998" w:type="pct"/>
            <w:gridSpan w:val="7"/>
          </w:tcPr>
          <w:p w:rsidR="00DE1ECF" w:rsidRDefault="00DE1ECF" w:rsidP="00DE1ECF">
            <w:pPr>
              <w:spacing w:after="0" w:line="240" w:lineRule="auto"/>
              <w:jc w:val="center"/>
              <w:rPr>
                <w:rFonts w:ascii="Times New Roman" w:hAnsi="Times New Roman"/>
                <w:b/>
              </w:rPr>
            </w:pPr>
          </w:p>
          <w:p w:rsidR="00DE1ECF" w:rsidRDefault="00DE1ECF" w:rsidP="00DE1ECF">
            <w:pPr>
              <w:spacing w:after="0" w:line="240" w:lineRule="auto"/>
              <w:jc w:val="center"/>
              <w:rPr>
                <w:rFonts w:ascii="Times New Roman" w:hAnsi="Times New Roman"/>
                <w:b/>
              </w:rPr>
            </w:pPr>
          </w:p>
          <w:p w:rsidR="00DE1ECF" w:rsidRDefault="00DE1ECF" w:rsidP="00DE1ECF">
            <w:pPr>
              <w:spacing w:after="0" w:line="240" w:lineRule="auto"/>
              <w:jc w:val="center"/>
              <w:rPr>
                <w:rFonts w:ascii="Times New Roman" w:hAnsi="Times New Roman"/>
                <w:b/>
              </w:rPr>
            </w:pPr>
          </w:p>
          <w:p w:rsidR="0019431F" w:rsidRPr="00DE1ECF" w:rsidRDefault="0019431F" w:rsidP="00DE1ECF">
            <w:pPr>
              <w:spacing w:after="0" w:line="240" w:lineRule="auto"/>
              <w:jc w:val="center"/>
              <w:rPr>
                <w:rFonts w:ascii="Times New Roman" w:hAnsi="Times New Roman"/>
                <w:b/>
              </w:rPr>
            </w:pPr>
            <w:r w:rsidRPr="00DE1ECF">
              <w:rPr>
                <w:rFonts w:ascii="Times New Roman" w:hAnsi="Times New Roman"/>
                <w:b/>
              </w:rPr>
              <w:t>2 четверть</w:t>
            </w:r>
          </w:p>
        </w:tc>
      </w:tr>
      <w:tr w:rsidR="00A908E4" w:rsidRPr="00DE1ECF" w:rsidTr="00C23DCC">
        <w:trPr>
          <w:trHeight w:val="352"/>
        </w:trPr>
        <w:tc>
          <w:tcPr>
            <w:tcW w:w="320" w:type="pct"/>
          </w:tcPr>
          <w:p w:rsidR="00A908E4" w:rsidRPr="00DE1ECF" w:rsidRDefault="0019431F" w:rsidP="00DE1ECF">
            <w:pPr>
              <w:spacing w:after="0" w:line="240" w:lineRule="auto"/>
              <w:rPr>
                <w:rFonts w:ascii="Times New Roman" w:hAnsi="Times New Roman"/>
              </w:rPr>
            </w:pPr>
            <w:r w:rsidRPr="00DE1ECF">
              <w:rPr>
                <w:rFonts w:ascii="Times New Roman" w:hAnsi="Times New Roman"/>
              </w:rPr>
              <w:t>1</w:t>
            </w:r>
            <w:r w:rsidR="00A908E4" w:rsidRPr="00DE1ECF">
              <w:rPr>
                <w:rFonts w:ascii="Times New Roman" w:hAnsi="Times New Roman"/>
              </w:rPr>
              <w:t>/28</w:t>
            </w:r>
          </w:p>
        </w:tc>
        <w:tc>
          <w:tcPr>
            <w:tcW w:w="1280" w:type="pct"/>
          </w:tcPr>
          <w:p w:rsidR="00A908E4" w:rsidRPr="00DE1ECF" w:rsidRDefault="00A908E4" w:rsidP="00DE1ECF">
            <w:pPr>
              <w:spacing w:after="0" w:line="240" w:lineRule="auto"/>
              <w:rPr>
                <w:rFonts w:ascii="Times New Roman" w:hAnsi="Times New Roman"/>
              </w:rPr>
            </w:pPr>
            <w:r w:rsidRPr="00DE1ECF">
              <w:rPr>
                <w:rFonts w:ascii="Times New Roman" w:hAnsi="Times New Roman"/>
              </w:rPr>
              <w:t>Проектная работа по теме «Английский – язык мира».</w:t>
            </w:r>
          </w:p>
        </w:tc>
        <w:tc>
          <w:tcPr>
            <w:tcW w:w="2431" w:type="pct"/>
            <w:gridSpan w:val="2"/>
          </w:tcPr>
          <w:p w:rsidR="00A908E4" w:rsidRPr="00DE1ECF" w:rsidRDefault="00A908E4" w:rsidP="00DE1ECF">
            <w:pPr>
              <w:spacing w:after="0" w:line="240" w:lineRule="auto"/>
              <w:rPr>
                <w:rFonts w:ascii="Times New Roman" w:hAnsi="Times New Roman"/>
              </w:rPr>
            </w:pPr>
            <w:r w:rsidRPr="00DE1ECF">
              <w:rPr>
                <w:rFonts w:ascii="Times New Roman" w:hAnsi="Times New Roman"/>
              </w:rPr>
              <w:t xml:space="preserve">Читают и находят информацию о </w:t>
            </w:r>
            <w:proofErr w:type="spellStart"/>
            <w:r w:rsidRPr="00DE1ECF">
              <w:rPr>
                <w:rFonts w:ascii="Times New Roman" w:hAnsi="Times New Roman"/>
              </w:rPr>
              <w:t>Несси</w:t>
            </w:r>
            <w:proofErr w:type="spellEnd"/>
            <w:r w:rsidRPr="00DE1ECF">
              <w:rPr>
                <w:rFonts w:ascii="Times New Roman" w:hAnsi="Times New Roman"/>
              </w:rPr>
              <w:t>. Сочиняют историю, рисуют рисунки.</w:t>
            </w:r>
          </w:p>
        </w:tc>
        <w:tc>
          <w:tcPr>
            <w:tcW w:w="492" w:type="pct"/>
            <w:tcBorders>
              <w:right w:val="single" w:sz="4" w:space="0" w:color="auto"/>
            </w:tcBorders>
          </w:tcPr>
          <w:p w:rsidR="00A908E4" w:rsidRPr="00DE1ECF" w:rsidRDefault="00F95B85" w:rsidP="00DE1ECF">
            <w:pPr>
              <w:spacing w:after="0" w:line="240" w:lineRule="auto"/>
              <w:rPr>
                <w:rFonts w:ascii="Times New Roman" w:hAnsi="Times New Roman"/>
              </w:rPr>
            </w:pPr>
            <w:r w:rsidRPr="00DE1ECF">
              <w:rPr>
                <w:rFonts w:ascii="Times New Roman" w:hAnsi="Times New Roman"/>
              </w:rPr>
              <w:t>11</w:t>
            </w:r>
            <w:r w:rsidR="00A908E4" w:rsidRPr="00DE1ECF">
              <w:rPr>
                <w:rFonts w:ascii="Times New Roman" w:hAnsi="Times New Roman"/>
              </w:rPr>
              <w:t>.11</w:t>
            </w:r>
          </w:p>
          <w:p w:rsidR="00C23DCC" w:rsidRPr="00DE1ECF" w:rsidRDefault="00C23DCC" w:rsidP="00DE1ECF">
            <w:pPr>
              <w:spacing w:after="0" w:line="240" w:lineRule="auto"/>
              <w:rPr>
                <w:rFonts w:ascii="Times New Roman" w:hAnsi="Times New Roman"/>
              </w:rPr>
            </w:pPr>
            <w:r w:rsidRPr="00DE1ECF">
              <w:rPr>
                <w:rFonts w:ascii="Times New Roman" w:hAnsi="Times New Roman"/>
              </w:rPr>
              <w:t>9.11</w:t>
            </w:r>
          </w:p>
        </w:tc>
        <w:tc>
          <w:tcPr>
            <w:tcW w:w="475" w:type="pct"/>
            <w:gridSpan w:val="2"/>
            <w:tcBorders>
              <w:left w:val="single" w:sz="4" w:space="0" w:color="auto"/>
            </w:tcBorders>
          </w:tcPr>
          <w:p w:rsidR="00A908E4" w:rsidRPr="00DE1ECF" w:rsidRDefault="00A908E4" w:rsidP="00DE1ECF">
            <w:pPr>
              <w:spacing w:after="0" w:line="240" w:lineRule="auto"/>
              <w:rPr>
                <w:rFonts w:ascii="Times New Roman" w:hAnsi="Times New Roman"/>
              </w:rPr>
            </w:pPr>
          </w:p>
        </w:tc>
      </w:tr>
      <w:tr w:rsidR="00A908E4" w:rsidRPr="00DE1ECF" w:rsidTr="00C23DCC">
        <w:trPr>
          <w:trHeight w:val="352"/>
        </w:trPr>
        <w:tc>
          <w:tcPr>
            <w:tcW w:w="320" w:type="pct"/>
          </w:tcPr>
          <w:p w:rsidR="00A908E4" w:rsidRPr="00DE1ECF" w:rsidRDefault="0019431F" w:rsidP="00DE1ECF">
            <w:pPr>
              <w:spacing w:after="0" w:line="240" w:lineRule="auto"/>
              <w:rPr>
                <w:rFonts w:ascii="Times New Roman" w:hAnsi="Times New Roman"/>
              </w:rPr>
            </w:pPr>
            <w:r w:rsidRPr="00DE1ECF">
              <w:rPr>
                <w:rFonts w:ascii="Times New Roman" w:hAnsi="Times New Roman"/>
              </w:rPr>
              <w:t>2</w:t>
            </w:r>
            <w:r w:rsidR="00A908E4" w:rsidRPr="00DE1ECF">
              <w:rPr>
                <w:rFonts w:ascii="Times New Roman" w:hAnsi="Times New Roman"/>
              </w:rPr>
              <w:t>/29</w:t>
            </w:r>
          </w:p>
        </w:tc>
        <w:tc>
          <w:tcPr>
            <w:tcW w:w="1280" w:type="pct"/>
          </w:tcPr>
          <w:p w:rsidR="00A908E4" w:rsidRPr="00DE1ECF" w:rsidRDefault="00A908E4" w:rsidP="00DE1ECF">
            <w:pPr>
              <w:spacing w:after="0" w:line="240" w:lineRule="auto"/>
              <w:rPr>
                <w:rFonts w:ascii="Times New Roman" w:hAnsi="Times New Roman"/>
              </w:rPr>
            </w:pPr>
            <w:r w:rsidRPr="00DE1ECF">
              <w:rPr>
                <w:rFonts w:ascii="Times New Roman" w:hAnsi="Times New Roman"/>
              </w:rPr>
              <w:t>Беседа по теме «Английский-всемирный язык»</w:t>
            </w:r>
          </w:p>
        </w:tc>
        <w:tc>
          <w:tcPr>
            <w:tcW w:w="2431" w:type="pct"/>
            <w:gridSpan w:val="2"/>
          </w:tcPr>
          <w:p w:rsidR="00A908E4" w:rsidRPr="00DE1ECF" w:rsidRDefault="00A908E4" w:rsidP="00DE1ECF">
            <w:pPr>
              <w:spacing w:after="0" w:line="240" w:lineRule="auto"/>
              <w:rPr>
                <w:rFonts w:ascii="Times New Roman" w:hAnsi="Times New Roman"/>
              </w:rPr>
            </w:pPr>
            <w:r w:rsidRPr="00DE1ECF">
              <w:rPr>
                <w:rFonts w:ascii="Times New Roman" w:hAnsi="Times New Roman"/>
              </w:rPr>
              <w:t>Составляют монологи и диалоги по учебной ситуации</w:t>
            </w:r>
          </w:p>
        </w:tc>
        <w:tc>
          <w:tcPr>
            <w:tcW w:w="492" w:type="pct"/>
            <w:tcBorders>
              <w:right w:val="single" w:sz="4" w:space="0" w:color="auto"/>
            </w:tcBorders>
          </w:tcPr>
          <w:p w:rsidR="00A908E4" w:rsidRPr="00DE1ECF" w:rsidRDefault="00F95B85" w:rsidP="00DE1ECF">
            <w:pPr>
              <w:spacing w:after="0" w:line="240" w:lineRule="auto"/>
              <w:rPr>
                <w:rFonts w:ascii="Times New Roman" w:hAnsi="Times New Roman"/>
              </w:rPr>
            </w:pPr>
            <w:r w:rsidRPr="00DE1ECF">
              <w:rPr>
                <w:rFonts w:ascii="Times New Roman" w:hAnsi="Times New Roman"/>
              </w:rPr>
              <w:t>12</w:t>
            </w:r>
            <w:r w:rsidR="00A908E4" w:rsidRPr="00DE1ECF">
              <w:rPr>
                <w:rFonts w:ascii="Times New Roman" w:hAnsi="Times New Roman"/>
              </w:rPr>
              <w:t>.11</w:t>
            </w:r>
          </w:p>
          <w:p w:rsidR="00C23DCC" w:rsidRPr="00DE1ECF" w:rsidRDefault="00C23DCC" w:rsidP="00DE1ECF">
            <w:pPr>
              <w:spacing w:after="0" w:line="240" w:lineRule="auto"/>
              <w:rPr>
                <w:rFonts w:ascii="Times New Roman" w:hAnsi="Times New Roman"/>
              </w:rPr>
            </w:pPr>
            <w:r w:rsidRPr="00DE1ECF">
              <w:rPr>
                <w:rFonts w:ascii="Times New Roman" w:hAnsi="Times New Roman"/>
              </w:rPr>
              <w:t>12.11</w:t>
            </w:r>
          </w:p>
        </w:tc>
        <w:tc>
          <w:tcPr>
            <w:tcW w:w="475" w:type="pct"/>
            <w:gridSpan w:val="2"/>
            <w:tcBorders>
              <w:left w:val="single" w:sz="4" w:space="0" w:color="auto"/>
            </w:tcBorders>
          </w:tcPr>
          <w:p w:rsidR="00A908E4" w:rsidRPr="00DE1ECF" w:rsidRDefault="00A908E4" w:rsidP="00DE1ECF">
            <w:pPr>
              <w:spacing w:after="0" w:line="240" w:lineRule="auto"/>
              <w:rPr>
                <w:rFonts w:ascii="Times New Roman" w:hAnsi="Times New Roman"/>
              </w:rPr>
            </w:pPr>
          </w:p>
        </w:tc>
      </w:tr>
      <w:tr w:rsidR="00A908E4" w:rsidRPr="00DE1ECF" w:rsidTr="00C23DCC">
        <w:trPr>
          <w:trHeight w:val="557"/>
        </w:trPr>
        <w:tc>
          <w:tcPr>
            <w:tcW w:w="320" w:type="pct"/>
          </w:tcPr>
          <w:p w:rsidR="00A908E4" w:rsidRPr="00DE1ECF" w:rsidRDefault="0019431F" w:rsidP="00DE1ECF">
            <w:pPr>
              <w:spacing w:after="0" w:line="240" w:lineRule="auto"/>
              <w:rPr>
                <w:rFonts w:ascii="Times New Roman" w:hAnsi="Times New Roman"/>
              </w:rPr>
            </w:pPr>
            <w:r w:rsidRPr="00DE1ECF">
              <w:rPr>
                <w:rFonts w:ascii="Times New Roman" w:hAnsi="Times New Roman"/>
              </w:rPr>
              <w:t>3</w:t>
            </w:r>
            <w:r w:rsidR="00A908E4" w:rsidRPr="00DE1ECF">
              <w:rPr>
                <w:rFonts w:ascii="Times New Roman" w:hAnsi="Times New Roman"/>
              </w:rPr>
              <w:t>/30</w:t>
            </w:r>
          </w:p>
        </w:tc>
        <w:tc>
          <w:tcPr>
            <w:tcW w:w="1280" w:type="pct"/>
          </w:tcPr>
          <w:p w:rsidR="00A908E4" w:rsidRPr="00DE1ECF" w:rsidRDefault="00A908E4" w:rsidP="00DE1ECF">
            <w:pPr>
              <w:spacing w:after="0" w:line="240" w:lineRule="auto"/>
              <w:rPr>
                <w:rFonts w:ascii="Times New Roman" w:hAnsi="Times New Roman"/>
                <w:lang w:val="en-US"/>
              </w:rPr>
            </w:pPr>
            <w:proofErr w:type="spellStart"/>
            <w:r w:rsidRPr="00DE1ECF">
              <w:rPr>
                <w:rFonts w:ascii="Times New Roman" w:hAnsi="Times New Roman"/>
              </w:rPr>
              <w:t>Англоговорящиестраны</w:t>
            </w:r>
            <w:proofErr w:type="spellEnd"/>
            <w:r w:rsidRPr="00DE1ECF">
              <w:rPr>
                <w:rFonts w:ascii="Times New Roman" w:hAnsi="Times New Roman"/>
                <w:lang w:val="en-US"/>
              </w:rPr>
              <w:t>.</w:t>
            </w:r>
          </w:p>
          <w:p w:rsidR="00A908E4" w:rsidRPr="00DE1ECF" w:rsidRDefault="00A908E4" w:rsidP="00DE1ECF">
            <w:pPr>
              <w:spacing w:after="0" w:line="240" w:lineRule="auto"/>
              <w:rPr>
                <w:rFonts w:ascii="Times New Roman" w:hAnsi="Times New Roman"/>
                <w:lang w:val="en-US"/>
              </w:rPr>
            </w:pPr>
            <w:r w:rsidRPr="00DE1ECF">
              <w:rPr>
                <w:rFonts w:ascii="Times New Roman" w:hAnsi="Times New Roman"/>
                <w:lang w:val="en-US"/>
              </w:rPr>
              <w:t>Step 1</w:t>
            </w:r>
          </w:p>
        </w:tc>
        <w:tc>
          <w:tcPr>
            <w:tcW w:w="2431" w:type="pct"/>
            <w:gridSpan w:val="2"/>
          </w:tcPr>
          <w:p w:rsidR="00A908E4" w:rsidRPr="00DE1ECF" w:rsidRDefault="00DE48FC" w:rsidP="00DE1ECF">
            <w:pPr>
              <w:spacing w:after="0" w:line="240" w:lineRule="auto"/>
              <w:rPr>
                <w:rFonts w:ascii="Times New Roman" w:hAnsi="Times New Roman"/>
              </w:rPr>
            </w:pPr>
            <w:r w:rsidRPr="00DE1ECF">
              <w:rPr>
                <w:rFonts w:ascii="Times New Roman" w:hAnsi="Times New Roman"/>
                <w:lang w:val="en-US"/>
              </w:rPr>
              <w:t>Unit 3.      Some facts about the English-speaking world</w:t>
            </w:r>
            <w:proofErr w:type="spellStart"/>
            <w:r w:rsidR="00A908E4" w:rsidRPr="00DE1ECF">
              <w:rPr>
                <w:rFonts w:ascii="Times New Roman" w:hAnsi="Times New Roman"/>
              </w:rPr>
              <w:t>Слушаютвопросыиотвечаютнаних</w:t>
            </w:r>
            <w:proofErr w:type="spellEnd"/>
            <w:r w:rsidR="00A908E4" w:rsidRPr="00DE1ECF">
              <w:rPr>
                <w:rFonts w:ascii="Times New Roman" w:hAnsi="Times New Roman"/>
                <w:lang w:val="en-US"/>
              </w:rPr>
              <w:t xml:space="preserve">. </w:t>
            </w:r>
            <w:r w:rsidR="00A908E4" w:rsidRPr="00DE1ECF">
              <w:rPr>
                <w:rFonts w:ascii="Times New Roman" w:hAnsi="Times New Roman"/>
              </w:rPr>
              <w:t>Составляют</w:t>
            </w:r>
            <w:r w:rsidR="00A908E4" w:rsidRPr="00DE1ECF">
              <w:rPr>
                <w:rFonts w:ascii="Times New Roman" w:hAnsi="Times New Roman"/>
                <w:lang w:val="en-US"/>
              </w:rPr>
              <w:t xml:space="preserve"> </w:t>
            </w:r>
            <w:r w:rsidR="00A908E4" w:rsidRPr="00DE1ECF">
              <w:rPr>
                <w:rFonts w:ascii="Times New Roman" w:hAnsi="Times New Roman"/>
              </w:rPr>
              <w:t>диалоги</w:t>
            </w:r>
            <w:r w:rsidR="00A908E4" w:rsidRPr="00DE1ECF">
              <w:rPr>
                <w:rFonts w:ascii="Times New Roman" w:hAnsi="Times New Roman"/>
                <w:lang w:val="en-US"/>
              </w:rPr>
              <w:t xml:space="preserve">. </w:t>
            </w:r>
            <w:r w:rsidR="00A908E4" w:rsidRPr="00DE1ECF">
              <w:rPr>
                <w:rFonts w:ascii="Times New Roman" w:hAnsi="Times New Roman"/>
              </w:rPr>
              <w:t xml:space="preserve">Работают в </w:t>
            </w:r>
            <w:r w:rsidR="00A908E4" w:rsidRPr="00DE1ECF">
              <w:rPr>
                <w:rFonts w:ascii="Times New Roman" w:hAnsi="Times New Roman"/>
              </w:rPr>
              <w:lastRenderedPageBreak/>
              <w:t>парах. Описывают свои дни рождения.</w:t>
            </w:r>
          </w:p>
        </w:tc>
        <w:tc>
          <w:tcPr>
            <w:tcW w:w="492" w:type="pct"/>
            <w:tcBorders>
              <w:right w:val="single" w:sz="4" w:space="0" w:color="auto"/>
            </w:tcBorders>
          </w:tcPr>
          <w:p w:rsidR="00A908E4" w:rsidRPr="00DE1ECF" w:rsidRDefault="00A908E4" w:rsidP="00DE1ECF">
            <w:pPr>
              <w:spacing w:after="0" w:line="240" w:lineRule="auto"/>
              <w:rPr>
                <w:rFonts w:ascii="Times New Roman" w:hAnsi="Times New Roman"/>
              </w:rPr>
            </w:pPr>
            <w:r w:rsidRPr="00DE1ECF">
              <w:rPr>
                <w:rFonts w:ascii="Times New Roman" w:hAnsi="Times New Roman"/>
              </w:rPr>
              <w:lastRenderedPageBreak/>
              <w:t>13.11</w:t>
            </w:r>
          </w:p>
          <w:p w:rsidR="00C23DCC" w:rsidRPr="00DE1ECF" w:rsidRDefault="00C23DCC" w:rsidP="00DE1ECF">
            <w:pPr>
              <w:spacing w:after="0" w:line="240" w:lineRule="auto"/>
              <w:rPr>
                <w:rFonts w:ascii="Times New Roman" w:hAnsi="Times New Roman"/>
              </w:rPr>
            </w:pPr>
            <w:r w:rsidRPr="00DE1ECF">
              <w:rPr>
                <w:rFonts w:ascii="Times New Roman" w:hAnsi="Times New Roman"/>
              </w:rPr>
              <w:t>14.11</w:t>
            </w:r>
          </w:p>
        </w:tc>
        <w:tc>
          <w:tcPr>
            <w:tcW w:w="475" w:type="pct"/>
            <w:gridSpan w:val="2"/>
            <w:tcBorders>
              <w:left w:val="single" w:sz="4" w:space="0" w:color="auto"/>
            </w:tcBorders>
          </w:tcPr>
          <w:p w:rsidR="00A908E4" w:rsidRPr="00DE1ECF" w:rsidRDefault="00A908E4" w:rsidP="00DE1ECF">
            <w:pPr>
              <w:spacing w:after="0" w:line="240" w:lineRule="auto"/>
              <w:rPr>
                <w:rFonts w:ascii="Times New Roman" w:hAnsi="Times New Roman"/>
              </w:rPr>
            </w:pPr>
          </w:p>
        </w:tc>
      </w:tr>
      <w:tr w:rsidR="00A908E4" w:rsidRPr="00DE1ECF" w:rsidTr="00C23DCC">
        <w:tc>
          <w:tcPr>
            <w:tcW w:w="320" w:type="pct"/>
          </w:tcPr>
          <w:p w:rsidR="00A908E4" w:rsidRPr="00DE1ECF" w:rsidRDefault="0019431F" w:rsidP="00DE1ECF">
            <w:pPr>
              <w:spacing w:after="0" w:line="240" w:lineRule="auto"/>
              <w:rPr>
                <w:rFonts w:ascii="Times New Roman" w:hAnsi="Times New Roman"/>
              </w:rPr>
            </w:pPr>
            <w:r w:rsidRPr="00DE1ECF">
              <w:rPr>
                <w:rFonts w:ascii="Times New Roman" w:hAnsi="Times New Roman"/>
              </w:rPr>
              <w:lastRenderedPageBreak/>
              <w:t>4</w:t>
            </w:r>
            <w:r w:rsidR="00A908E4" w:rsidRPr="00DE1ECF">
              <w:rPr>
                <w:rFonts w:ascii="Times New Roman" w:hAnsi="Times New Roman"/>
              </w:rPr>
              <w:t>/31</w:t>
            </w:r>
          </w:p>
        </w:tc>
        <w:tc>
          <w:tcPr>
            <w:tcW w:w="1280" w:type="pct"/>
          </w:tcPr>
          <w:p w:rsidR="00A908E4" w:rsidRPr="00DE1ECF" w:rsidRDefault="00A908E4" w:rsidP="00DE1ECF">
            <w:pPr>
              <w:spacing w:after="0" w:line="240" w:lineRule="auto"/>
              <w:rPr>
                <w:rFonts w:ascii="Times New Roman" w:hAnsi="Times New Roman"/>
              </w:rPr>
            </w:pPr>
            <w:r w:rsidRPr="00DE1ECF">
              <w:rPr>
                <w:rFonts w:ascii="Times New Roman" w:hAnsi="Times New Roman"/>
              </w:rPr>
              <w:t>США</w:t>
            </w:r>
          </w:p>
          <w:p w:rsidR="00A908E4" w:rsidRPr="00DE1ECF" w:rsidRDefault="00A908E4" w:rsidP="00DE1ECF">
            <w:pPr>
              <w:spacing w:after="0" w:line="240" w:lineRule="auto"/>
              <w:rPr>
                <w:rFonts w:ascii="Times New Roman" w:hAnsi="Times New Roman"/>
              </w:rPr>
            </w:pPr>
            <w:r w:rsidRPr="00DE1ECF">
              <w:rPr>
                <w:rFonts w:ascii="Times New Roman" w:hAnsi="Times New Roman"/>
                <w:lang w:val="en-US"/>
              </w:rPr>
              <w:t>Step</w:t>
            </w:r>
            <w:r w:rsidRPr="00DE1ECF">
              <w:rPr>
                <w:rFonts w:ascii="Times New Roman" w:hAnsi="Times New Roman"/>
              </w:rPr>
              <w:t xml:space="preserve"> 2</w:t>
            </w:r>
          </w:p>
        </w:tc>
        <w:tc>
          <w:tcPr>
            <w:tcW w:w="2431" w:type="pct"/>
            <w:gridSpan w:val="2"/>
          </w:tcPr>
          <w:p w:rsidR="00A908E4" w:rsidRPr="00DE1ECF" w:rsidRDefault="00A908E4" w:rsidP="00DE1ECF">
            <w:pPr>
              <w:spacing w:after="0" w:line="240" w:lineRule="auto"/>
              <w:rPr>
                <w:rFonts w:ascii="Times New Roman" w:eastAsiaTheme="minorHAnsi" w:hAnsi="Times New Roman"/>
              </w:rPr>
            </w:pPr>
            <w:r w:rsidRPr="00DE1ECF">
              <w:rPr>
                <w:rFonts w:ascii="Times New Roman" w:hAnsi="Times New Roman"/>
              </w:rPr>
              <w:t>Прослушивают предложения и соотносят их с рисунками. Заполняют пропуски подходящими словами. Описывают картинки. Слушают и повторяют новые слова. Называют время на часах. Слушают и читают текст, отвечают на вопросы к нему.</w:t>
            </w:r>
          </w:p>
        </w:tc>
        <w:tc>
          <w:tcPr>
            <w:tcW w:w="492" w:type="pct"/>
            <w:tcBorders>
              <w:right w:val="single" w:sz="4" w:space="0" w:color="auto"/>
            </w:tcBorders>
          </w:tcPr>
          <w:p w:rsidR="00A908E4" w:rsidRPr="00DE1ECF" w:rsidRDefault="00F95B85" w:rsidP="00DE1ECF">
            <w:pPr>
              <w:spacing w:after="0" w:line="240" w:lineRule="auto"/>
              <w:rPr>
                <w:rFonts w:ascii="Times New Roman" w:hAnsi="Times New Roman"/>
              </w:rPr>
            </w:pPr>
            <w:r w:rsidRPr="00DE1ECF">
              <w:rPr>
                <w:rFonts w:ascii="Times New Roman" w:hAnsi="Times New Roman"/>
              </w:rPr>
              <w:t>18</w:t>
            </w:r>
            <w:r w:rsidR="00A908E4" w:rsidRPr="00DE1ECF">
              <w:rPr>
                <w:rFonts w:ascii="Times New Roman" w:hAnsi="Times New Roman"/>
              </w:rPr>
              <w:t>.11</w:t>
            </w:r>
          </w:p>
          <w:p w:rsidR="00C23DCC" w:rsidRPr="00DE1ECF" w:rsidRDefault="00C23DCC" w:rsidP="00DE1ECF">
            <w:pPr>
              <w:spacing w:after="0" w:line="240" w:lineRule="auto"/>
              <w:rPr>
                <w:rFonts w:ascii="Times New Roman" w:hAnsi="Times New Roman"/>
              </w:rPr>
            </w:pPr>
            <w:r w:rsidRPr="00DE1ECF">
              <w:rPr>
                <w:rFonts w:ascii="Times New Roman" w:hAnsi="Times New Roman"/>
              </w:rPr>
              <w:t>16.11</w:t>
            </w:r>
          </w:p>
        </w:tc>
        <w:tc>
          <w:tcPr>
            <w:tcW w:w="475" w:type="pct"/>
            <w:gridSpan w:val="2"/>
            <w:tcBorders>
              <w:left w:val="single" w:sz="4" w:space="0" w:color="auto"/>
            </w:tcBorders>
          </w:tcPr>
          <w:p w:rsidR="00A908E4" w:rsidRPr="00DE1ECF" w:rsidRDefault="00A908E4" w:rsidP="00DE1ECF">
            <w:pPr>
              <w:spacing w:after="0" w:line="240" w:lineRule="auto"/>
              <w:rPr>
                <w:rFonts w:ascii="Times New Roman" w:hAnsi="Times New Roman"/>
              </w:rPr>
            </w:pPr>
          </w:p>
        </w:tc>
      </w:tr>
      <w:tr w:rsidR="00A908E4" w:rsidRPr="00DE1ECF" w:rsidTr="00C23DCC">
        <w:tc>
          <w:tcPr>
            <w:tcW w:w="320" w:type="pct"/>
          </w:tcPr>
          <w:p w:rsidR="00A908E4" w:rsidRPr="00DE1ECF" w:rsidRDefault="0019431F" w:rsidP="00DE1ECF">
            <w:pPr>
              <w:spacing w:after="0" w:line="240" w:lineRule="auto"/>
              <w:rPr>
                <w:rFonts w:ascii="Times New Roman" w:hAnsi="Times New Roman"/>
              </w:rPr>
            </w:pPr>
            <w:r w:rsidRPr="00DE1ECF">
              <w:rPr>
                <w:rFonts w:ascii="Times New Roman" w:hAnsi="Times New Roman"/>
              </w:rPr>
              <w:t>5</w:t>
            </w:r>
            <w:r w:rsidR="00A908E4" w:rsidRPr="00DE1ECF">
              <w:rPr>
                <w:rFonts w:ascii="Times New Roman" w:hAnsi="Times New Roman"/>
              </w:rPr>
              <w:t>/32</w:t>
            </w:r>
          </w:p>
        </w:tc>
        <w:tc>
          <w:tcPr>
            <w:tcW w:w="1280" w:type="pct"/>
          </w:tcPr>
          <w:p w:rsidR="00A908E4" w:rsidRPr="00DE1ECF" w:rsidRDefault="00A908E4" w:rsidP="00DE1ECF">
            <w:pPr>
              <w:spacing w:after="0" w:line="240" w:lineRule="auto"/>
              <w:rPr>
                <w:rFonts w:ascii="Times New Roman" w:hAnsi="Times New Roman"/>
              </w:rPr>
            </w:pPr>
            <w:r w:rsidRPr="00DE1ECF">
              <w:rPr>
                <w:rFonts w:ascii="Times New Roman" w:hAnsi="Times New Roman"/>
              </w:rPr>
              <w:t>География США.</w:t>
            </w:r>
          </w:p>
          <w:p w:rsidR="00A908E4" w:rsidRPr="00DE1ECF" w:rsidRDefault="00A908E4" w:rsidP="00DE1ECF">
            <w:pPr>
              <w:spacing w:after="0" w:line="240" w:lineRule="auto"/>
              <w:rPr>
                <w:rFonts w:ascii="Times New Roman" w:hAnsi="Times New Roman"/>
              </w:rPr>
            </w:pPr>
            <w:proofErr w:type="spellStart"/>
            <w:r w:rsidRPr="00DE1ECF">
              <w:rPr>
                <w:rFonts w:ascii="Times New Roman" w:hAnsi="Times New Roman"/>
                <w:lang w:val="en-US"/>
              </w:rPr>
              <w:t>Ste</w:t>
            </w:r>
            <w:proofErr w:type="spellEnd"/>
            <w:r w:rsidRPr="00DE1ECF">
              <w:rPr>
                <w:rFonts w:ascii="Times New Roman" w:hAnsi="Times New Roman"/>
              </w:rPr>
              <w:t>р 3</w:t>
            </w:r>
          </w:p>
        </w:tc>
        <w:tc>
          <w:tcPr>
            <w:tcW w:w="2431" w:type="pct"/>
            <w:gridSpan w:val="2"/>
          </w:tcPr>
          <w:p w:rsidR="00A908E4" w:rsidRPr="00DE1ECF" w:rsidRDefault="00A908E4" w:rsidP="00DE1ECF">
            <w:pPr>
              <w:spacing w:after="0" w:line="240" w:lineRule="auto"/>
              <w:rPr>
                <w:rFonts w:ascii="Times New Roman" w:hAnsi="Times New Roman"/>
              </w:rPr>
            </w:pPr>
            <w:r w:rsidRPr="00DE1ECF">
              <w:rPr>
                <w:rFonts w:ascii="Times New Roman" w:hAnsi="Times New Roman"/>
              </w:rPr>
              <w:t>Слушают и выбирают правильные варианты. Отвечают на вопросы. Описывают картинки. Высказываются о себе.</w:t>
            </w:r>
          </w:p>
        </w:tc>
        <w:tc>
          <w:tcPr>
            <w:tcW w:w="492" w:type="pct"/>
            <w:tcBorders>
              <w:right w:val="single" w:sz="4" w:space="0" w:color="auto"/>
            </w:tcBorders>
          </w:tcPr>
          <w:p w:rsidR="00A908E4" w:rsidRPr="00DE1ECF" w:rsidRDefault="00F95B85" w:rsidP="00DE1ECF">
            <w:pPr>
              <w:spacing w:after="0" w:line="240" w:lineRule="auto"/>
              <w:rPr>
                <w:rFonts w:ascii="Times New Roman" w:hAnsi="Times New Roman"/>
              </w:rPr>
            </w:pPr>
            <w:r w:rsidRPr="00DE1ECF">
              <w:rPr>
                <w:rFonts w:ascii="Times New Roman" w:hAnsi="Times New Roman"/>
              </w:rPr>
              <w:t>19</w:t>
            </w:r>
            <w:r w:rsidR="00A908E4" w:rsidRPr="00DE1ECF">
              <w:rPr>
                <w:rFonts w:ascii="Times New Roman" w:hAnsi="Times New Roman"/>
              </w:rPr>
              <w:t>.11</w:t>
            </w:r>
          </w:p>
          <w:p w:rsidR="00C23DCC" w:rsidRPr="00DE1ECF" w:rsidRDefault="00C23DCC" w:rsidP="00DE1ECF">
            <w:pPr>
              <w:spacing w:after="0" w:line="240" w:lineRule="auto"/>
              <w:rPr>
                <w:rFonts w:ascii="Times New Roman" w:hAnsi="Times New Roman"/>
              </w:rPr>
            </w:pPr>
            <w:r w:rsidRPr="00DE1ECF">
              <w:rPr>
                <w:rFonts w:ascii="Times New Roman" w:hAnsi="Times New Roman"/>
              </w:rPr>
              <w:t>19.11</w:t>
            </w:r>
          </w:p>
        </w:tc>
        <w:tc>
          <w:tcPr>
            <w:tcW w:w="475" w:type="pct"/>
            <w:gridSpan w:val="2"/>
            <w:tcBorders>
              <w:left w:val="single" w:sz="4" w:space="0" w:color="auto"/>
            </w:tcBorders>
          </w:tcPr>
          <w:p w:rsidR="00A908E4" w:rsidRPr="00DE1ECF" w:rsidRDefault="00A908E4" w:rsidP="00DE1ECF">
            <w:pPr>
              <w:spacing w:after="0" w:line="240" w:lineRule="auto"/>
              <w:rPr>
                <w:rFonts w:ascii="Times New Roman" w:hAnsi="Times New Roman"/>
              </w:rPr>
            </w:pPr>
          </w:p>
        </w:tc>
      </w:tr>
      <w:tr w:rsidR="00A908E4" w:rsidRPr="00DE1ECF" w:rsidTr="00C23DCC">
        <w:tc>
          <w:tcPr>
            <w:tcW w:w="320" w:type="pct"/>
          </w:tcPr>
          <w:p w:rsidR="00A908E4" w:rsidRPr="00DE1ECF" w:rsidRDefault="0019431F" w:rsidP="00DE1ECF">
            <w:pPr>
              <w:spacing w:after="0" w:line="240" w:lineRule="auto"/>
              <w:rPr>
                <w:rFonts w:ascii="Times New Roman" w:hAnsi="Times New Roman"/>
              </w:rPr>
            </w:pPr>
            <w:r w:rsidRPr="00DE1ECF">
              <w:rPr>
                <w:rFonts w:ascii="Times New Roman" w:hAnsi="Times New Roman"/>
              </w:rPr>
              <w:t>6</w:t>
            </w:r>
            <w:r w:rsidR="00A908E4" w:rsidRPr="00DE1ECF">
              <w:rPr>
                <w:rFonts w:ascii="Times New Roman" w:hAnsi="Times New Roman"/>
              </w:rPr>
              <w:t>/33</w:t>
            </w:r>
          </w:p>
        </w:tc>
        <w:tc>
          <w:tcPr>
            <w:tcW w:w="1280" w:type="pct"/>
          </w:tcPr>
          <w:p w:rsidR="00A908E4" w:rsidRPr="00DE1ECF" w:rsidRDefault="00A908E4" w:rsidP="00DE1ECF">
            <w:pPr>
              <w:spacing w:after="0" w:line="240" w:lineRule="auto"/>
              <w:rPr>
                <w:rFonts w:ascii="Times New Roman" w:hAnsi="Times New Roman"/>
              </w:rPr>
            </w:pPr>
            <w:r w:rsidRPr="00DE1ECF">
              <w:rPr>
                <w:rFonts w:ascii="Times New Roman" w:hAnsi="Times New Roman"/>
              </w:rPr>
              <w:t>Австралия.</w:t>
            </w:r>
          </w:p>
          <w:p w:rsidR="00A908E4" w:rsidRPr="00DE1ECF" w:rsidRDefault="00A908E4" w:rsidP="00DE1ECF">
            <w:pPr>
              <w:spacing w:after="0" w:line="240" w:lineRule="auto"/>
              <w:rPr>
                <w:rFonts w:ascii="Times New Roman" w:hAnsi="Times New Roman"/>
              </w:rPr>
            </w:pPr>
            <w:r w:rsidRPr="00DE1ECF">
              <w:rPr>
                <w:rFonts w:ascii="Times New Roman" w:hAnsi="Times New Roman"/>
                <w:lang w:val="en-US"/>
              </w:rPr>
              <w:t>Step</w:t>
            </w:r>
            <w:r w:rsidRPr="00DE1ECF">
              <w:rPr>
                <w:rFonts w:ascii="Times New Roman" w:hAnsi="Times New Roman"/>
              </w:rPr>
              <w:t xml:space="preserve"> 4</w:t>
            </w:r>
          </w:p>
        </w:tc>
        <w:tc>
          <w:tcPr>
            <w:tcW w:w="2431" w:type="pct"/>
            <w:gridSpan w:val="2"/>
          </w:tcPr>
          <w:p w:rsidR="00A908E4" w:rsidRPr="00DE1ECF" w:rsidRDefault="00A908E4" w:rsidP="00DE1ECF">
            <w:pPr>
              <w:spacing w:after="0" w:line="240" w:lineRule="auto"/>
              <w:rPr>
                <w:rFonts w:ascii="Times New Roman" w:hAnsi="Times New Roman"/>
              </w:rPr>
            </w:pPr>
            <w:r w:rsidRPr="00DE1ECF">
              <w:rPr>
                <w:rFonts w:ascii="Times New Roman" w:hAnsi="Times New Roman"/>
              </w:rPr>
              <w:t>Слушают диалоги, читают по ролям. Слушают диалоги и соотносят их с рисунками. Составляют диалоги и монологи, используя выражения и фразы. Высказываются о себе.</w:t>
            </w:r>
          </w:p>
        </w:tc>
        <w:tc>
          <w:tcPr>
            <w:tcW w:w="492" w:type="pct"/>
            <w:tcBorders>
              <w:right w:val="single" w:sz="4" w:space="0" w:color="auto"/>
            </w:tcBorders>
          </w:tcPr>
          <w:p w:rsidR="00A908E4" w:rsidRPr="00DE1ECF" w:rsidRDefault="00A908E4" w:rsidP="00DE1ECF">
            <w:pPr>
              <w:spacing w:after="0" w:line="240" w:lineRule="auto"/>
              <w:rPr>
                <w:rFonts w:ascii="Times New Roman" w:hAnsi="Times New Roman"/>
              </w:rPr>
            </w:pPr>
            <w:r w:rsidRPr="00DE1ECF">
              <w:rPr>
                <w:rFonts w:ascii="Times New Roman" w:hAnsi="Times New Roman"/>
              </w:rPr>
              <w:t>20.11</w:t>
            </w:r>
          </w:p>
          <w:p w:rsidR="00C23DCC" w:rsidRPr="00DE1ECF" w:rsidRDefault="00C23DCC" w:rsidP="00DE1ECF">
            <w:pPr>
              <w:spacing w:after="0" w:line="240" w:lineRule="auto"/>
              <w:rPr>
                <w:rFonts w:ascii="Times New Roman" w:hAnsi="Times New Roman"/>
              </w:rPr>
            </w:pPr>
            <w:r w:rsidRPr="00DE1ECF">
              <w:rPr>
                <w:rFonts w:ascii="Times New Roman" w:hAnsi="Times New Roman"/>
              </w:rPr>
              <w:t>21.11</w:t>
            </w:r>
          </w:p>
        </w:tc>
        <w:tc>
          <w:tcPr>
            <w:tcW w:w="475" w:type="pct"/>
            <w:gridSpan w:val="2"/>
            <w:tcBorders>
              <w:left w:val="single" w:sz="4" w:space="0" w:color="auto"/>
            </w:tcBorders>
          </w:tcPr>
          <w:p w:rsidR="00A908E4" w:rsidRPr="00DE1ECF" w:rsidRDefault="00A908E4" w:rsidP="00DE1ECF">
            <w:pPr>
              <w:spacing w:after="0" w:line="240" w:lineRule="auto"/>
              <w:rPr>
                <w:rFonts w:ascii="Times New Roman" w:hAnsi="Times New Roman"/>
              </w:rPr>
            </w:pPr>
          </w:p>
        </w:tc>
      </w:tr>
      <w:tr w:rsidR="00A908E4" w:rsidRPr="00DE1ECF" w:rsidTr="00C23DCC">
        <w:trPr>
          <w:trHeight w:val="331"/>
        </w:trPr>
        <w:tc>
          <w:tcPr>
            <w:tcW w:w="320" w:type="pct"/>
          </w:tcPr>
          <w:p w:rsidR="00A908E4" w:rsidRPr="00DE1ECF" w:rsidRDefault="0019431F" w:rsidP="00DE1ECF">
            <w:pPr>
              <w:spacing w:after="0" w:line="240" w:lineRule="auto"/>
              <w:rPr>
                <w:rFonts w:ascii="Times New Roman" w:hAnsi="Times New Roman"/>
              </w:rPr>
            </w:pPr>
            <w:r w:rsidRPr="00DE1ECF">
              <w:rPr>
                <w:rFonts w:ascii="Times New Roman" w:hAnsi="Times New Roman"/>
              </w:rPr>
              <w:t>7</w:t>
            </w:r>
            <w:r w:rsidR="00A908E4" w:rsidRPr="00DE1ECF">
              <w:rPr>
                <w:rFonts w:ascii="Times New Roman" w:hAnsi="Times New Roman"/>
              </w:rPr>
              <w:t>/34</w:t>
            </w:r>
          </w:p>
        </w:tc>
        <w:tc>
          <w:tcPr>
            <w:tcW w:w="1280" w:type="pct"/>
          </w:tcPr>
          <w:p w:rsidR="00A908E4" w:rsidRPr="00DE1ECF" w:rsidRDefault="00A908E4" w:rsidP="00DE1ECF">
            <w:pPr>
              <w:spacing w:after="0" w:line="240" w:lineRule="auto"/>
              <w:rPr>
                <w:rFonts w:ascii="Times New Roman" w:hAnsi="Times New Roman"/>
              </w:rPr>
            </w:pPr>
            <w:r w:rsidRPr="00DE1ECF">
              <w:rPr>
                <w:rFonts w:ascii="Times New Roman" w:hAnsi="Times New Roman"/>
              </w:rPr>
              <w:t>Города Австралии.</w:t>
            </w:r>
          </w:p>
          <w:p w:rsidR="00A908E4" w:rsidRPr="00DE1ECF" w:rsidRDefault="00A908E4" w:rsidP="00DE1ECF">
            <w:pPr>
              <w:spacing w:after="0" w:line="240" w:lineRule="auto"/>
              <w:rPr>
                <w:rFonts w:ascii="Times New Roman" w:hAnsi="Times New Roman"/>
              </w:rPr>
            </w:pPr>
            <w:r w:rsidRPr="00DE1ECF">
              <w:rPr>
                <w:rFonts w:ascii="Times New Roman" w:hAnsi="Times New Roman"/>
                <w:lang w:val="en-US"/>
              </w:rPr>
              <w:t>Step</w:t>
            </w:r>
            <w:r w:rsidRPr="00DE1ECF">
              <w:rPr>
                <w:rFonts w:ascii="Times New Roman" w:hAnsi="Times New Roman"/>
              </w:rPr>
              <w:t xml:space="preserve"> 5</w:t>
            </w:r>
          </w:p>
        </w:tc>
        <w:tc>
          <w:tcPr>
            <w:tcW w:w="2431" w:type="pct"/>
            <w:gridSpan w:val="2"/>
          </w:tcPr>
          <w:p w:rsidR="00A908E4" w:rsidRPr="00DE1ECF" w:rsidRDefault="00A908E4" w:rsidP="00DE1ECF">
            <w:pPr>
              <w:spacing w:after="0" w:line="240" w:lineRule="auto"/>
              <w:rPr>
                <w:rFonts w:ascii="Times New Roman" w:hAnsi="Times New Roman"/>
              </w:rPr>
            </w:pPr>
            <w:r w:rsidRPr="00DE1ECF">
              <w:rPr>
                <w:rFonts w:ascii="Times New Roman" w:hAnsi="Times New Roman"/>
              </w:rPr>
              <w:t>Слушают тексты и соотносят их с названиями праздников. Работают в парах, составляют диалоги. Вставляют в предложения новые слова. Описывают картинки.</w:t>
            </w:r>
          </w:p>
        </w:tc>
        <w:tc>
          <w:tcPr>
            <w:tcW w:w="492" w:type="pct"/>
            <w:tcBorders>
              <w:right w:val="single" w:sz="4" w:space="0" w:color="auto"/>
            </w:tcBorders>
          </w:tcPr>
          <w:p w:rsidR="00A908E4" w:rsidRPr="00DE1ECF" w:rsidRDefault="00F95B85" w:rsidP="00DE1ECF">
            <w:pPr>
              <w:spacing w:after="0" w:line="240" w:lineRule="auto"/>
              <w:rPr>
                <w:rFonts w:ascii="Times New Roman" w:hAnsi="Times New Roman"/>
              </w:rPr>
            </w:pPr>
            <w:r w:rsidRPr="00DE1ECF">
              <w:rPr>
                <w:rFonts w:ascii="Times New Roman" w:hAnsi="Times New Roman"/>
              </w:rPr>
              <w:t>25</w:t>
            </w:r>
            <w:r w:rsidR="00A908E4" w:rsidRPr="00DE1ECF">
              <w:rPr>
                <w:rFonts w:ascii="Times New Roman" w:hAnsi="Times New Roman"/>
              </w:rPr>
              <w:t>.11</w:t>
            </w:r>
          </w:p>
          <w:p w:rsidR="00C23DCC" w:rsidRPr="00DE1ECF" w:rsidRDefault="00C23DCC" w:rsidP="00DE1ECF">
            <w:pPr>
              <w:spacing w:after="0" w:line="240" w:lineRule="auto"/>
              <w:rPr>
                <w:rFonts w:ascii="Times New Roman" w:hAnsi="Times New Roman"/>
              </w:rPr>
            </w:pPr>
            <w:r w:rsidRPr="00DE1ECF">
              <w:rPr>
                <w:rFonts w:ascii="Times New Roman" w:hAnsi="Times New Roman"/>
              </w:rPr>
              <w:t>23.11</w:t>
            </w:r>
          </w:p>
        </w:tc>
        <w:tc>
          <w:tcPr>
            <w:tcW w:w="475" w:type="pct"/>
            <w:gridSpan w:val="2"/>
            <w:tcBorders>
              <w:right w:val="single" w:sz="4" w:space="0" w:color="auto"/>
            </w:tcBorders>
          </w:tcPr>
          <w:p w:rsidR="00A908E4" w:rsidRPr="00DE1ECF" w:rsidRDefault="00A908E4" w:rsidP="00DE1ECF">
            <w:pPr>
              <w:spacing w:after="0" w:line="240" w:lineRule="auto"/>
              <w:rPr>
                <w:rFonts w:ascii="Times New Roman" w:hAnsi="Times New Roman"/>
              </w:rPr>
            </w:pPr>
          </w:p>
        </w:tc>
      </w:tr>
      <w:tr w:rsidR="00A908E4" w:rsidRPr="00DE1ECF" w:rsidTr="00C23DCC">
        <w:tc>
          <w:tcPr>
            <w:tcW w:w="320" w:type="pct"/>
          </w:tcPr>
          <w:p w:rsidR="00A908E4" w:rsidRPr="00DE1ECF" w:rsidRDefault="0019431F" w:rsidP="00DE1ECF">
            <w:pPr>
              <w:spacing w:after="0" w:line="240" w:lineRule="auto"/>
              <w:rPr>
                <w:rFonts w:ascii="Times New Roman" w:hAnsi="Times New Roman"/>
              </w:rPr>
            </w:pPr>
            <w:r w:rsidRPr="00DE1ECF">
              <w:rPr>
                <w:rFonts w:ascii="Times New Roman" w:hAnsi="Times New Roman"/>
              </w:rPr>
              <w:t>8</w:t>
            </w:r>
            <w:r w:rsidR="00A908E4" w:rsidRPr="00DE1ECF">
              <w:rPr>
                <w:rFonts w:ascii="Times New Roman" w:hAnsi="Times New Roman"/>
              </w:rPr>
              <w:t>/35</w:t>
            </w:r>
          </w:p>
        </w:tc>
        <w:tc>
          <w:tcPr>
            <w:tcW w:w="1280" w:type="pct"/>
          </w:tcPr>
          <w:p w:rsidR="00A908E4" w:rsidRPr="00DE1ECF" w:rsidRDefault="00A908E4" w:rsidP="00DE1ECF">
            <w:pPr>
              <w:spacing w:after="0" w:line="240" w:lineRule="auto"/>
              <w:rPr>
                <w:rFonts w:ascii="Times New Roman" w:hAnsi="Times New Roman"/>
              </w:rPr>
            </w:pPr>
            <w:r w:rsidRPr="00DE1ECF">
              <w:rPr>
                <w:rFonts w:ascii="Times New Roman" w:hAnsi="Times New Roman"/>
              </w:rPr>
              <w:t>Природа Австралии.</w:t>
            </w:r>
          </w:p>
          <w:p w:rsidR="00A908E4" w:rsidRPr="00DE1ECF" w:rsidRDefault="00A908E4" w:rsidP="00DE1ECF">
            <w:pPr>
              <w:spacing w:after="0" w:line="240" w:lineRule="auto"/>
              <w:rPr>
                <w:rFonts w:ascii="Times New Roman" w:hAnsi="Times New Roman"/>
              </w:rPr>
            </w:pPr>
            <w:r w:rsidRPr="00DE1ECF">
              <w:rPr>
                <w:rFonts w:ascii="Times New Roman" w:hAnsi="Times New Roman"/>
                <w:lang w:val="en-US"/>
              </w:rPr>
              <w:t>Step 6</w:t>
            </w:r>
          </w:p>
        </w:tc>
        <w:tc>
          <w:tcPr>
            <w:tcW w:w="2431" w:type="pct"/>
            <w:gridSpan w:val="2"/>
          </w:tcPr>
          <w:p w:rsidR="00A908E4" w:rsidRPr="00DE1ECF" w:rsidRDefault="00A908E4" w:rsidP="00DE1ECF">
            <w:pPr>
              <w:spacing w:after="0" w:line="240" w:lineRule="auto"/>
              <w:rPr>
                <w:rFonts w:ascii="Times New Roman" w:hAnsi="Times New Roman"/>
              </w:rPr>
            </w:pPr>
            <w:r w:rsidRPr="00DE1ECF">
              <w:rPr>
                <w:rFonts w:ascii="Times New Roman" w:hAnsi="Times New Roman"/>
              </w:rPr>
              <w:t>Читают диалог и отвечают на вопросы. Составляют предложения по образцу. Читают письмо и отвечают на вопрос. Составляют монологи.</w:t>
            </w:r>
          </w:p>
        </w:tc>
        <w:tc>
          <w:tcPr>
            <w:tcW w:w="492" w:type="pct"/>
            <w:tcBorders>
              <w:right w:val="single" w:sz="4" w:space="0" w:color="auto"/>
            </w:tcBorders>
          </w:tcPr>
          <w:p w:rsidR="00A908E4" w:rsidRPr="00DE1ECF" w:rsidRDefault="00F95B85" w:rsidP="00DE1ECF">
            <w:pPr>
              <w:spacing w:after="0" w:line="240" w:lineRule="auto"/>
              <w:rPr>
                <w:rFonts w:ascii="Times New Roman" w:hAnsi="Times New Roman"/>
              </w:rPr>
            </w:pPr>
            <w:r w:rsidRPr="00DE1ECF">
              <w:rPr>
                <w:rFonts w:ascii="Times New Roman" w:hAnsi="Times New Roman"/>
              </w:rPr>
              <w:t>26</w:t>
            </w:r>
            <w:r w:rsidR="00A908E4" w:rsidRPr="00DE1ECF">
              <w:rPr>
                <w:rFonts w:ascii="Times New Roman" w:hAnsi="Times New Roman"/>
              </w:rPr>
              <w:t>.11</w:t>
            </w:r>
          </w:p>
          <w:p w:rsidR="00C23DCC" w:rsidRPr="00DE1ECF" w:rsidRDefault="00C23DCC" w:rsidP="00DE1ECF">
            <w:pPr>
              <w:spacing w:after="0" w:line="240" w:lineRule="auto"/>
              <w:rPr>
                <w:rFonts w:ascii="Times New Roman" w:hAnsi="Times New Roman"/>
              </w:rPr>
            </w:pPr>
            <w:r w:rsidRPr="00DE1ECF">
              <w:rPr>
                <w:rFonts w:ascii="Times New Roman" w:hAnsi="Times New Roman"/>
              </w:rPr>
              <w:t>26.11</w:t>
            </w:r>
          </w:p>
        </w:tc>
        <w:tc>
          <w:tcPr>
            <w:tcW w:w="475" w:type="pct"/>
            <w:gridSpan w:val="2"/>
            <w:tcBorders>
              <w:right w:val="single" w:sz="4" w:space="0" w:color="auto"/>
            </w:tcBorders>
          </w:tcPr>
          <w:p w:rsidR="00A908E4" w:rsidRPr="00DE1ECF" w:rsidRDefault="00A908E4" w:rsidP="00DE1ECF">
            <w:pPr>
              <w:spacing w:after="0" w:line="240" w:lineRule="auto"/>
              <w:rPr>
                <w:rFonts w:ascii="Times New Roman" w:hAnsi="Times New Roman"/>
              </w:rPr>
            </w:pPr>
          </w:p>
        </w:tc>
      </w:tr>
      <w:tr w:rsidR="00A908E4" w:rsidRPr="00DE1ECF" w:rsidTr="00C23DCC">
        <w:tc>
          <w:tcPr>
            <w:tcW w:w="320" w:type="pct"/>
          </w:tcPr>
          <w:p w:rsidR="00A908E4" w:rsidRPr="00DE1ECF" w:rsidRDefault="0019431F" w:rsidP="00DE1ECF">
            <w:pPr>
              <w:spacing w:after="0" w:line="240" w:lineRule="auto"/>
              <w:rPr>
                <w:rFonts w:ascii="Times New Roman" w:hAnsi="Times New Roman"/>
              </w:rPr>
            </w:pPr>
            <w:r w:rsidRPr="00DE1ECF">
              <w:rPr>
                <w:rFonts w:ascii="Times New Roman" w:hAnsi="Times New Roman"/>
              </w:rPr>
              <w:t>9</w:t>
            </w:r>
            <w:r w:rsidR="00A908E4" w:rsidRPr="00DE1ECF">
              <w:rPr>
                <w:rFonts w:ascii="Times New Roman" w:hAnsi="Times New Roman"/>
              </w:rPr>
              <w:t>/36</w:t>
            </w:r>
          </w:p>
        </w:tc>
        <w:tc>
          <w:tcPr>
            <w:tcW w:w="1280" w:type="pct"/>
          </w:tcPr>
          <w:p w:rsidR="00A908E4" w:rsidRPr="00DE1ECF" w:rsidRDefault="00A908E4" w:rsidP="00DE1ECF">
            <w:pPr>
              <w:spacing w:after="0" w:line="240" w:lineRule="auto"/>
              <w:rPr>
                <w:rFonts w:ascii="Times New Roman" w:hAnsi="Times New Roman"/>
              </w:rPr>
            </w:pPr>
            <w:r w:rsidRPr="00DE1ECF">
              <w:rPr>
                <w:rFonts w:ascii="Times New Roman" w:hAnsi="Times New Roman"/>
              </w:rPr>
              <w:t>Язык, национальность стран.</w:t>
            </w:r>
          </w:p>
          <w:p w:rsidR="00A908E4" w:rsidRPr="00DE1ECF" w:rsidRDefault="00A908E4" w:rsidP="00DE1ECF">
            <w:pPr>
              <w:spacing w:after="0" w:line="240" w:lineRule="auto"/>
              <w:rPr>
                <w:rFonts w:ascii="Times New Roman" w:hAnsi="Times New Roman"/>
              </w:rPr>
            </w:pPr>
            <w:r w:rsidRPr="00DE1ECF">
              <w:rPr>
                <w:rFonts w:ascii="Times New Roman" w:hAnsi="Times New Roman"/>
                <w:lang w:val="en-US"/>
              </w:rPr>
              <w:t>Step</w:t>
            </w:r>
            <w:r w:rsidRPr="00DE1ECF">
              <w:rPr>
                <w:rFonts w:ascii="Times New Roman" w:hAnsi="Times New Roman"/>
              </w:rPr>
              <w:t xml:space="preserve"> 7</w:t>
            </w:r>
          </w:p>
        </w:tc>
        <w:tc>
          <w:tcPr>
            <w:tcW w:w="2431" w:type="pct"/>
            <w:gridSpan w:val="2"/>
          </w:tcPr>
          <w:p w:rsidR="00A908E4" w:rsidRPr="00DE1ECF" w:rsidRDefault="00A908E4" w:rsidP="00DE1ECF">
            <w:pPr>
              <w:spacing w:after="0" w:line="240" w:lineRule="auto"/>
              <w:rPr>
                <w:rFonts w:ascii="Times New Roman" w:hAnsi="Times New Roman"/>
              </w:rPr>
            </w:pPr>
            <w:r w:rsidRPr="00DE1ECF">
              <w:rPr>
                <w:rFonts w:ascii="Times New Roman" w:hAnsi="Times New Roman"/>
              </w:rPr>
              <w:t xml:space="preserve">Слушают текст и выполняют задания. Вставляют слова в текст. Читают текст и выбирают правильные предложения. Отвечают на вопросы. </w:t>
            </w:r>
          </w:p>
        </w:tc>
        <w:tc>
          <w:tcPr>
            <w:tcW w:w="492" w:type="pct"/>
            <w:tcBorders>
              <w:right w:val="single" w:sz="4" w:space="0" w:color="auto"/>
            </w:tcBorders>
          </w:tcPr>
          <w:p w:rsidR="00A908E4" w:rsidRPr="00DE1ECF" w:rsidRDefault="00A908E4" w:rsidP="00DE1ECF">
            <w:pPr>
              <w:spacing w:after="0" w:line="240" w:lineRule="auto"/>
              <w:rPr>
                <w:rFonts w:ascii="Times New Roman" w:hAnsi="Times New Roman"/>
              </w:rPr>
            </w:pPr>
            <w:r w:rsidRPr="00DE1ECF">
              <w:rPr>
                <w:rFonts w:ascii="Times New Roman" w:hAnsi="Times New Roman"/>
              </w:rPr>
              <w:t>27.11</w:t>
            </w:r>
          </w:p>
          <w:p w:rsidR="00C23DCC" w:rsidRPr="00DE1ECF" w:rsidRDefault="00C23DCC" w:rsidP="00DE1ECF">
            <w:pPr>
              <w:spacing w:after="0" w:line="240" w:lineRule="auto"/>
              <w:rPr>
                <w:rFonts w:ascii="Times New Roman" w:hAnsi="Times New Roman"/>
              </w:rPr>
            </w:pPr>
            <w:r w:rsidRPr="00DE1ECF">
              <w:rPr>
                <w:rFonts w:ascii="Times New Roman" w:hAnsi="Times New Roman"/>
              </w:rPr>
              <w:t>28.11</w:t>
            </w:r>
          </w:p>
        </w:tc>
        <w:tc>
          <w:tcPr>
            <w:tcW w:w="475" w:type="pct"/>
            <w:gridSpan w:val="2"/>
            <w:tcBorders>
              <w:left w:val="single" w:sz="4" w:space="0" w:color="auto"/>
            </w:tcBorders>
          </w:tcPr>
          <w:p w:rsidR="00A908E4" w:rsidRPr="00DE1ECF" w:rsidRDefault="00A908E4" w:rsidP="00DE1ECF">
            <w:pPr>
              <w:spacing w:after="0" w:line="240" w:lineRule="auto"/>
              <w:rPr>
                <w:rFonts w:ascii="Times New Roman" w:hAnsi="Times New Roman"/>
              </w:rPr>
            </w:pPr>
          </w:p>
        </w:tc>
      </w:tr>
      <w:tr w:rsidR="00A908E4" w:rsidRPr="00DE1ECF" w:rsidTr="00C23DCC">
        <w:tc>
          <w:tcPr>
            <w:tcW w:w="320" w:type="pct"/>
          </w:tcPr>
          <w:p w:rsidR="00A908E4" w:rsidRPr="00DE1ECF" w:rsidRDefault="0019431F" w:rsidP="00DE1ECF">
            <w:pPr>
              <w:spacing w:after="0" w:line="240" w:lineRule="auto"/>
              <w:rPr>
                <w:rFonts w:ascii="Times New Roman" w:hAnsi="Times New Roman"/>
              </w:rPr>
            </w:pPr>
            <w:r w:rsidRPr="00DE1ECF">
              <w:rPr>
                <w:rFonts w:ascii="Times New Roman" w:hAnsi="Times New Roman"/>
              </w:rPr>
              <w:t>10</w:t>
            </w:r>
            <w:r w:rsidR="00A908E4" w:rsidRPr="00DE1ECF">
              <w:rPr>
                <w:rFonts w:ascii="Times New Roman" w:hAnsi="Times New Roman"/>
              </w:rPr>
              <w:t>/37</w:t>
            </w:r>
          </w:p>
        </w:tc>
        <w:tc>
          <w:tcPr>
            <w:tcW w:w="1280" w:type="pct"/>
          </w:tcPr>
          <w:p w:rsidR="00A908E4" w:rsidRPr="00DE1ECF" w:rsidRDefault="00A908E4" w:rsidP="00DE1ECF">
            <w:pPr>
              <w:spacing w:after="0" w:line="240" w:lineRule="auto"/>
              <w:rPr>
                <w:rFonts w:ascii="Times New Roman" w:hAnsi="Times New Roman"/>
              </w:rPr>
            </w:pPr>
            <w:r w:rsidRPr="00DE1ECF">
              <w:rPr>
                <w:rFonts w:ascii="Times New Roman" w:hAnsi="Times New Roman"/>
              </w:rPr>
              <w:t>Флора и фауна Австралии.</w:t>
            </w:r>
          </w:p>
          <w:p w:rsidR="00A908E4" w:rsidRPr="00DE1ECF" w:rsidRDefault="00A908E4" w:rsidP="00DE1ECF">
            <w:pPr>
              <w:spacing w:after="0" w:line="240" w:lineRule="auto"/>
              <w:rPr>
                <w:rFonts w:ascii="Times New Roman" w:hAnsi="Times New Roman"/>
              </w:rPr>
            </w:pPr>
            <w:r w:rsidRPr="00DE1ECF">
              <w:rPr>
                <w:rFonts w:ascii="Times New Roman" w:hAnsi="Times New Roman"/>
                <w:lang w:val="en-US"/>
              </w:rPr>
              <w:t>Step</w:t>
            </w:r>
            <w:r w:rsidRPr="00DE1ECF">
              <w:rPr>
                <w:rFonts w:ascii="Times New Roman" w:hAnsi="Times New Roman"/>
              </w:rPr>
              <w:t xml:space="preserve"> 8</w:t>
            </w:r>
          </w:p>
        </w:tc>
        <w:tc>
          <w:tcPr>
            <w:tcW w:w="2431" w:type="pct"/>
            <w:gridSpan w:val="2"/>
          </w:tcPr>
          <w:p w:rsidR="00A908E4" w:rsidRPr="00DE1ECF" w:rsidRDefault="00A908E4" w:rsidP="00DE1ECF">
            <w:pPr>
              <w:spacing w:after="0" w:line="240" w:lineRule="auto"/>
              <w:rPr>
                <w:rFonts w:ascii="Times New Roman" w:hAnsi="Times New Roman"/>
              </w:rPr>
            </w:pPr>
            <w:r w:rsidRPr="00DE1ECF">
              <w:rPr>
                <w:rFonts w:ascii="Times New Roman" w:hAnsi="Times New Roman"/>
              </w:rPr>
              <w:t xml:space="preserve">Слушают тексты и выбирают верные утверждения, отвечают на вопросы и соотносят его с картинками. </w:t>
            </w:r>
          </w:p>
        </w:tc>
        <w:tc>
          <w:tcPr>
            <w:tcW w:w="492" w:type="pct"/>
            <w:tcBorders>
              <w:right w:val="single" w:sz="4" w:space="0" w:color="auto"/>
            </w:tcBorders>
          </w:tcPr>
          <w:p w:rsidR="00A908E4" w:rsidRPr="00DE1ECF" w:rsidRDefault="00F95B85" w:rsidP="00DE1ECF">
            <w:pPr>
              <w:spacing w:after="0" w:line="240" w:lineRule="auto"/>
              <w:rPr>
                <w:rFonts w:ascii="Times New Roman" w:hAnsi="Times New Roman"/>
              </w:rPr>
            </w:pPr>
            <w:r w:rsidRPr="00DE1ECF">
              <w:rPr>
                <w:rFonts w:ascii="Times New Roman" w:hAnsi="Times New Roman"/>
              </w:rPr>
              <w:t>2.12</w:t>
            </w:r>
          </w:p>
          <w:p w:rsidR="00C23DCC" w:rsidRPr="00DE1ECF" w:rsidRDefault="00C23DCC" w:rsidP="00DE1ECF">
            <w:pPr>
              <w:spacing w:after="0" w:line="240" w:lineRule="auto"/>
              <w:rPr>
                <w:rFonts w:ascii="Times New Roman" w:hAnsi="Times New Roman"/>
              </w:rPr>
            </w:pPr>
            <w:r w:rsidRPr="00DE1ECF">
              <w:rPr>
                <w:rFonts w:ascii="Times New Roman" w:hAnsi="Times New Roman"/>
              </w:rPr>
              <w:t>30.11</w:t>
            </w:r>
          </w:p>
        </w:tc>
        <w:tc>
          <w:tcPr>
            <w:tcW w:w="475" w:type="pct"/>
            <w:gridSpan w:val="2"/>
            <w:tcBorders>
              <w:left w:val="single" w:sz="4" w:space="0" w:color="auto"/>
            </w:tcBorders>
          </w:tcPr>
          <w:p w:rsidR="00A908E4" w:rsidRPr="00DE1ECF" w:rsidRDefault="00A908E4" w:rsidP="00DE1ECF">
            <w:pPr>
              <w:spacing w:after="0" w:line="240" w:lineRule="auto"/>
              <w:rPr>
                <w:rFonts w:ascii="Times New Roman" w:hAnsi="Times New Roman"/>
              </w:rPr>
            </w:pPr>
          </w:p>
        </w:tc>
      </w:tr>
      <w:tr w:rsidR="00A908E4" w:rsidRPr="00DE1ECF" w:rsidTr="00C23DCC">
        <w:tc>
          <w:tcPr>
            <w:tcW w:w="320" w:type="pct"/>
          </w:tcPr>
          <w:p w:rsidR="00A908E4" w:rsidRPr="00DE1ECF" w:rsidRDefault="0019431F" w:rsidP="00DE1ECF">
            <w:pPr>
              <w:spacing w:after="0" w:line="240" w:lineRule="auto"/>
              <w:rPr>
                <w:rFonts w:ascii="Times New Roman" w:hAnsi="Times New Roman"/>
              </w:rPr>
            </w:pPr>
            <w:r w:rsidRPr="00DE1ECF">
              <w:rPr>
                <w:rFonts w:ascii="Times New Roman" w:hAnsi="Times New Roman"/>
              </w:rPr>
              <w:t>11</w:t>
            </w:r>
            <w:r w:rsidR="00A908E4" w:rsidRPr="00DE1ECF">
              <w:rPr>
                <w:rFonts w:ascii="Times New Roman" w:hAnsi="Times New Roman"/>
              </w:rPr>
              <w:t>/38</w:t>
            </w:r>
          </w:p>
        </w:tc>
        <w:tc>
          <w:tcPr>
            <w:tcW w:w="1280" w:type="pct"/>
          </w:tcPr>
          <w:p w:rsidR="00A908E4" w:rsidRPr="00DE1ECF" w:rsidRDefault="008A54E8" w:rsidP="00DE1ECF">
            <w:pPr>
              <w:spacing w:after="0" w:line="240" w:lineRule="auto"/>
              <w:rPr>
                <w:rFonts w:ascii="Times New Roman" w:hAnsi="Times New Roman"/>
              </w:rPr>
            </w:pPr>
            <w:r w:rsidRPr="00DE1ECF">
              <w:rPr>
                <w:rFonts w:ascii="Times New Roman" w:hAnsi="Times New Roman"/>
              </w:rPr>
              <w:t>Урок-повторение по теме «Англоговорящие страны»</w:t>
            </w:r>
            <w:r w:rsidR="00047F4A" w:rsidRPr="00DE1ECF">
              <w:rPr>
                <w:rFonts w:ascii="Times New Roman" w:hAnsi="Times New Roman"/>
              </w:rPr>
              <w:t xml:space="preserve"> </w:t>
            </w:r>
            <w:r w:rsidR="00A908E4" w:rsidRPr="00DE1ECF">
              <w:rPr>
                <w:rFonts w:ascii="Times New Roman" w:hAnsi="Times New Roman"/>
                <w:lang w:val="en-US"/>
              </w:rPr>
              <w:t>Step</w:t>
            </w:r>
            <w:r w:rsidR="00A908E4" w:rsidRPr="00DE1ECF">
              <w:rPr>
                <w:rFonts w:ascii="Times New Roman" w:hAnsi="Times New Roman"/>
              </w:rPr>
              <w:t xml:space="preserve"> 9</w:t>
            </w:r>
          </w:p>
          <w:p w:rsidR="00A908E4" w:rsidRPr="00DE1ECF" w:rsidRDefault="00A908E4" w:rsidP="00DE1ECF">
            <w:pPr>
              <w:spacing w:after="0" w:line="240" w:lineRule="auto"/>
              <w:rPr>
                <w:rFonts w:ascii="Times New Roman" w:hAnsi="Times New Roman"/>
              </w:rPr>
            </w:pPr>
          </w:p>
        </w:tc>
        <w:tc>
          <w:tcPr>
            <w:tcW w:w="2431" w:type="pct"/>
            <w:gridSpan w:val="2"/>
          </w:tcPr>
          <w:p w:rsidR="00A908E4" w:rsidRPr="00DE1ECF" w:rsidRDefault="00A908E4" w:rsidP="00DE1ECF">
            <w:pPr>
              <w:spacing w:after="0" w:line="240" w:lineRule="auto"/>
              <w:rPr>
                <w:rFonts w:ascii="Times New Roman" w:hAnsi="Times New Roman"/>
              </w:rPr>
            </w:pPr>
            <w:r w:rsidRPr="00DE1ECF">
              <w:rPr>
                <w:rFonts w:ascii="Times New Roman" w:hAnsi="Times New Roman"/>
              </w:rPr>
              <w:t>Слушают рассказ и выбирают правильные ответы. Заполняют пропуски с предлогами. Читают диалоги и выполняют задание к нему. Вставляют слова в предложения.</w:t>
            </w:r>
          </w:p>
        </w:tc>
        <w:tc>
          <w:tcPr>
            <w:tcW w:w="492" w:type="pct"/>
            <w:tcBorders>
              <w:right w:val="single" w:sz="4" w:space="0" w:color="auto"/>
            </w:tcBorders>
          </w:tcPr>
          <w:p w:rsidR="00A908E4" w:rsidRPr="00DE1ECF" w:rsidRDefault="00F95B85" w:rsidP="00DE1ECF">
            <w:pPr>
              <w:spacing w:after="0" w:line="240" w:lineRule="auto"/>
              <w:rPr>
                <w:rFonts w:ascii="Times New Roman" w:eastAsiaTheme="minorHAnsi" w:hAnsi="Times New Roman"/>
              </w:rPr>
            </w:pPr>
            <w:r w:rsidRPr="00DE1ECF">
              <w:rPr>
                <w:rFonts w:ascii="Times New Roman" w:eastAsiaTheme="minorHAnsi" w:hAnsi="Times New Roman"/>
              </w:rPr>
              <w:t>3</w:t>
            </w:r>
            <w:r w:rsidR="00A908E4" w:rsidRPr="00DE1ECF">
              <w:rPr>
                <w:rFonts w:ascii="Times New Roman" w:eastAsiaTheme="minorHAnsi" w:hAnsi="Times New Roman"/>
              </w:rPr>
              <w:t>.12</w:t>
            </w:r>
          </w:p>
          <w:p w:rsidR="00C23DCC" w:rsidRPr="00DE1ECF" w:rsidRDefault="00C23DCC" w:rsidP="00DE1ECF">
            <w:pPr>
              <w:spacing w:after="0" w:line="240" w:lineRule="auto"/>
              <w:rPr>
                <w:rFonts w:ascii="Times New Roman" w:hAnsi="Times New Roman"/>
              </w:rPr>
            </w:pPr>
            <w:r w:rsidRPr="00DE1ECF">
              <w:rPr>
                <w:rFonts w:ascii="Times New Roman" w:eastAsiaTheme="minorHAnsi" w:hAnsi="Times New Roman"/>
              </w:rPr>
              <w:t>3.12</w:t>
            </w:r>
          </w:p>
        </w:tc>
        <w:tc>
          <w:tcPr>
            <w:tcW w:w="475" w:type="pct"/>
            <w:gridSpan w:val="2"/>
            <w:tcBorders>
              <w:left w:val="single" w:sz="4" w:space="0" w:color="auto"/>
            </w:tcBorders>
          </w:tcPr>
          <w:p w:rsidR="00A908E4" w:rsidRPr="00DE1ECF" w:rsidRDefault="00A908E4" w:rsidP="00DE1ECF">
            <w:pPr>
              <w:spacing w:after="0" w:line="240" w:lineRule="auto"/>
              <w:rPr>
                <w:rFonts w:ascii="Times New Roman" w:hAnsi="Times New Roman"/>
              </w:rPr>
            </w:pPr>
          </w:p>
        </w:tc>
      </w:tr>
      <w:tr w:rsidR="00A908E4" w:rsidRPr="00DE1ECF" w:rsidTr="00C23DCC">
        <w:tc>
          <w:tcPr>
            <w:tcW w:w="320" w:type="pct"/>
          </w:tcPr>
          <w:p w:rsidR="00A908E4" w:rsidRPr="00DE1ECF" w:rsidRDefault="0019431F" w:rsidP="00DE1ECF">
            <w:pPr>
              <w:spacing w:after="0" w:line="240" w:lineRule="auto"/>
              <w:rPr>
                <w:rFonts w:ascii="Times New Roman" w:hAnsi="Times New Roman"/>
              </w:rPr>
            </w:pPr>
            <w:r w:rsidRPr="00DE1ECF">
              <w:rPr>
                <w:rFonts w:ascii="Times New Roman" w:hAnsi="Times New Roman"/>
              </w:rPr>
              <w:t>12</w:t>
            </w:r>
            <w:r w:rsidR="00A908E4" w:rsidRPr="00DE1ECF">
              <w:rPr>
                <w:rFonts w:ascii="Times New Roman" w:hAnsi="Times New Roman"/>
              </w:rPr>
              <w:t>/39</w:t>
            </w:r>
          </w:p>
        </w:tc>
        <w:tc>
          <w:tcPr>
            <w:tcW w:w="1280" w:type="pct"/>
          </w:tcPr>
          <w:p w:rsidR="008A54E8" w:rsidRPr="00DE1ECF" w:rsidRDefault="008A54E8" w:rsidP="00DE1ECF">
            <w:pPr>
              <w:spacing w:after="0" w:line="240" w:lineRule="auto"/>
              <w:rPr>
                <w:rFonts w:ascii="Times New Roman" w:hAnsi="Times New Roman"/>
              </w:rPr>
            </w:pPr>
            <w:r w:rsidRPr="00DE1ECF">
              <w:rPr>
                <w:rFonts w:ascii="Times New Roman" w:hAnsi="Times New Roman"/>
              </w:rPr>
              <w:t>Лексико-грамматический практикум</w:t>
            </w:r>
          </w:p>
          <w:p w:rsidR="00A908E4" w:rsidRPr="00DE1ECF" w:rsidRDefault="00A908E4" w:rsidP="00DE1ECF">
            <w:pPr>
              <w:spacing w:after="0" w:line="240" w:lineRule="auto"/>
              <w:rPr>
                <w:rFonts w:ascii="Times New Roman" w:hAnsi="Times New Roman"/>
              </w:rPr>
            </w:pPr>
            <w:r w:rsidRPr="00DE1ECF">
              <w:rPr>
                <w:rFonts w:ascii="Times New Roman" w:hAnsi="Times New Roman"/>
                <w:lang w:val="en-US"/>
              </w:rPr>
              <w:t>Step</w:t>
            </w:r>
            <w:r w:rsidRPr="00DE1ECF">
              <w:rPr>
                <w:rFonts w:ascii="Times New Roman" w:hAnsi="Times New Roman"/>
              </w:rPr>
              <w:t xml:space="preserve"> 10</w:t>
            </w:r>
          </w:p>
        </w:tc>
        <w:tc>
          <w:tcPr>
            <w:tcW w:w="2431" w:type="pct"/>
            <w:gridSpan w:val="2"/>
          </w:tcPr>
          <w:p w:rsidR="00A908E4" w:rsidRPr="00DE1ECF" w:rsidRDefault="008A54E8" w:rsidP="00DE1ECF">
            <w:pPr>
              <w:tabs>
                <w:tab w:val="left" w:pos="3990"/>
              </w:tabs>
              <w:spacing w:after="0" w:line="240" w:lineRule="auto"/>
              <w:rPr>
                <w:rFonts w:ascii="Times New Roman" w:eastAsiaTheme="minorHAnsi" w:hAnsi="Times New Roman"/>
              </w:rPr>
            </w:pPr>
            <w:r w:rsidRPr="00DE1ECF">
              <w:rPr>
                <w:rFonts w:ascii="Times New Roman" w:hAnsi="Times New Roman"/>
              </w:rPr>
              <w:t>Выполняют задания по лексике и грамматике</w:t>
            </w:r>
            <w:r w:rsidR="00A908E4" w:rsidRPr="00DE1ECF">
              <w:rPr>
                <w:rFonts w:ascii="Times New Roman" w:hAnsi="Times New Roman"/>
              </w:rPr>
              <w:tab/>
            </w:r>
          </w:p>
        </w:tc>
        <w:tc>
          <w:tcPr>
            <w:tcW w:w="492" w:type="pct"/>
            <w:tcBorders>
              <w:right w:val="single" w:sz="4" w:space="0" w:color="auto"/>
            </w:tcBorders>
          </w:tcPr>
          <w:p w:rsidR="00A908E4" w:rsidRPr="00DE1ECF" w:rsidRDefault="00A908E4" w:rsidP="00DE1ECF">
            <w:pPr>
              <w:spacing w:after="0" w:line="240" w:lineRule="auto"/>
              <w:rPr>
                <w:rFonts w:ascii="Times New Roman" w:hAnsi="Times New Roman"/>
              </w:rPr>
            </w:pPr>
            <w:r w:rsidRPr="00DE1ECF">
              <w:rPr>
                <w:rFonts w:ascii="Times New Roman" w:hAnsi="Times New Roman"/>
              </w:rPr>
              <w:t>4.12</w:t>
            </w:r>
          </w:p>
          <w:p w:rsidR="00C23DCC" w:rsidRPr="00DE1ECF" w:rsidRDefault="00C23DCC" w:rsidP="00DE1ECF">
            <w:pPr>
              <w:spacing w:after="0" w:line="240" w:lineRule="auto"/>
              <w:rPr>
                <w:rFonts w:ascii="Times New Roman" w:hAnsi="Times New Roman"/>
              </w:rPr>
            </w:pPr>
            <w:r w:rsidRPr="00DE1ECF">
              <w:rPr>
                <w:rFonts w:ascii="Times New Roman" w:hAnsi="Times New Roman"/>
              </w:rPr>
              <w:t>5.12</w:t>
            </w:r>
          </w:p>
        </w:tc>
        <w:tc>
          <w:tcPr>
            <w:tcW w:w="475" w:type="pct"/>
            <w:gridSpan w:val="2"/>
            <w:tcBorders>
              <w:left w:val="single" w:sz="4" w:space="0" w:color="auto"/>
            </w:tcBorders>
          </w:tcPr>
          <w:p w:rsidR="00A908E4" w:rsidRPr="00DE1ECF" w:rsidRDefault="00A908E4" w:rsidP="00DE1ECF">
            <w:pPr>
              <w:spacing w:after="0" w:line="240" w:lineRule="auto"/>
              <w:rPr>
                <w:rFonts w:ascii="Times New Roman" w:eastAsiaTheme="minorHAnsi" w:hAnsi="Times New Roman"/>
              </w:rPr>
            </w:pPr>
          </w:p>
        </w:tc>
      </w:tr>
      <w:tr w:rsidR="00DE1ECF" w:rsidRPr="00DE1ECF" w:rsidTr="00C23DCC">
        <w:tc>
          <w:tcPr>
            <w:tcW w:w="320" w:type="pct"/>
          </w:tcPr>
          <w:p w:rsidR="00A908E4" w:rsidRPr="00DE1ECF" w:rsidRDefault="0019431F" w:rsidP="00DE1ECF">
            <w:pPr>
              <w:spacing w:after="0" w:line="240" w:lineRule="auto"/>
              <w:rPr>
                <w:rFonts w:ascii="Times New Roman" w:hAnsi="Times New Roman"/>
              </w:rPr>
            </w:pPr>
            <w:r w:rsidRPr="00DE1ECF">
              <w:rPr>
                <w:rFonts w:ascii="Times New Roman" w:hAnsi="Times New Roman"/>
              </w:rPr>
              <w:t>13</w:t>
            </w:r>
            <w:r w:rsidR="00A908E4" w:rsidRPr="00DE1ECF">
              <w:rPr>
                <w:rFonts w:ascii="Times New Roman" w:hAnsi="Times New Roman"/>
              </w:rPr>
              <w:t>/40</w:t>
            </w:r>
          </w:p>
        </w:tc>
        <w:tc>
          <w:tcPr>
            <w:tcW w:w="1280" w:type="pct"/>
          </w:tcPr>
          <w:p w:rsidR="00A908E4" w:rsidRPr="00DE1ECF" w:rsidRDefault="00DE1ECF" w:rsidP="00DE1ECF">
            <w:pPr>
              <w:spacing w:after="0" w:line="240" w:lineRule="auto"/>
              <w:rPr>
                <w:rFonts w:ascii="Times New Roman" w:hAnsi="Times New Roman"/>
              </w:rPr>
            </w:pPr>
            <w:r>
              <w:rPr>
                <w:rFonts w:ascii="Times New Roman" w:hAnsi="Times New Roman"/>
              </w:rPr>
              <w:t>Практика навыка поискового чтения</w:t>
            </w:r>
          </w:p>
        </w:tc>
        <w:tc>
          <w:tcPr>
            <w:tcW w:w="2431" w:type="pct"/>
            <w:gridSpan w:val="2"/>
          </w:tcPr>
          <w:p w:rsidR="00A908E4" w:rsidRPr="00DE1ECF" w:rsidRDefault="00A908E4" w:rsidP="00DE1ECF">
            <w:pPr>
              <w:spacing w:after="0" w:line="240" w:lineRule="auto"/>
              <w:rPr>
                <w:rFonts w:ascii="Times New Roman" w:hAnsi="Times New Roman"/>
              </w:rPr>
            </w:pPr>
            <w:r w:rsidRPr="00DE1ECF">
              <w:rPr>
                <w:rFonts w:ascii="Times New Roman" w:hAnsi="Times New Roman"/>
              </w:rPr>
              <w:t xml:space="preserve">Читают </w:t>
            </w:r>
            <w:proofErr w:type="gramStart"/>
            <w:r w:rsidRPr="00DE1ECF">
              <w:rPr>
                <w:rFonts w:ascii="Times New Roman" w:hAnsi="Times New Roman"/>
              </w:rPr>
              <w:t>текст  и</w:t>
            </w:r>
            <w:proofErr w:type="gramEnd"/>
            <w:r w:rsidRPr="00DE1ECF">
              <w:rPr>
                <w:rFonts w:ascii="Times New Roman" w:hAnsi="Times New Roman"/>
              </w:rPr>
              <w:t xml:space="preserve"> соотносят его с заголовками. Отвечают на вопросы к тексту. Читают стихотворения.</w:t>
            </w:r>
          </w:p>
        </w:tc>
        <w:tc>
          <w:tcPr>
            <w:tcW w:w="492" w:type="pct"/>
            <w:tcBorders>
              <w:right w:val="single" w:sz="4" w:space="0" w:color="auto"/>
            </w:tcBorders>
          </w:tcPr>
          <w:p w:rsidR="00A908E4" w:rsidRPr="00DE1ECF" w:rsidRDefault="00F95B85" w:rsidP="00DE1ECF">
            <w:pPr>
              <w:spacing w:after="0" w:line="240" w:lineRule="auto"/>
              <w:rPr>
                <w:rFonts w:ascii="Times New Roman" w:hAnsi="Times New Roman"/>
              </w:rPr>
            </w:pPr>
            <w:r w:rsidRPr="00DE1ECF">
              <w:rPr>
                <w:rFonts w:ascii="Times New Roman" w:hAnsi="Times New Roman"/>
              </w:rPr>
              <w:t>9</w:t>
            </w:r>
            <w:r w:rsidR="00A908E4" w:rsidRPr="00DE1ECF">
              <w:rPr>
                <w:rFonts w:ascii="Times New Roman" w:hAnsi="Times New Roman"/>
              </w:rPr>
              <w:t>.12</w:t>
            </w:r>
          </w:p>
          <w:p w:rsidR="00C23DCC" w:rsidRPr="00DE1ECF" w:rsidRDefault="00C23DCC" w:rsidP="00DE1ECF">
            <w:pPr>
              <w:spacing w:after="0" w:line="240" w:lineRule="auto"/>
              <w:rPr>
                <w:rFonts w:ascii="Times New Roman" w:hAnsi="Times New Roman"/>
              </w:rPr>
            </w:pPr>
            <w:r w:rsidRPr="00DE1ECF">
              <w:rPr>
                <w:rFonts w:ascii="Times New Roman" w:hAnsi="Times New Roman"/>
              </w:rPr>
              <w:t>7.12</w:t>
            </w:r>
          </w:p>
        </w:tc>
        <w:tc>
          <w:tcPr>
            <w:tcW w:w="475" w:type="pct"/>
            <w:gridSpan w:val="2"/>
            <w:tcBorders>
              <w:left w:val="single" w:sz="4" w:space="0" w:color="auto"/>
            </w:tcBorders>
          </w:tcPr>
          <w:p w:rsidR="00A908E4" w:rsidRPr="00DE1ECF" w:rsidRDefault="00A908E4" w:rsidP="00DE1ECF">
            <w:pPr>
              <w:spacing w:after="0" w:line="240" w:lineRule="auto"/>
              <w:rPr>
                <w:rFonts w:ascii="Times New Roman" w:hAnsi="Times New Roman"/>
              </w:rPr>
            </w:pPr>
          </w:p>
        </w:tc>
      </w:tr>
      <w:tr w:rsidR="00A908E4" w:rsidRPr="00DE1ECF" w:rsidTr="00C23DCC">
        <w:tc>
          <w:tcPr>
            <w:tcW w:w="320" w:type="pct"/>
          </w:tcPr>
          <w:p w:rsidR="00A908E4" w:rsidRPr="00DE1ECF" w:rsidRDefault="0019431F" w:rsidP="00DE1ECF">
            <w:pPr>
              <w:spacing w:after="0" w:line="240" w:lineRule="auto"/>
              <w:rPr>
                <w:rFonts w:ascii="Times New Roman" w:hAnsi="Times New Roman"/>
              </w:rPr>
            </w:pPr>
            <w:r w:rsidRPr="00DE1ECF">
              <w:rPr>
                <w:rFonts w:ascii="Times New Roman" w:hAnsi="Times New Roman"/>
              </w:rPr>
              <w:t>14</w:t>
            </w:r>
            <w:r w:rsidR="00A908E4" w:rsidRPr="00DE1ECF">
              <w:rPr>
                <w:rFonts w:ascii="Times New Roman" w:hAnsi="Times New Roman"/>
              </w:rPr>
              <w:t>/41</w:t>
            </w:r>
          </w:p>
        </w:tc>
        <w:tc>
          <w:tcPr>
            <w:tcW w:w="1280" w:type="pct"/>
          </w:tcPr>
          <w:p w:rsidR="00A908E4" w:rsidRPr="00DE1ECF" w:rsidRDefault="00A908E4" w:rsidP="00DE1ECF">
            <w:pPr>
              <w:spacing w:after="0" w:line="240" w:lineRule="auto"/>
              <w:rPr>
                <w:rFonts w:ascii="Times New Roman" w:hAnsi="Times New Roman"/>
              </w:rPr>
            </w:pPr>
            <w:r w:rsidRPr="00DE1ECF">
              <w:rPr>
                <w:rFonts w:ascii="Times New Roman" w:hAnsi="Times New Roman"/>
              </w:rPr>
              <w:t>Словарный диктант. Зачет по лексике.</w:t>
            </w:r>
          </w:p>
        </w:tc>
        <w:tc>
          <w:tcPr>
            <w:tcW w:w="2431" w:type="pct"/>
            <w:gridSpan w:val="2"/>
          </w:tcPr>
          <w:p w:rsidR="00A908E4" w:rsidRPr="00DE1ECF" w:rsidRDefault="00A908E4" w:rsidP="00DE1ECF">
            <w:pPr>
              <w:spacing w:after="0" w:line="240" w:lineRule="auto"/>
              <w:rPr>
                <w:rFonts w:ascii="Times New Roman" w:eastAsia="MS Mincho" w:hAnsi="Times New Roman"/>
                <w:lang w:eastAsia="ru-RU"/>
              </w:rPr>
            </w:pPr>
            <w:r w:rsidRPr="00DE1ECF">
              <w:rPr>
                <w:rFonts w:ascii="Times New Roman" w:eastAsia="MS Mincho" w:hAnsi="Times New Roman"/>
                <w:lang w:eastAsia="ru-RU"/>
              </w:rPr>
              <w:t>Пишут диктант на лексический материал блока.</w:t>
            </w:r>
          </w:p>
          <w:p w:rsidR="00047F4A" w:rsidRPr="00DE1ECF" w:rsidRDefault="00A908E4" w:rsidP="00DE1ECF">
            <w:pPr>
              <w:spacing w:after="0" w:line="240" w:lineRule="auto"/>
              <w:rPr>
                <w:rFonts w:ascii="Times New Roman" w:hAnsi="Times New Roman"/>
              </w:rPr>
            </w:pPr>
            <w:r w:rsidRPr="00DE1ECF">
              <w:rPr>
                <w:rFonts w:ascii="Times New Roman" w:hAnsi="Times New Roman"/>
              </w:rPr>
              <w:t>Сдают зачет по лексике пройденного раздела.</w:t>
            </w:r>
          </w:p>
        </w:tc>
        <w:tc>
          <w:tcPr>
            <w:tcW w:w="492" w:type="pct"/>
            <w:tcBorders>
              <w:right w:val="single" w:sz="4" w:space="0" w:color="auto"/>
            </w:tcBorders>
          </w:tcPr>
          <w:p w:rsidR="00A908E4" w:rsidRPr="00DE1ECF" w:rsidRDefault="00F95B85" w:rsidP="00DE1ECF">
            <w:pPr>
              <w:spacing w:after="0" w:line="240" w:lineRule="auto"/>
              <w:rPr>
                <w:rFonts w:ascii="Times New Roman" w:hAnsi="Times New Roman"/>
              </w:rPr>
            </w:pPr>
            <w:r w:rsidRPr="00DE1ECF">
              <w:rPr>
                <w:rFonts w:ascii="Times New Roman" w:hAnsi="Times New Roman"/>
              </w:rPr>
              <w:t>10</w:t>
            </w:r>
            <w:r w:rsidR="00A908E4" w:rsidRPr="00DE1ECF">
              <w:rPr>
                <w:rFonts w:ascii="Times New Roman" w:hAnsi="Times New Roman"/>
              </w:rPr>
              <w:t>.12</w:t>
            </w:r>
          </w:p>
          <w:p w:rsidR="00C23DCC" w:rsidRPr="00DE1ECF" w:rsidRDefault="00C23DCC" w:rsidP="00DE1ECF">
            <w:pPr>
              <w:spacing w:after="0" w:line="240" w:lineRule="auto"/>
              <w:rPr>
                <w:rFonts w:ascii="Times New Roman" w:hAnsi="Times New Roman"/>
              </w:rPr>
            </w:pPr>
            <w:r w:rsidRPr="00DE1ECF">
              <w:rPr>
                <w:rFonts w:ascii="Times New Roman" w:hAnsi="Times New Roman"/>
              </w:rPr>
              <w:t>10.12</w:t>
            </w:r>
          </w:p>
        </w:tc>
        <w:tc>
          <w:tcPr>
            <w:tcW w:w="475" w:type="pct"/>
            <w:gridSpan w:val="2"/>
            <w:tcBorders>
              <w:left w:val="single" w:sz="4" w:space="0" w:color="auto"/>
            </w:tcBorders>
          </w:tcPr>
          <w:p w:rsidR="00A908E4" w:rsidRPr="00DE1ECF" w:rsidRDefault="00A908E4" w:rsidP="00DE1ECF">
            <w:pPr>
              <w:spacing w:after="0" w:line="240" w:lineRule="auto"/>
              <w:rPr>
                <w:rFonts w:ascii="Times New Roman" w:hAnsi="Times New Roman"/>
              </w:rPr>
            </w:pPr>
          </w:p>
        </w:tc>
      </w:tr>
      <w:tr w:rsidR="00A908E4" w:rsidRPr="00DE1ECF" w:rsidTr="00C23DCC">
        <w:tc>
          <w:tcPr>
            <w:tcW w:w="320" w:type="pct"/>
          </w:tcPr>
          <w:p w:rsidR="00A908E4" w:rsidRPr="00DE1ECF" w:rsidRDefault="0019431F" w:rsidP="00DE1ECF">
            <w:pPr>
              <w:spacing w:after="0" w:line="240" w:lineRule="auto"/>
              <w:rPr>
                <w:rFonts w:ascii="Times New Roman" w:hAnsi="Times New Roman"/>
              </w:rPr>
            </w:pPr>
            <w:r w:rsidRPr="00DE1ECF">
              <w:rPr>
                <w:rFonts w:ascii="Times New Roman" w:hAnsi="Times New Roman"/>
              </w:rPr>
              <w:t>15</w:t>
            </w:r>
            <w:r w:rsidR="00A908E4" w:rsidRPr="00DE1ECF">
              <w:rPr>
                <w:rFonts w:ascii="Times New Roman" w:hAnsi="Times New Roman"/>
              </w:rPr>
              <w:t>/42</w:t>
            </w:r>
          </w:p>
        </w:tc>
        <w:tc>
          <w:tcPr>
            <w:tcW w:w="1280" w:type="pct"/>
          </w:tcPr>
          <w:p w:rsidR="00A908E4" w:rsidRPr="00DE1ECF" w:rsidRDefault="00A908E4" w:rsidP="00DE1ECF">
            <w:pPr>
              <w:spacing w:after="0" w:line="240" w:lineRule="auto"/>
              <w:rPr>
                <w:rFonts w:ascii="Times New Roman" w:hAnsi="Times New Roman"/>
              </w:rPr>
            </w:pPr>
            <w:r w:rsidRPr="00DE1ECF">
              <w:rPr>
                <w:rFonts w:ascii="Times New Roman" w:hAnsi="Times New Roman"/>
              </w:rPr>
              <w:t>Повторение изученного материала. Подготовка к контрольной работе.</w:t>
            </w:r>
          </w:p>
          <w:p w:rsidR="00A908E4" w:rsidRPr="00DE1ECF" w:rsidRDefault="00A908E4" w:rsidP="00DE1ECF">
            <w:pPr>
              <w:spacing w:after="0" w:line="240" w:lineRule="auto"/>
              <w:rPr>
                <w:rFonts w:ascii="Times New Roman" w:hAnsi="Times New Roman"/>
              </w:rPr>
            </w:pPr>
          </w:p>
        </w:tc>
        <w:tc>
          <w:tcPr>
            <w:tcW w:w="2431" w:type="pct"/>
            <w:gridSpan w:val="2"/>
          </w:tcPr>
          <w:p w:rsidR="00A908E4" w:rsidRPr="00DE1ECF" w:rsidRDefault="00A908E4" w:rsidP="00DE1ECF">
            <w:pPr>
              <w:spacing w:after="0" w:line="240" w:lineRule="auto"/>
              <w:rPr>
                <w:rFonts w:ascii="Times New Roman" w:hAnsi="Times New Roman"/>
              </w:rPr>
            </w:pPr>
            <w:r w:rsidRPr="00DE1ECF">
              <w:rPr>
                <w:rFonts w:ascii="Times New Roman" w:hAnsi="Times New Roman"/>
              </w:rPr>
              <w:t>Повторяют изученную лексику, составляют предложения. Делают упражнения на словообразование.</w:t>
            </w:r>
          </w:p>
          <w:p w:rsidR="00A908E4" w:rsidRPr="00DE1ECF" w:rsidRDefault="00A908E4" w:rsidP="00DE1ECF">
            <w:pPr>
              <w:spacing w:after="0" w:line="240" w:lineRule="auto"/>
              <w:rPr>
                <w:rFonts w:ascii="Times New Roman" w:eastAsiaTheme="minorHAnsi" w:hAnsi="Times New Roman"/>
              </w:rPr>
            </w:pPr>
            <w:r w:rsidRPr="00DE1ECF">
              <w:rPr>
                <w:rFonts w:ascii="Times New Roman" w:hAnsi="Times New Roman"/>
              </w:rPr>
              <w:t>Повторяют всю грамматику и лексику.</w:t>
            </w:r>
          </w:p>
        </w:tc>
        <w:tc>
          <w:tcPr>
            <w:tcW w:w="492" w:type="pct"/>
            <w:tcBorders>
              <w:right w:val="single" w:sz="4" w:space="0" w:color="auto"/>
            </w:tcBorders>
          </w:tcPr>
          <w:p w:rsidR="00A908E4" w:rsidRPr="00DE1ECF" w:rsidRDefault="00A908E4" w:rsidP="00DE1ECF">
            <w:pPr>
              <w:spacing w:after="0" w:line="240" w:lineRule="auto"/>
              <w:rPr>
                <w:rFonts w:ascii="Times New Roman" w:hAnsi="Times New Roman"/>
              </w:rPr>
            </w:pPr>
            <w:r w:rsidRPr="00DE1ECF">
              <w:rPr>
                <w:rFonts w:ascii="Times New Roman" w:hAnsi="Times New Roman"/>
              </w:rPr>
              <w:t>11.12</w:t>
            </w:r>
          </w:p>
          <w:p w:rsidR="00C23DCC" w:rsidRPr="00DE1ECF" w:rsidRDefault="00C23DCC" w:rsidP="00DE1ECF">
            <w:pPr>
              <w:spacing w:after="0" w:line="240" w:lineRule="auto"/>
              <w:rPr>
                <w:rFonts w:ascii="Times New Roman" w:hAnsi="Times New Roman"/>
              </w:rPr>
            </w:pPr>
            <w:r w:rsidRPr="00DE1ECF">
              <w:rPr>
                <w:rFonts w:ascii="Times New Roman" w:hAnsi="Times New Roman"/>
              </w:rPr>
              <w:t>12.12</w:t>
            </w:r>
          </w:p>
        </w:tc>
        <w:tc>
          <w:tcPr>
            <w:tcW w:w="475" w:type="pct"/>
            <w:gridSpan w:val="2"/>
            <w:tcBorders>
              <w:left w:val="single" w:sz="4" w:space="0" w:color="auto"/>
            </w:tcBorders>
          </w:tcPr>
          <w:p w:rsidR="00A908E4" w:rsidRPr="00DE1ECF" w:rsidRDefault="00A908E4" w:rsidP="00DE1ECF">
            <w:pPr>
              <w:spacing w:after="0" w:line="240" w:lineRule="auto"/>
              <w:rPr>
                <w:rFonts w:ascii="Times New Roman" w:hAnsi="Times New Roman"/>
              </w:rPr>
            </w:pPr>
          </w:p>
        </w:tc>
      </w:tr>
      <w:tr w:rsidR="00A908E4" w:rsidRPr="00DE1ECF" w:rsidTr="00C23DCC">
        <w:tc>
          <w:tcPr>
            <w:tcW w:w="320" w:type="pct"/>
          </w:tcPr>
          <w:p w:rsidR="00A908E4" w:rsidRPr="00DE1ECF" w:rsidRDefault="0019431F" w:rsidP="00DE1ECF">
            <w:pPr>
              <w:spacing w:after="0" w:line="240" w:lineRule="auto"/>
              <w:rPr>
                <w:rFonts w:ascii="Times New Roman" w:hAnsi="Times New Roman"/>
              </w:rPr>
            </w:pPr>
            <w:r w:rsidRPr="00DE1ECF">
              <w:rPr>
                <w:rFonts w:ascii="Times New Roman" w:hAnsi="Times New Roman"/>
              </w:rPr>
              <w:t>16</w:t>
            </w:r>
            <w:r w:rsidR="00A908E4" w:rsidRPr="00DE1ECF">
              <w:rPr>
                <w:rFonts w:ascii="Times New Roman" w:hAnsi="Times New Roman"/>
              </w:rPr>
              <w:t>/43</w:t>
            </w:r>
          </w:p>
        </w:tc>
        <w:tc>
          <w:tcPr>
            <w:tcW w:w="1280" w:type="pct"/>
          </w:tcPr>
          <w:p w:rsidR="00A908E4" w:rsidRPr="00DE1ECF" w:rsidRDefault="00B4426C" w:rsidP="00DE1ECF">
            <w:pPr>
              <w:spacing w:after="0" w:line="240" w:lineRule="auto"/>
              <w:rPr>
                <w:rFonts w:ascii="Times New Roman" w:hAnsi="Times New Roman"/>
              </w:rPr>
            </w:pPr>
            <w:r w:rsidRPr="00DE1ECF">
              <w:rPr>
                <w:rFonts w:ascii="Times New Roman" w:hAnsi="Times New Roman"/>
              </w:rPr>
              <w:t>К</w:t>
            </w:r>
            <w:r w:rsidR="00A908E4" w:rsidRPr="00DE1ECF">
              <w:rPr>
                <w:rFonts w:ascii="Times New Roman" w:hAnsi="Times New Roman"/>
              </w:rPr>
              <w:t>онтрольная работа за первое полугодие.</w:t>
            </w:r>
          </w:p>
        </w:tc>
        <w:tc>
          <w:tcPr>
            <w:tcW w:w="2431" w:type="pct"/>
            <w:gridSpan w:val="2"/>
          </w:tcPr>
          <w:p w:rsidR="00A908E4" w:rsidRPr="00DE1ECF" w:rsidRDefault="00A908E4" w:rsidP="00DE1ECF">
            <w:pPr>
              <w:spacing w:after="0" w:line="240" w:lineRule="auto"/>
              <w:rPr>
                <w:rFonts w:ascii="Times New Roman" w:eastAsiaTheme="minorHAnsi" w:hAnsi="Times New Roman"/>
              </w:rPr>
            </w:pPr>
            <w:r w:rsidRPr="00DE1ECF">
              <w:rPr>
                <w:rFonts w:ascii="Times New Roman" w:hAnsi="Times New Roman"/>
              </w:rPr>
              <w:t>Выполняют комплексную работу (чтение, лексико-грамматический тест, письмо, говорение)</w:t>
            </w:r>
          </w:p>
        </w:tc>
        <w:tc>
          <w:tcPr>
            <w:tcW w:w="492" w:type="pct"/>
            <w:tcBorders>
              <w:right w:val="single" w:sz="4" w:space="0" w:color="auto"/>
            </w:tcBorders>
          </w:tcPr>
          <w:p w:rsidR="00A908E4" w:rsidRPr="00DE1ECF" w:rsidRDefault="00F95B85" w:rsidP="00DE1ECF">
            <w:pPr>
              <w:spacing w:after="0" w:line="240" w:lineRule="auto"/>
              <w:rPr>
                <w:rFonts w:ascii="Times New Roman" w:hAnsi="Times New Roman"/>
              </w:rPr>
            </w:pPr>
            <w:r w:rsidRPr="00DE1ECF">
              <w:rPr>
                <w:rFonts w:ascii="Times New Roman" w:hAnsi="Times New Roman"/>
              </w:rPr>
              <w:t>16</w:t>
            </w:r>
            <w:r w:rsidR="00A908E4" w:rsidRPr="00DE1ECF">
              <w:rPr>
                <w:rFonts w:ascii="Times New Roman" w:hAnsi="Times New Roman"/>
              </w:rPr>
              <w:t>.12</w:t>
            </w:r>
          </w:p>
          <w:p w:rsidR="00C23DCC" w:rsidRPr="00DE1ECF" w:rsidRDefault="00C23DCC" w:rsidP="00DE1ECF">
            <w:pPr>
              <w:spacing w:after="0" w:line="240" w:lineRule="auto"/>
              <w:rPr>
                <w:rFonts w:ascii="Times New Roman" w:hAnsi="Times New Roman"/>
              </w:rPr>
            </w:pPr>
            <w:r w:rsidRPr="00DE1ECF">
              <w:rPr>
                <w:rFonts w:ascii="Times New Roman" w:hAnsi="Times New Roman"/>
              </w:rPr>
              <w:t>14.12</w:t>
            </w:r>
          </w:p>
        </w:tc>
        <w:tc>
          <w:tcPr>
            <w:tcW w:w="475" w:type="pct"/>
            <w:gridSpan w:val="2"/>
            <w:tcBorders>
              <w:left w:val="single" w:sz="4" w:space="0" w:color="auto"/>
            </w:tcBorders>
          </w:tcPr>
          <w:p w:rsidR="00A908E4" w:rsidRPr="00DE1ECF" w:rsidRDefault="00A908E4" w:rsidP="00DE1ECF">
            <w:pPr>
              <w:spacing w:after="0" w:line="240" w:lineRule="auto"/>
              <w:rPr>
                <w:rFonts w:ascii="Times New Roman" w:hAnsi="Times New Roman"/>
              </w:rPr>
            </w:pPr>
          </w:p>
        </w:tc>
      </w:tr>
      <w:tr w:rsidR="00A908E4" w:rsidRPr="00DE1ECF" w:rsidTr="00C23DCC">
        <w:tc>
          <w:tcPr>
            <w:tcW w:w="320" w:type="pct"/>
          </w:tcPr>
          <w:p w:rsidR="00A908E4" w:rsidRPr="00DE1ECF" w:rsidRDefault="0019431F" w:rsidP="00DE1ECF">
            <w:pPr>
              <w:spacing w:after="0" w:line="240" w:lineRule="auto"/>
              <w:rPr>
                <w:rFonts w:ascii="Times New Roman" w:hAnsi="Times New Roman"/>
              </w:rPr>
            </w:pPr>
            <w:r w:rsidRPr="00DE1ECF">
              <w:rPr>
                <w:rFonts w:ascii="Times New Roman" w:hAnsi="Times New Roman"/>
              </w:rPr>
              <w:t>17</w:t>
            </w:r>
            <w:r w:rsidR="00A908E4" w:rsidRPr="00DE1ECF">
              <w:rPr>
                <w:rFonts w:ascii="Times New Roman" w:hAnsi="Times New Roman"/>
              </w:rPr>
              <w:t>/44</w:t>
            </w:r>
          </w:p>
        </w:tc>
        <w:tc>
          <w:tcPr>
            <w:tcW w:w="1280" w:type="pct"/>
          </w:tcPr>
          <w:p w:rsidR="00A908E4" w:rsidRPr="00DE1ECF" w:rsidRDefault="00A908E4" w:rsidP="00DE1ECF">
            <w:pPr>
              <w:spacing w:after="0" w:line="240" w:lineRule="auto"/>
              <w:rPr>
                <w:rFonts w:ascii="Times New Roman" w:hAnsi="Times New Roman"/>
              </w:rPr>
            </w:pPr>
            <w:r w:rsidRPr="00DE1ECF">
              <w:rPr>
                <w:rFonts w:ascii="Times New Roman" w:hAnsi="Times New Roman"/>
              </w:rPr>
              <w:t>Работа над ошибками</w:t>
            </w:r>
          </w:p>
        </w:tc>
        <w:tc>
          <w:tcPr>
            <w:tcW w:w="2431" w:type="pct"/>
            <w:gridSpan w:val="2"/>
          </w:tcPr>
          <w:p w:rsidR="00A908E4" w:rsidRPr="00DE1ECF" w:rsidRDefault="00A908E4" w:rsidP="00DE1ECF">
            <w:pPr>
              <w:spacing w:after="0" w:line="240" w:lineRule="auto"/>
              <w:rPr>
                <w:rFonts w:ascii="Times New Roman" w:eastAsiaTheme="minorHAnsi" w:hAnsi="Times New Roman"/>
              </w:rPr>
            </w:pPr>
            <w:r w:rsidRPr="00DE1ECF">
              <w:rPr>
                <w:rFonts w:ascii="Times New Roman" w:hAnsi="Times New Roman"/>
              </w:rPr>
              <w:t>Работают над ошибками, исправляют их. Делают дополнительную работу по грамматике.</w:t>
            </w:r>
          </w:p>
        </w:tc>
        <w:tc>
          <w:tcPr>
            <w:tcW w:w="492" w:type="pct"/>
            <w:tcBorders>
              <w:right w:val="single" w:sz="4" w:space="0" w:color="auto"/>
            </w:tcBorders>
          </w:tcPr>
          <w:p w:rsidR="00A908E4" w:rsidRPr="00DE1ECF" w:rsidRDefault="00F95B85" w:rsidP="00DE1ECF">
            <w:pPr>
              <w:spacing w:after="0" w:line="240" w:lineRule="auto"/>
              <w:rPr>
                <w:rFonts w:ascii="Times New Roman" w:hAnsi="Times New Roman"/>
              </w:rPr>
            </w:pPr>
            <w:r w:rsidRPr="00DE1ECF">
              <w:rPr>
                <w:rFonts w:ascii="Times New Roman" w:hAnsi="Times New Roman"/>
              </w:rPr>
              <w:t>17</w:t>
            </w:r>
            <w:r w:rsidR="00A908E4" w:rsidRPr="00DE1ECF">
              <w:rPr>
                <w:rFonts w:ascii="Times New Roman" w:hAnsi="Times New Roman"/>
              </w:rPr>
              <w:t>.12</w:t>
            </w:r>
          </w:p>
          <w:p w:rsidR="00C23DCC" w:rsidRPr="00DE1ECF" w:rsidRDefault="00C23DCC" w:rsidP="00DE1ECF">
            <w:pPr>
              <w:spacing w:after="0" w:line="240" w:lineRule="auto"/>
              <w:rPr>
                <w:rFonts w:ascii="Times New Roman" w:hAnsi="Times New Roman"/>
              </w:rPr>
            </w:pPr>
            <w:r w:rsidRPr="00DE1ECF">
              <w:rPr>
                <w:rFonts w:ascii="Times New Roman" w:hAnsi="Times New Roman"/>
              </w:rPr>
              <w:t>17.12</w:t>
            </w:r>
          </w:p>
        </w:tc>
        <w:tc>
          <w:tcPr>
            <w:tcW w:w="475" w:type="pct"/>
            <w:gridSpan w:val="2"/>
            <w:tcBorders>
              <w:left w:val="single" w:sz="4" w:space="0" w:color="auto"/>
            </w:tcBorders>
          </w:tcPr>
          <w:p w:rsidR="00A908E4" w:rsidRPr="00DE1ECF" w:rsidRDefault="00A908E4" w:rsidP="00DE1ECF">
            <w:pPr>
              <w:spacing w:after="0" w:line="240" w:lineRule="auto"/>
              <w:rPr>
                <w:rFonts w:ascii="Times New Roman" w:hAnsi="Times New Roman"/>
              </w:rPr>
            </w:pPr>
          </w:p>
        </w:tc>
      </w:tr>
      <w:tr w:rsidR="00A908E4" w:rsidRPr="00DE1ECF" w:rsidTr="00C23DCC">
        <w:tc>
          <w:tcPr>
            <w:tcW w:w="320" w:type="pct"/>
          </w:tcPr>
          <w:p w:rsidR="00A908E4" w:rsidRPr="00DE1ECF" w:rsidRDefault="0019431F" w:rsidP="00DE1ECF">
            <w:pPr>
              <w:spacing w:after="0" w:line="240" w:lineRule="auto"/>
              <w:rPr>
                <w:rFonts w:ascii="Times New Roman" w:hAnsi="Times New Roman"/>
              </w:rPr>
            </w:pPr>
            <w:r w:rsidRPr="00DE1ECF">
              <w:rPr>
                <w:rFonts w:ascii="Times New Roman" w:hAnsi="Times New Roman"/>
              </w:rPr>
              <w:t>18</w:t>
            </w:r>
            <w:r w:rsidR="00A908E4" w:rsidRPr="00DE1ECF">
              <w:rPr>
                <w:rFonts w:ascii="Times New Roman" w:hAnsi="Times New Roman"/>
              </w:rPr>
              <w:t>/45</w:t>
            </w:r>
          </w:p>
        </w:tc>
        <w:tc>
          <w:tcPr>
            <w:tcW w:w="1280" w:type="pct"/>
          </w:tcPr>
          <w:p w:rsidR="00A908E4" w:rsidRPr="00DE1ECF" w:rsidRDefault="00A908E4" w:rsidP="00DE1ECF">
            <w:pPr>
              <w:spacing w:after="0" w:line="240" w:lineRule="auto"/>
              <w:rPr>
                <w:rFonts w:ascii="Times New Roman" w:hAnsi="Times New Roman"/>
              </w:rPr>
            </w:pPr>
            <w:r w:rsidRPr="00DE1ECF">
              <w:rPr>
                <w:rFonts w:ascii="Times New Roman" w:hAnsi="Times New Roman"/>
              </w:rPr>
              <w:t>Проектная работа по теме «Тасмания».</w:t>
            </w:r>
          </w:p>
        </w:tc>
        <w:tc>
          <w:tcPr>
            <w:tcW w:w="2431" w:type="pct"/>
            <w:gridSpan w:val="2"/>
          </w:tcPr>
          <w:p w:rsidR="00A908E4" w:rsidRPr="00DE1ECF" w:rsidRDefault="00A908E4" w:rsidP="00DE1ECF">
            <w:pPr>
              <w:spacing w:after="0" w:line="240" w:lineRule="auto"/>
              <w:rPr>
                <w:rFonts w:ascii="Times New Roman" w:eastAsiaTheme="minorHAnsi" w:hAnsi="Times New Roman"/>
              </w:rPr>
            </w:pPr>
            <w:r w:rsidRPr="00DE1ECF">
              <w:rPr>
                <w:rFonts w:ascii="Times New Roman" w:hAnsi="Times New Roman"/>
              </w:rPr>
              <w:t>Выясняют проектную работу. Рассказывают про Тасманию. Выполняют упражнения.</w:t>
            </w:r>
          </w:p>
        </w:tc>
        <w:tc>
          <w:tcPr>
            <w:tcW w:w="492" w:type="pct"/>
            <w:tcBorders>
              <w:right w:val="single" w:sz="4" w:space="0" w:color="auto"/>
            </w:tcBorders>
          </w:tcPr>
          <w:p w:rsidR="00A908E4" w:rsidRPr="00DE1ECF" w:rsidRDefault="00A908E4" w:rsidP="00DE1ECF">
            <w:pPr>
              <w:spacing w:after="0" w:line="240" w:lineRule="auto"/>
              <w:rPr>
                <w:rFonts w:ascii="Times New Roman" w:hAnsi="Times New Roman"/>
              </w:rPr>
            </w:pPr>
            <w:r w:rsidRPr="00DE1ECF">
              <w:rPr>
                <w:rFonts w:ascii="Times New Roman" w:hAnsi="Times New Roman"/>
              </w:rPr>
              <w:t>18.12</w:t>
            </w:r>
          </w:p>
          <w:p w:rsidR="00C23DCC" w:rsidRPr="00DE1ECF" w:rsidRDefault="00C23DCC" w:rsidP="00DE1ECF">
            <w:pPr>
              <w:spacing w:after="0" w:line="240" w:lineRule="auto"/>
              <w:rPr>
                <w:rFonts w:ascii="Times New Roman" w:hAnsi="Times New Roman"/>
              </w:rPr>
            </w:pPr>
            <w:r w:rsidRPr="00DE1ECF">
              <w:rPr>
                <w:rFonts w:ascii="Times New Roman" w:hAnsi="Times New Roman"/>
              </w:rPr>
              <w:t>19.12</w:t>
            </w:r>
          </w:p>
        </w:tc>
        <w:tc>
          <w:tcPr>
            <w:tcW w:w="475" w:type="pct"/>
            <w:gridSpan w:val="2"/>
            <w:tcBorders>
              <w:left w:val="single" w:sz="4" w:space="0" w:color="auto"/>
            </w:tcBorders>
          </w:tcPr>
          <w:p w:rsidR="00A908E4" w:rsidRPr="00DE1ECF" w:rsidRDefault="00A908E4" w:rsidP="00DE1ECF">
            <w:pPr>
              <w:spacing w:after="0" w:line="240" w:lineRule="auto"/>
              <w:rPr>
                <w:rFonts w:ascii="Times New Roman" w:hAnsi="Times New Roman"/>
              </w:rPr>
            </w:pPr>
          </w:p>
        </w:tc>
      </w:tr>
      <w:tr w:rsidR="00A908E4" w:rsidRPr="00DE1ECF" w:rsidTr="00C23DCC">
        <w:trPr>
          <w:gridAfter w:val="1"/>
          <w:wAfter w:w="6" w:type="pct"/>
          <w:trHeight w:val="549"/>
        </w:trPr>
        <w:tc>
          <w:tcPr>
            <w:tcW w:w="320" w:type="pct"/>
          </w:tcPr>
          <w:p w:rsidR="00A908E4" w:rsidRPr="00DE1ECF" w:rsidRDefault="008A54E8" w:rsidP="00DE1ECF">
            <w:pPr>
              <w:spacing w:after="0" w:line="240" w:lineRule="auto"/>
              <w:rPr>
                <w:rFonts w:ascii="Times New Roman" w:hAnsi="Times New Roman"/>
              </w:rPr>
            </w:pPr>
            <w:r w:rsidRPr="00DE1ECF">
              <w:rPr>
                <w:rFonts w:ascii="Times New Roman" w:hAnsi="Times New Roman"/>
              </w:rPr>
              <w:lastRenderedPageBreak/>
              <w:t>19/46</w:t>
            </w:r>
          </w:p>
        </w:tc>
        <w:tc>
          <w:tcPr>
            <w:tcW w:w="1280" w:type="pct"/>
          </w:tcPr>
          <w:p w:rsidR="00A908E4" w:rsidRPr="00DE1ECF" w:rsidRDefault="00A908E4" w:rsidP="00DE1ECF">
            <w:pPr>
              <w:spacing w:after="0" w:line="240" w:lineRule="auto"/>
              <w:rPr>
                <w:rFonts w:ascii="Times New Roman" w:hAnsi="Times New Roman"/>
              </w:rPr>
            </w:pPr>
            <w:r w:rsidRPr="00DE1ECF">
              <w:rPr>
                <w:rFonts w:ascii="Times New Roman" w:hAnsi="Times New Roman"/>
              </w:rPr>
              <w:t>Птицы нашей планеты</w:t>
            </w:r>
          </w:p>
          <w:p w:rsidR="00A908E4" w:rsidRPr="00DE1ECF" w:rsidRDefault="00A908E4" w:rsidP="00DE1ECF">
            <w:pPr>
              <w:spacing w:after="0" w:line="240" w:lineRule="auto"/>
              <w:rPr>
                <w:rFonts w:ascii="Times New Roman" w:hAnsi="Times New Roman"/>
              </w:rPr>
            </w:pPr>
            <w:r w:rsidRPr="00DE1ECF">
              <w:rPr>
                <w:rFonts w:ascii="Times New Roman" w:hAnsi="Times New Roman"/>
                <w:lang w:val="en-US"/>
              </w:rPr>
              <w:t>Step</w:t>
            </w:r>
            <w:r w:rsidRPr="00DE1ECF">
              <w:rPr>
                <w:rFonts w:ascii="Times New Roman" w:hAnsi="Times New Roman"/>
              </w:rPr>
              <w:t xml:space="preserve"> 1</w:t>
            </w:r>
          </w:p>
        </w:tc>
        <w:tc>
          <w:tcPr>
            <w:tcW w:w="2431" w:type="pct"/>
            <w:gridSpan w:val="2"/>
          </w:tcPr>
          <w:p w:rsidR="00A908E4" w:rsidRPr="00DE1ECF" w:rsidRDefault="00DE48FC" w:rsidP="00DE1ECF">
            <w:pPr>
              <w:spacing w:after="0" w:line="240" w:lineRule="auto"/>
              <w:rPr>
                <w:rFonts w:ascii="Times New Roman" w:eastAsiaTheme="minorHAnsi" w:hAnsi="Times New Roman"/>
              </w:rPr>
            </w:pPr>
            <w:r w:rsidRPr="00DE1ECF">
              <w:rPr>
                <w:rFonts w:ascii="Times New Roman" w:hAnsi="Times New Roman"/>
                <w:lang w:val="en-US"/>
              </w:rPr>
              <w:t xml:space="preserve">Unit 4.  Living things around us. </w:t>
            </w:r>
            <w:proofErr w:type="spellStart"/>
            <w:r w:rsidRPr="00DE1ECF">
              <w:rPr>
                <w:rFonts w:ascii="Times New Roman" w:hAnsi="Times New Roman"/>
              </w:rPr>
              <w:t>Part</w:t>
            </w:r>
            <w:proofErr w:type="spellEnd"/>
            <w:r w:rsidRPr="00DE1ECF">
              <w:rPr>
                <w:rFonts w:ascii="Times New Roman" w:hAnsi="Times New Roman"/>
              </w:rPr>
              <w:t xml:space="preserve"> 2</w:t>
            </w:r>
            <w:r w:rsidR="00A908E4" w:rsidRPr="00DE1ECF">
              <w:rPr>
                <w:rFonts w:ascii="Times New Roman" w:hAnsi="Times New Roman"/>
              </w:rPr>
              <w:t>Прослушивают   текст и выбирают правильные ответы. Задают общие вопросы. Составляют диалоги. Прослушивают и повторяют новые слова. Задают альтернативные вопросы. Читают текст и отвечают на вопросы.</w:t>
            </w:r>
          </w:p>
        </w:tc>
        <w:tc>
          <w:tcPr>
            <w:tcW w:w="492" w:type="pct"/>
            <w:tcBorders>
              <w:right w:val="single" w:sz="4" w:space="0" w:color="auto"/>
            </w:tcBorders>
          </w:tcPr>
          <w:p w:rsidR="00A908E4" w:rsidRPr="00DE1ECF" w:rsidRDefault="00A908E4" w:rsidP="00DE1ECF">
            <w:pPr>
              <w:spacing w:after="0" w:line="240" w:lineRule="auto"/>
              <w:rPr>
                <w:rFonts w:ascii="Times New Roman" w:hAnsi="Times New Roman"/>
              </w:rPr>
            </w:pPr>
            <w:r w:rsidRPr="00DE1ECF">
              <w:rPr>
                <w:rFonts w:ascii="Times New Roman" w:hAnsi="Times New Roman"/>
              </w:rPr>
              <w:t>23.12</w:t>
            </w:r>
          </w:p>
          <w:p w:rsidR="00C23DCC" w:rsidRPr="00DE1ECF" w:rsidRDefault="00C23DCC" w:rsidP="00DE1ECF">
            <w:pPr>
              <w:spacing w:after="0" w:line="240" w:lineRule="auto"/>
              <w:rPr>
                <w:rFonts w:ascii="Times New Roman" w:hAnsi="Times New Roman"/>
              </w:rPr>
            </w:pPr>
            <w:r w:rsidRPr="00DE1ECF">
              <w:rPr>
                <w:rFonts w:ascii="Times New Roman" w:hAnsi="Times New Roman"/>
              </w:rPr>
              <w:t>21.12</w:t>
            </w:r>
          </w:p>
        </w:tc>
        <w:tc>
          <w:tcPr>
            <w:tcW w:w="471" w:type="pct"/>
            <w:tcBorders>
              <w:left w:val="single" w:sz="4" w:space="0" w:color="auto"/>
            </w:tcBorders>
          </w:tcPr>
          <w:p w:rsidR="00A908E4" w:rsidRPr="00DE1ECF" w:rsidRDefault="00A908E4" w:rsidP="00DE1ECF">
            <w:pPr>
              <w:spacing w:after="0" w:line="240" w:lineRule="auto"/>
              <w:rPr>
                <w:rFonts w:ascii="Times New Roman" w:hAnsi="Times New Roman"/>
              </w:rPr>
            </w:pPr>
          </w:p>
        </w:tc>
      </w:tr>
      <w:tr w:rsidR="00A908E4" w:rsidRPr="00DE1ECF" w:rsidTr="00C23DCC">
        <w:trPr>
          <w:gridAfter w:val="1"/>
          <w:wAfter w:w="6" w:type="pct"/>
        </w:trPr>
        <w:tc>
          <w:tcPr>
            <w:tcW w:w="320" w:type="pct"/>
          </w:tcPr>
          <w:p w:rsidR="00A908E4" w:rsidRPr="00DE1ECF" w:rsidRDefault="00A908E4" w:rsidP="00DE1ECF">
            <w:pPr>
              <w:spacing w:after="0" w:line="240" w:lineRule="auto"/>
              <w:rPr>
                <w:rFonts w:ascii="Times New Roman" w:hAnsi="Times New Roman"/>
              </w:rPr>
            </w:pPr>
            <w:r w:rsidRPr="00DE1ECF">
              <w:rPr>
                <w:rFonts w:ascii="Times New Roman" w:hAnsi="Times New Roman"/>
              </w:rPr>
              <w:t>2</w:t>
            </w:r>
            <w:r w:rsidR="008A54E8" w:rsidRPr="00DE1ECF">
              <w:rPr>
                <w:rFonts w:ascii="Times New Roman" w:hAnsi="Times New Roman"/>
              </w:rPr>
              <w:t>0/47</w:t>
            </w:r>
          </w:p>
        </w:tc>
        <w:tc>
          <w:tcPr>
            <w:tcW w:w="1280" w:type="pct"/>
          </w:tcPr>
          <w:p w:rsidR="00A908E4" w:rsidRPr="00DE1ECF" w:rsidRDefault="00A908E4" w:rsidP="00DE1ECF">
            <w:pPr>
              <w:spacing w:after="0" w:line="240" w:lineRule="auto"/>
              <w:rPr>
                <w:rFonts w:ascii="Times New Roman" w:hAnsi="Times New Roman"/>
              </w:rPr>
            </w:pPr>
            <w:r w:rsidRPr="00DE1ECF">
              <w:rPr>
                <w:rFonts w:ascii="Times New Roman" w:hAnsi="Times New Roman"/>
              </w:rPr>
              <w:t>Чтение текста «Пингвины».</w:t>
            </w:r>
          </w:p>
          <w:p w:rsidR="00A908E4" w:rsidRPr="00DE1ECF" w:rsidRDefault="00A908E4" w:rsidP="00DE1ECF">
            <w:pPr>
              <w:spacing w:after="0" w:line="240" w:lineRule="auto"/>
              <w:rPr>
                <w:rFonts w:ascii="Times New Roman" w:hAnsi="Times New Roman"/>
              </w:rPr>
            </w:pPr>
            <w:r w:rsidRPr="00DE1ECF">
              <w:rPr>
                <w:rFonts w:ascii="Times New Roman" w:hAnsi="Times New Roman"/>
                <w:lang w:val="en-US"/>
              </w:rPr>
              <w:t>Step</w:t>
            </w:r>
            <w:r w:rsidRPr="00DE1ECF">
              <w:rPr>
                <w:rFonts w:ascii="Times New Roman" w:hAnsi="Times New Roman"/>
              </w:rPr>
              <w:t xml:space="preserve"> 2</w:t>
            </w:r>
          </w:p>
        </w:tc>
        <w:tc>
          <w:tcPr>
            <w:tcW w:w="2431" w:type="pct"/>
            <w:gridSpan w:val="2"/>
          </w:tcPr>
          <w:p w:rsidR="00A908E4" w:rsidRPr="00DE1ECF" w:rsidRDefault="00A908E4" w:rsidP="00DE1ECF">
            <w:pPr>
              <w:spacing w:after="0" w:line="240" w:lineRule="auto"/>
              <w:rPr>
                <w:rFonts w:ascii="Times New Roman" w:hAnsi="Times New Roman"/>
              </w:rPr>
            </w:pPr>
            <w:r w:rsidRPr="00DE1ECF">
              <w:rPr>
                <w:rFonts w:ascii="Times New Roman" w:hAnsi="Times New Roman"/>
              </w:rPr>
              <w:t>Прослушивают тексты и соотносят их с картинками. Прослушивают и повторяют новые слова. Составляют монологи по заданной теме.</w:t>
            </w:r>
          </w:p>
        </w:tc>
        <w:tc>
          <w:tcPr>
            <w:tcW w:w="492" w:type="pct"/>
            <w:tcBorders>
              <w:right w:val="single" w:sz="4" w:space="0" w:color="auto"/>
            </w:tcBorders>
          </w:tcPr>
          <w:p w:rsidR="00A908E4" w:rsidRPr="00DE1ECF" w:rsidRDefault="00F95B85" w:rsidP="00DE1ECF">
            <w:pPr>
              <w:spacing w:after="0" w:line="240" w:lineRule="auto"/>
              <w:rPr>
                <w:rFonts w:ascii="Times New Roman" w:hAnsi="Times New Roman"/>
              </w:rPr>
            </w:pPr>
            <w:r w:rsidRPr="00DE1ECF">
              <w:rPr>
                <w:rFonts w:ascii="Times New Roman" w:hAnsi="Times New Roman"/>
              </w:rPr>
              <w:t>24</w:t>
            </w:r>
            <w:r w:rsidR="00A908E4" w:rsidRPr="00DE1ECF">
              <w:rPr>
                <w:rFonts w:ascii="Times New Roman" w:hAnsi="Times New Roman"/>
              </w:rPr>
              <w:t>.12</w:t>
            </w:r>
          </w:p>
          <w:p w:rsidR="00A908E4" w:rsidRPr="00DE1ECF" w:rsidRDefault="00C23DCC" w:rsidP="00DE1ECF">
            <w:pPr>
              <w:spacing w:after="0" w:line="240" w:lineRule="auto"/>
              <w:rPr>
                <w:rFonts w:ascii="Times New Roman" w:hAnsi="Times New Roman"/>
              </w:rPr>
            </w:pPr>
            <w:r w:rsidRPr="00DE1ECF">
              <w:rPr>
                <w:rFonts w:ascii="Times New Roman" w:hAnsi="Times New Roman"/>
              </w:rPr>
              <w:t>24.12</w:t>
            </w:r>
          </w:p>
        </w:tc>
        <w:tc>
          <w:tcPr>
            <w:tcW w:w="471" w:type="pct"/>
            <w:tcBorders>
              <w:left w:val="single" w:sz="4" w:space="0" w:color="auto"/>
            </w:tcBorders>
          </w:tcPr>
          <w:p w:rsidR="00A908E4" w:rsidRPr="00DE1ECF" w:rsidRDefault="00A908E4" w:rsidP="00DE1ECF">
            <w:pPr>
              <w:spacing w:after="0" w:line="240" w:lineRule="auto"/>
              <w:rPr>
                <w:rFonts w:ascii="Times New Roman" w:hAnsi="Times New Roman"/>
              </w:rPr>
            </w:pPr>
          </w:p>
        </w:tc>
      </w:tr>
      <w:tr w:rsidR="00A908E4" w:rsidRPr="00DE1ECF" w:rsidTr="00C23DCC">
        <w:trPr>
          <w:gridAfter w:val="1"/>
          <w:wAfter w:w="6" w:type="pct"/>
        </w:trPr>
        <w:tc>
          <w:tcPr>
            <w:tcW w:w="320" w:type="pct"/>
          </w:tcPr>
          <w:p w:rsidR="00A908E4" w:rsidRPr="00DE1ECF" w:rsidRDefault="008A54E8" w:rsidP="00DE1ECF">
            <w:pPr>
              <w:spacing w:after="0" w:line="240" w:lineRule="auto"/>
              <w:rPr>
                <w:rFonts w:ascii="Times New Roman" w:hAnsi="Times New Roman"/>
              </w:rPr>
            </w:pPr>
            <w:r w:rsidRPr="00DE1ECF">
              <w:rPr>
                <w:rFonts w:ascii="Times New Roman" w:hAnsi="Times New Roman"/>
              </w:rPr>
              <w:t>21/48</w:t>
            </w:r>
          </w:p>
        </w:tc>
        <w:tc>
          <w:tcPr>
            <w:tcW w:w="1280" w:type="pct"/>
          </w:tcPr>
          <w:p w:rsidR="00A908E4" w:rsidRPr="00DE1ECF" w:rsidRDefault="00A908E4" w:rsidP="00DE1ECF">
            <w:pPr>
              <w:spacing w:after="0" w:line="240" w:lineRule="auto"/>
              <w:rPr>
                <w:rFonts w:ascii="Times New Roman" w:hAnsi="Times New Roman"/>
              </w:rPr>
            </w:pPr>
            <w:proofErr w:type="gramStart"/>
            <w:r w:rsidRPr="00DE1ECF">
              <w:rPr>
                <w:rFonts w:ascii="Times New Roman" w:hAnsi="Times New Roman"/>
              </w:rPr>
              <w:t>Чтение  текста</w:t>
            </w:r>
            <w:proofErr w:type="gramEnd"/>
            <w:r w:rsidRPr="00DE1ECF">
              <w:rPr>
                <w:rFonts w:ascii="Times New Roman" w:hAnsi="Times New Roman"/>
              </w:rPr>
              <w:t xml:space="preserve"> «Животные и растения».</w:t>
            </w:r>
          </w:p>
          <w:p w:rsidR="00A908E4" w:rsidRPr="00DE1ECF" w:rsidRDefault="00A908E4" w:rsidP="00DE1ECF">
            <w:pPr>
              <w:spacing w:after="0" w:line="240" w:lineRule="auto"/>
              <w:rPr>
                <w:rFonts w:ascii="Times New Roman" w:hAnsi="Times New Roman"/>
              </w:rPr>
            </w:pPr>
            <w:r w:rsidRPr="00DE1ECF">
              <w:rPr>
                <w:rFonts w:ascii="Times New Roman" w:hAnsi="Times New Roman"/>
                <w:lang w:val="en-US"/>
              </w:rPr>
              <w:t>Step</w:t>
            </w:r>
            <w:r w:rsidRPr="00DE1ECF">
              <w:rPr>
                <w:rFonts w:ascii="Times New Roman" w:hAnsi="Times New Roman"/>
              </w:rPr>
              <w:t xml:space="preserve"> 3</w:t>
            </w:r>
          </w:p>
        </w:tc>
        <w:tc>
          <w:tcPr>
            <w:tcW w:w="2431" w:type="pct"/>
            <w:gridSpan w:val="2"/>
          </w:tcPr>
          <w:p w:rsidR="00A908E4" w:rsidRPr="00DE1ECF" w:rsidRDefault="00A908E4" w:rsidP="00DE1ECF">
            <w:pPr>
              <w:spacing w:after="0" w:line="240" w:lineRule="auto"/>
              <w:rPr>
                <w:rFonts w:ascii="Times New Roman" w:eastAsiaTheme="minorHAnsi" w:hAnsi="Times New Roman"/>
              </w:rPr>
            </w:pPr>
            <w:r w:rsidRPr="00DE1ECF">
              <w:rPr>
                <w:rFonts w:ascii="Times New Roman" w:hAnsi="Times New Roman"/>
              </w:rPr>
              <w:t xml:space="preserve">Слушают и выбирают услышанные предложения. Выражают уверенность и неуверенность. Составляют вопросы с </w:t>
            </w:r>
            <w:r w:rsidRPr="00DE1ECF">
              <w:rPr>
                <w:rFonts w:ascii="Times New Roman" w:hAnsi="Times New Roman"/>
                <w:lang w:val="en-US"/>
              </w:rPr>
              <w:t>shall</w:t>
            </w:r>
            <w:r w:rsidRPr="00DE1ECF">
              <w:rPr>
                <w:rFonts w:ascii="Times New Roman" w:hAnsi="Times New Roman"/>
              </w:rPr>
              <w:t>. Слушают и повторяют новую лексику.</w:t>
            </w:r>
          </w:p>
        </w:tc>
        <w:tc>
          <w:tcPr>
            <w:tcW w:w="492" w:type="pct"/>
            <w:tcBorders>
              <w:bottom w:val="single" w:sz="4" w:space="0" w:color="auto"/>
              <w:right w:val="single" w:sz="4" w:space="0" w:color="auto"/>
            </w:tcBorders>
          </w:tcPr>
          <w:p w:rsidR="00A908E4" w:rsidRPr="00DE1ECF" w:rsidRDefault="00F95B85" w:rsidP="00DE1ECF">
            <w:pPr>
              <w:spacing w:after="0" w:line="240" w:lineRule="auto"/>
              <w:rPr>
                <w:rFonts w:ascii="Times New Roman" w:hAnsi="Times New Roman"/>
              </w:rPr>
            </w:pPr>
            <w:r w:rsidRPr="00DE1ECF">
              <w:rPr>
                <w:rFonts w:ascii="Times New Roman" w:hAnsi="Times New Roman"/>
              </w:rPr>
              <w:t>25</w:t>
            </w:r>
            <w:r w:rsidR="00A908E4" w:rsidRPr="00DE1ECF">
              <w:rPr>
                <w:rFonts w:ascii="Times New Roman" w:hAnsi="Times New Roman"/>
              </w:rPr>
              <w:t>.12</w:t>
            </w:r>
          </w:p>
          <w:p w:rsidR="00C23DCC" w:rsidRPr="00DE1ECF" w:rsidRDefault="00C23DCC" w:rsidP="00DE1ECF">
            <w:pPr>
              <w:spacing w:after="0" w:line="240" w:lineRule="auto"/>
              <w:rPr>
                <w:rFonts w:ascii="Times New Roman" w:hAnsi="Times New Roman"/>
              </w:rPr>
            </w:pPr>
            <w:r w:rsidRPr="00DE1ECF">
              <w:rPr>
                <w:rFonts w:ascii="Times New Roman" w:hAnsi="Times New Roman"/>
              </w:rPr>
              <w:t>26.12</w:t>
            </w:r>
          </w:p>
        </w:tc>
        <w:tc>
          <w:tcPr>
            <w:tcW w:w="471" w:type="pct"/>
            <w:tcBorders>
              <w:left w:val="single" w:sz="4" w:space="0" w:color="auto"/>
              <w:bottom w:val="single" w:sz="4" w:space="0" w:color="auto"/>
            </w:tcBorders>
          </w:tcPr>
          <w:p w:rsidR="00A908E4" w:rsidRPr="00DE1ECF" w:rsidRDefault="00A908E4" w:rsidP="00DE1ECF">
            <w:pPr>
              <w:spacing w:after="0" w:line="240" w:lineRule="auto"/>
              <w:rPr>
                <w:rFonts w:ascii="Times New Roman" w:eastAsiaTheme="minorHAnsi" w:hAnsi="Times New Roman"/>
              </w:rPr>
            </w:pPr>
          </w:p>
        </w:tc>
      </w:tr>
      <w:tr w:rsidR="00C23DCC" w:rsidRPr="00DE1ECF" w:rsidTr="00C23DCC">
        <w:trPr>
          <w:gridAfter w:val="1"/>
          <w:wAfter w:w="6" w:type="pct"/>
        </w:trPr>
        <w:tc>
          <w:tcPr>
            <w:tcW w:w="4994" w:type="pct"/>
            <w:gridSpan w:val="6"/>
          </w:tcPr>
          <w:p w:rsidR="00C23DCC" w:rsidRPr="00DE1ECF" w:rsidRDefault="00C23DCC" w:rsidP="00DE1ECF">
            <w:pPr>
              <w:spacing w:after="0" w:line="240" w:lineRule="auto"/>
              <w:jc w:val="center"/>
              <w:rPr>
                <w:rFonts w:ascii="Times New Roman" w:eastAsiaTheme="minorHAnsi" w:hAnsi="Times New Roman"/>
                <w:b/>
              </w:rPr>
            </w:pPr>
            <w:r w:rsidRPr="00DE1ECF">
              <w:rPr>
                <w:rFonts w:ascii="Times New Roman" w:eastAsiaTheme="minorHAnsi" w:hAnsi="Times New Roman"/>
                <w:b/>
              </w:rPr>
              <w:t>3 четверть</w:t>
            </w:r>
          </w:p>
        </w:tc>
      </w:tr>
      <w:tr w:rsidR="00A908E4" w:rsidRPr="00DE1ECF" w:rsidTr="00C23DCC">
        <w:trPr>
          <w:gridAfter w:val="1"/>
          <w:wAfter w:w="6" w:type="pct"/>
          <w:trHeight w:val="520"/>
        </w:trPr>
        <w:tc>
          <w:tcPr>
            <w:tcW w:w="320" w:type="pct"/>
            <w:tcBorders>
              <w:top w:val="single" w:sz="4" w:space="0" w:color="auto"/>
            </w:tcBorders>
          </w:tcPr>
          <w:p w:rsidR="00A908E4" w:rsidRPr="00DE1ECF" w:rsidRDefault="00B4426C" w:rsidP="00DE1ECF">
            <w:pPr>
              <w:spacing w:after="0" w:line="240" w:lineRule="auto"/>
              <w:rPr>
                <w:rFonts w:ascii="Times New Roman" w:hAnsi="Times New Roman"/>
              </w:rPr>
            </w:pPr>
            <w:r w:rsidRPr="00DE1ECF">
              <w:rPr>
                <w:rFonts w:ascii="Times New Roman" w:hAnsi="Times New Roman"/>
              </w:rPr>
              <w:t>1</w:t>
            </w:r>
            <w:r w:rsidR="00F95B85" w:rsidRPr="00DE1ECF">
              <w:rPr>
                <w:rFonts w:ascii="Times New Roman" w:hAnsi="Times New Roman"/>
              </w:rPr>
              <w:t>/49</w:t>
            </w:r>
          </w:p>
        </w:tc>
        <w:tc>
          <w:tcPr>
            <w:tcW w:w="1280" w:type="pct"/>
            <w:tcBorders>
              <w:top w:val="single" w:sz="4" w:space="0" w:color="auto"/>
            </w:tcBorders>
          </w:tcPr>
          <w:p w:rsidR="00A908E4" w:rsidRPr="00DE1ECF" w:rsidRDefault="00A908E4" w:rsidP="00DE1ECF">
            <w:pPr>
              <w:spacing w:after="0" w:line="240" w:lineRule="auto"/>
              <w:rPr>
                <w:rFonts w:ascii="Times New Roman" w:hAnsi="Times New Roman"/>
              </w:rPr>
            </w:pPr>
            <w:r w:rsidRPr="00DE1ECF">
              <w:rPr>
                <w:rFonts w:ascii="Times New Roman" w:hAnsi="Times New Roman"/>
              </w:rPr>
              <w:t>Язык птиц.</w:t>
            </w:r>
            <w:r w:rsidRPr="00DE1ECF">
              <w:rPr>
                <w:rFonts w:ascii="Times New Roman" w:hAnsi="Times New Roman"/>
                <w:lang w:val="en-US"/>
              </w:rPr>
              <w:t>Step</w:t>
            </w:r>
            <w:r w:rsidRPr="00DE1ECF">
              <w:rPr>
                <w:rFonts w:ascii="Times New Roman" w:hAnsi="Times New Roman"/>
              </w:rPr>
              <w:t xml:space="preserve"> 4</w:t>
            </w:r>
          </w:p>
        </w:tc>
        <w:tc>
          <w:tcPr>
            <w:tcW w:w="2431" w:type="pct"/>
            <w:gridSpan w:val="2"/>
            <w:tcBorders>
              <w:top w:val="single" w:sz="4" w:space="0" w:color="auto"/>
            </w:tcBorders>
          </w:tcPr>
          <w:p w:rsidR="00A908E4" w:rsidRPr="00DE1ECF" w:rsidRDefault="00A908E4" w:rsidP="00DE1ECF">
            <w:pPr>
              <w:spacing w:after="0" w:line="240" w:lineRule="auto"/>
              <w:rPr>
                <w:rFonts w:ascii="Times New Roman" w:hAnsi="Times New Roman"/>
              </w:rPr>
            </w:pPr>
            <w:proofErr w:type="gramStart"/>
            <w:r w:rsidRPr="00DE1ECF">
              <w:rPr>
                <w:rFonts w:ascii="Times New Roman" w:hAnsi="Times New Roman"/>
              </w:rPr>
              <w:t>Слушают  текст</w:t>
            </w:r>
            <w:proofErr w:type="gramEnd"/>
            <w:r w:rsidRPr="00DE1ECF">
              <w:rPr>
                <w:rFonts w:ascii="Times New Roman" w:hAnsi="Times New Roman"/>
              </w:rPr>
              <w:t xml:space="preserve"> и соотносят его с рисунками. Составляют предложения. Читают текст и подбирают название к нему. Отвечают на вопросы.</w:t>
            </w:r>
          </w:p>
        </w:tc>
        <w:tc>
          <w:tcPr>
            <w:tcW w:w="492" w:type="pct"/>
            <w:tcBorders>
              <w:top w:val="single" w:sz="4" w:space="0" w:color="auto"/>
              <w:right w:val="single" w:sz="4" w:space="0" w:color="auto"/>
            </w:tcBorders>
          </w:tcPr>
          <w:p w:rsidR="00A908E4" w:rsidRPr="00DE1ECF" w:rsidRDefault="00A908E4" w:rsidP="00DE1ECF">
            <w:pPr>
              <w:spacing w:after="0" w:line="240" w:lineRule="auto"/>
              <w:rPr>
                <w:rFonts w:ascii="Times New Roman" w:hAnsi="Times New Roman"/>
              </w:rPr>
            </w:pPr>
            <w:r w:rsidRPr="00DE1ECF">
              <w:rPr>
                <w:rFonts w:ascii="Times New Roman" w:hAnsi="Times New Roman"/>
              </w:rPr>
              <w:t>13.01</w:t>
            </w:r>
          </w:p>
          <w:p w:rsidR="00C23DCC" w:rsidRPr="00DE1ECF" w:rsidRDefault="00C23DCC" w:rsidP="00DE1ECF">
            <w:pPr>
              <w:spacing w:after="0" w:line="240" w:lineRule="auto"/>
              <w:rPr>
                <w:rFonts w:ascii="Times New Roman" w:hAnsi="Times New Roman"/>
              </w:rPr>
            </w:pPr>
            <w:r w:rsidRPr="00DE1ECF">
              <w:rPr>
                <w:rFonts w:ascii="Times New Roman" w:hAnsi="Times New Roman"/>
              </w:rPr>
              <w:t>11.01</w:t>
            </w:r>
          </w:p>
        </w:tc>
        <w:tc>
          <w:tcPr>
            <w:tcW w:w="471" w:type="pct"/>
            <w:tcBorders>
              <w:top w:val="single" w:sz="4" w:space="0" w:color="auto"/>
              <w:left w:val="single" w:sz="4" w:space="0" w:color="auto"/>
            </w:tcBorders>
          </w:tcPr>
          <w:p w:rsidR="00A908E4" w:rsidRPr="00DE1ECF" w:rsidRDefault="00A908E4" w:rsidP="00DE1ECF">
            <w:pPr>
              <w:spacing w:after="0" w:line="240" w:lineRule="auto"/>
              <w:rPr>
                <w:rFonts w:ascii="Times New Roman" w:hAnsi="Times New Roman"/>
              </w:rPr>
            </w:pPr>
          </w:p>
        </w:tc>
      </w:tr>
      <w:tr w:rsidR="00A908E4" w:rsidRPr="00DE1ECF" w:rsidTr="00C23DCC">
        <w:trPr>
          <w:gridAfter w:val="1"/>
          <w:wAfter w:w="6" w:type="pct"/>
        </w:trPr>
        <w:tc>
          <w:tcPr>
            <w:tcW w:w="320" w:type="pct"/>
          </w:tcPr>
          <w:p w:rsidR="00A908E4" w:rsidRPr="00DE1ECF" w:rsidRDefault="00B4426C" w:rsidP="00DE1ECF">
            <w:pPr>
              <w:spacing w:after="0" w:line="240" w:lineRule="auto"/>
              <w:rPr>
                <w:rFonts w:ascii="Times New Roman" w:hAnsi="Times New Roman"/>
              </w:rPr>
            </w:pPr>
            <w:r w:rsidRPr="00DE1ECF">
              <w:rPr>
                <w:rFonts w:ascii="Times New Roman" w:hAnsi="Times New Roman"/>
              </w:rPr>
              <w:t>2</w:t>
            </w:r>
            <w:r w:rsidR="00F95B85" w:rsidRPr="00DE1ECF">
              <w:rPr>
                <w:rFonts w:ascii="Times New Roman" w:hAnsi="Times New Roman"/>
              </w:rPr>
              <w:t>/50</w:t>
            </w:r>
          </w:p>
        </w:tc>
        <w:tc>
          <w:tcPr>
            <w:tcW w:w="1280" w:type="pct"/>
          </w:tcPr>
          <w:p w:rsidR="00A908E4" w:rsidRPr="00DE1ECF" w:rsidRDefault="00A908E4" w:rsidP="00DE1ECF">
            <w:pPr>
              <w:spacing w:after="0" w:line="240" w:lineRule="auto"/>
              <w:rPr>
                <w:rFonts w:ascii="Times New Roman" w:hAnsi="Times New Roman"/>
              </w:rPr>
            </w:pPr>
            <w:r w:rsidRPr="00DE1ECF">
              <w:rPr>
                <w:rFonts w:ascii="Times New Roman" w:hAnsi="Times New Roman"/>
              </w:rPr>
              <w:t>Чтение текста «Наши близкие родственники.</w:t>
            </w:r>
          </w:p>
          <w:p w:rsidR="00A908E4" w:rsidRPr="00DE1ECF" w:rsidRDefault="00A908E4" w:rsidP="00DE1ECF">
            <w:pPr>
              <w:spacing w:after="0" w:line="240" w:lineRule="auto"/>
              <w:rPr>
                <w:rFonts w:ascii="Times New Roman" w:hAnsi="Times New Roman"/>
              </w:rPr>
            </w:pPr>
            <w:r w:rsidRPr="00DE1ECF">
              <w:rPr>
                <w:rFonts w:ascii="Times New Roman" w:hAnsi="Times New Roman"/>
                <w:lang w:val="en-US"/>
              </w:rPr>
              <w:t>Step</w:t>
            </w:r>
            <w:r w:rsidRPr="00DE1ECF">
              <w:rPr>
                <w:rFonts w:ascii="Times New Roman" w:hAnsi="Times New Roman"/>
              </w:rPr>
              <w:t>5</w:t>
            </w:r>
          </w:p>
        </w:tc>
        <w:tc>
          <w:tcPr>
            <w:tcW w:w="2431" w:type="pct"/>
            <w:gridSpan w:val="2"/>
          </w:tcPr>
          <w:p w:rsidR="00A908E4" w:rsidRPr="00DE1ECF" w:rsidRDefault="00A908E4" w:rsidP="00DE1ECF">
            <w:pPr>
              <w:spacing w:after="0" w:line="240" w:lineRule="auto"/>
              <w:rPr>
                <w:rFonts w:ascii="Times New Roman" w:eastAsiaTheme="minorHAnsi" w:hAnsi="Times New Roman"/>
              </w:rPr>
            </w:pPr>
            <w:r w:rsidRPr="00DE1ECF">
              <w:rPr>
                <w:rFonts w:ascii="Times New Roman" w:hAnsi="Times New Roman"/>
              </w:rPr>
              <w:t xml:space="preserve">Слушают текст и выбирают </w:t>
            </w:r>
            <w:proofErr w:type="gramStart"/>
            <w:r w:rsidRPr="00DE1ECF">
              <w:rPr>
                <w:rFonts w:ascii="Times New Roman" w:hAnsi="Times New Roman"/>
              </w:rPr>
              <w:t>верные  утверждения</w:t>
            </w:r>
            <w:proofErr w:type="gramEnd"/>
            <w:r w:rsidRPr="00DE1ECF">
              <w:rPr>
                <w:rFonts w:ascii="Times New Roman" w:hAnsi="Times New Roman"/>
              </w:rPr>
              <w:t>. Составляют монологические высказывания. Прослушивают и повторяют новые слова. Работают в парах, составляют диалоги.</w:t>
            </w:r>
          </w:p>
        </w:tc>
        <w:tc>
          <w:tcPr>
            <w:tcW w:w="492" w:type="pct"/>
            <w:tcBorders>
              <w:right w:val="single" w:sz="4" w:space="0" w:color="auto"/>
            </w:tcBorders>
          </w:tcPr>
          <w:p w:rsidR="00A908E4" w:rsidRPr="00DE1ECF" w:rsidRDefault="00A908E4" w:rsidP="00DE1ECF">
            <w:pPr>
              <w:spacing w:after="0" w:line="240" w:lineRule="auto"/>
              <w:rPr>
                <w:rFonts w:ascii="Times New Roman" w:eastAsiaTheme="minorHAnsi" w:hAnsi="Times New Roman"/>
              </w:rPr>
            </w:pPr>
            <w:r w:rsidRPr="00DE1ECF">
              <w:rPr>
                <w:rFonts w:ascii="Times New Roman" w:eastAsiaTheme="minorHAnsi" w:hAnsi="Times New Roman"/>
              </w:rPr>
              <w:t>15.01</w:t>
            </w:r>
          </w:p>
          <w:p w:rsidR="00C23DCC" w:rsidRPr="00DE1ECF" w:rsidRDefault="00C23DCC" w:rsidP="00DE1ECF">
            <w:pPr>
              <w:spacing w:after="0" w:line="240" w:lineRule="auto"/>
              <w:rPr>
                <w:rFonts w:ascii="Times New Roman" w:eastAsiaTheme="minorHAnsi" w:hAnsi="Times New Roman"/>
              </w:rPr>
            </w:pPr>
            <w:r w:rsidRPr="00DE1ECF">
              <w:rPr>
                <w:rFonts w:ascii="Times New Roman" w:eastAsiaTheme="minorHAnsi" w:hAnsi="Times New Roman"/>
              </w:rPr>
              <w:t>14.01</w:t>
            </w:r>
          </w:p>
        </w:tc>
        <w:tc>
          <w:tcPr>
            <w:tcW w:w="471" w:type="pct"/>
            <w:tcBorders>
              <w:left w:val="single" w:sz="4" w:space="0" w:color="auto"/>
            </w:tcBorders>
          </w:tcPr>
          <w:p w:rsidR="00A908E4" w:rsidRPr="00DE1ECF" w:rsidRDefault="00A908E4" w:rsidP="00DE1ECF">
            <w:pPr>
              <w:spacing w:after="0" w:line="240" w:lineRule="auto"/>
              <w:rPr>
                <w:rFonts w:ascii="Times New Roman" w:hAnsi="Times New Roman"/>
              </w:rPr>
            </w:pPr>
          </w:p>
        </w:tc>
      </w:tr>
      <w:tr w:rsidR="00A908E4" w:rsidRPr="00DE1ECF" w:rsidTr="00C23DCC">
        <w:trPr>
          <w:gridAfter w:val="1"/>
          <w:wAfter w:w="6" w:type="pct"/>
        </w:trPr>
        <w:tc>
          <w:tcPr>
            <w:tcW w:w="320" w:type="pct"/>
          </w:tcPr>
          <w:p w:rsidR="00A908E4" w:rsidRPr="00DE1ECF" w:rsidRDefault="00B4426C" w:rsidP="00DE1ECF">
            <w:pPr>
              <w:spacing w:after="0" w:line="240" w:lineRule="auto"/>
              <w:rPr>
                <w:rFonts w:ascii="Times New Roman" w:hAnsi="Times New Roman"/>
              </w:rPr>
            </w:pPr>
            <w:r w:rsidRPr="00DE1ECF">
              <w:rPr>
                <w:rFonts w:ascii="Times New Roman" w:hAnsi="Times New Roman"/>
              </w:rPr>
              <w:t>3</w:t>
            </w:r>
            <w:r w:rsidR="00F95B85" w:rsidRPr="00DE1ECF">
              <w:rPr>
                <w:rFonts w:ascii="Times New Roman" w:hAnsi="Times New Roman"/>
              </w:rPr>
              <w:t>/51</w:t>
            </w:r>
          </w:p>
        </w:tc>
        <w:tc>
          <w:tcPr>
            <w:tcW w:w="1280" w:type="pct"/>
          </w:tcPr>
          <w:p w:rsidR="00A908E4" w:rsidRPr="00DE1ECF" w:rsidRDefault="00A908E4" w:rsidP="00DE1ECF">
            <w:pPr>
              <w:spacing w:after="0" w:line="240" w:lineRule="auto"/>
              <w:rPr>
                <w:rFonts w:ascii="Times New Roman" w:hAnsi="Times New Roman"/>
              </w:rPr>
            </w:pPr>
            <w:r w:rsidRPr="00DE1ECF">
              <w:rPr>
                <w:rFonts w:ascii="Times New Roman" w:hAnsi="Times New Roman"/>
              </w:rPr>
              <w:t>Поздравления.</w:t>
            </w:r>
          </w:p>
          <w:p w:rsidR="00A908E4" w:rsidRPr="00DE1ECF" w:rsidRDefault="00A908E4" w:rsidP="00DE1ECF">
            <w:pPr>
              <w:spacing w:after="0" w:line="240" w:lineRule="auto"/>
              <w:rPr>
                <w:rFonts w:ascii="Times New Roman" w:hAnsi="Times New Roman"/>
              </w:rPr>
            </w:pPr>
            <w:r w:rsidRPr="00DE1ECF">
              <w:rPr>
                <w:rFonts w:ascii="Times New Roman" w:hAnsi="Times New Roman"/>
                <w:lang w:val="en-US"/>
              </w:rPr>
              <w:t>Step</w:t>
            </w:r>
            <w:r w:rsidRPr="00DE1ECF">
              <w:rPr>
                <w:rFonts w:ascii="Times New Roman" w:hAnsi="Times New Roman"/>
              </w:rPr>
              <w:t xml:space="preserve"> 6</w:t>
            </w:r>
          </w:p>
        </w:tc>
        <w:tc>
          <w:tcPr>
            <w:tcW w:w="2431" w:type="pct"/>
            <w:gridSpan w:val="2"/>
          </w:tcPr>
          <w:p w:rsidR="00A908E4" w:rsidRPr="00DE1ECF" w:rsidRDefault="00A908E4" w:rsidP="00DE1ECF">
            <w:pPr>
              <w:spacing w:after="0" w:line="240" w:lineRule="auto"/>
              <w:rPr>
                <w:rFonts w:ascii="Times New Roman" w:eastAsiaTheme="minorHAnsi" w:hAnsi="Times New Roman"/>
              </w:rPr>
            </w:pPr>
            <w:proofErr w:type="gramStart"/>
            <w:r w:rsidRPr="00DE1ECF">
              <w:rPr>
                <w:rFonts w:ascii="Times New Roman" w:hAnsi="Times New Roman"/>
              </w:rPr>
              <w:t>Читают  текст</w:t>
            </w:r>
            <w:proofErr w:type="gramEnd"/>
            <w:r w:rsidRPr="00DE1ECF">
              <w:rPr>
                <w:rFonts w:ascii="Times New Roman" w:hAnsi="Times New Roman"/>
              </w:rPr>
              <w:t xml:space="preserve"> и заполняют пропуски, выбирают правильные предложения. Отвечают на вопросы. Составляют вопросы.</w:t>
            </w:r>
          </w:p>
        </w:tc>
        <w:tc>
          <w:tcPr>
            <w:tcW w:w="492" w:type="pct"/>
            <w:tcBorders>
              <w:right w:val="single" w:sz="4" w:space="0" w:color="auto"/>
            </w:tcBorders>
          </w:tcPr>
          <w:p w:rsidR="00A908E4" w:rsidRPr="00DE1ECF" w:rsidRDefault="00A908E4" w:rsidP="00DE1ECF">
            <w:pPr>
              <w:spacing w:after="0" w:line="240" w:lineRule="auto"/>
              <w:rPr>
                <w:rFonts w:ascii="Times New Roman" w:hAnsi="Times New Roman"/>
              </w:rPr>
            </w:pPr>
            <w:r w:rsidRPr="00DE1ECF">
              <w:rPr>
                <w:rFonts w:ascii="Times New Roman" w:hAnsi="Times New Roman"/>
              </w:rPr>
              <w:t>17.01</w:t>
            </w:r>
          </w:p>
          <w:p w:rsidR="00C23DCC" w:rsidRPr="00DE1ECF" w:rsidRDefault="00C23DCC" w:rsidP="00DE1ECF">
            <w:pPr>
              <w:spacing w:after="0" w:line="240" w:lineRule="auto"/>
              <w:rPr>
                <w:rFonts w:ascii="Times New Roman" w:hAnsi="Times New Roman"/>
              </w:rPr>
            </w:pPr>
            <w:r w:rsidRPr="00DE1ECF">
              <w:rPr>
                <w:rFonts w:ascii="Times New Roman" w:hAnsi="Times New Roman"/>
              </w:rPr>
              <w:t>16.01</w:t>
            </w:r>
          </w:p>
        </w:tc>
        <w:tc>
          <w:tcPr>
            <w:tcW w:w="471" w:type="pct"/>
            <w:tcBorders>
              <w:left w:val="single" w:sz="4" w:space="0" w:color="auto"/>
            </w:tcBorders>
          </w:tcPr>
          <w:p w:rsidR="00A908E4" w:rsidRPr="00DE1ECF" w:rsidRDefault="00A908E4" w:rsidP="00DE1ECF">
            <w:pPr>
              <w:spacing w:after="0" w:line="240" w:lineRule="auto"/>
              <w:rPr>
                <w:rFonts w:ascii="Times New Roman" w:hAnsi="Times New Roman"/>
              </w:rPr>
            </w:pPr>
          </w:p>
        </w:tc>
      </w:tr>
      <w:tr w:rsidR="00A908E4" w:rsidRPr="00DE1ECF" w:rsidTr="00C23DCC">
        <w:trPr>
          <w:gridAfter w:val="1"/>
          <w:wAfter w:w="6" w:type="pct"/>
        </w:trPr>
        <w:tc>
          <w:tcPr>
            <w:tcW w:w="320" w:type="pct"/>
          </w:tcPr>
          <w:p w:rsidR="00A908E4" w:rsidRPr="00DE1ECF" w:rsidRDefault="00B4426C" w:rsidP="00DE1ECF">
            <w:pPr>
              <w:spacing w:after="0" w:line="240" w:lineRule="auto"/>
              <w:rPr>
                <w:rFonts w:ascii="Times New Roman" w:hAnsi="Times New Roman"/>
              </w:rPr>
            </w:pPr>
            <w:r w:rsidRPr="00DE1ECF">
              <w:rPr>
                <w:rFonts w:ascii="Times New Roman" w:hAnsi="Times New Roman"/>
              </w:rPr>
              <w:t>4</w:t>
            </w:r>
            <w:r w:rsidR="00F95B85" w:rsidRPr="00DE1ECF">
              <w:rPr>
                <w:rFonts w:ascii="Times New Roman" w:hAnsi="Times New Roman"/>
              </w:rPr>
              <w:t>/52</w:t>
            </w:r>
          </w:p>
        </w:tc>
        <w:tc>
          <w:tcPr>
            <w:tcW w:w="1280" w:type="pct"/>
          </w:tcPr>
          <w:p w:rsidR="00A908E4" w:rsidRPr="00DE1ECF" w:rsidRDefault="00A908E4" w:rsidP="00DE1ECF">
            <w:pPr>
              <w:spacing w:after="0" w:line="240" w:lineRule="auto"/>
              <w:rPr>
                <w:rFonts w:ascii="Times New Roman" w:hAnsi="Times New Roman"/>
              </w:rPr>
            </w:pPr>
            <w:r w:rsidRPr="00DE1ECF">
              <w:rPr>
                <w:rFonts w:ascii="Times New Roman" w:hAnsi="Times New Roman"/>
              </w:rPr>
              <w:t>Флора и фауна британских островов.</w:t>
            </w:r>
          </w:p>
          <w:p w:rsidR="00A908E4" w:rsidRPr="00DE1ECF" w:rsidRDefault="00A908E4" w:rsidP="00DE1ECF">
            <w:pPr>
              <w:spacing w:after="0" w:line="240" w:lineRule="auto"/>
              <w:rPr>
                <w:rFonts w:ascii="Times New Roman" w:hAnsi="Times New Roman"/>
              </w:rPr>
            </w:pPr>
            <w:r w:rsidRPr="00DE1ECF">
              <w:rPr>
                <w:rFonts w:ascii="Times New Roman" w:hAnsi="Times New Roman"/>
                <w:lang w:val="en-US"/>
              </w:rPr>
              <w:t>Step</w:t>
            </w:r>
            <w:r w:rsidRPr="00DE1ECF">
              <w:rPr>
                <w:rFonts w:ascii="Times New Roman" w:hAnsi="Times New Roman"/>
              </w:rPr>
              <w:t xml:space="preserve"> 7</w:t>
            </w:r>
          </w:p>
        </w:tc>
        <w:tc>
          <w:tcPr>
            <w:tcW w:w="2431" w:type="pct"/>
            <w:gridSpan w:val="2"/>
            <w:tcBorders>
              <w:right w:val="single" w:sz="4" w:space="0" w:color="auto"/>
            </w:tcBorders>
          </w:tcPr>
          <w:p w:rsidR="00A908E4" w:rsidRPr="00DE1ECF" w:rsidRDefault="00A908E4" w:rsidP="00DE1ECF">
            <w:pPr>
              <w:spacing w:after="0" w:line="240" w:lineRule="auto"/>
              <w:rPr>
                <w:rFonts w:ascii="Times New Roman" w:hAnsi="Times New Roman"/>
              </w:rPr>
            </w:pPr>
            <w:r w:rsidRPr="00DE1ECF">
              <w:rPr>
                <w:rFonts w:ascii="Times New Roman" w:hAnsi="Times New Roman"/>
              </w:rPr>
              <w:t xml:space="preserve">Слушают рассказы и находят неверное утверждение. Составляют монологическое высказывание. Читают текст и заканчивают </w:t>
            </w:r>
            <w:proofErr w:type="spellStart"/>
            <w:r w:rsidRPr="00DE1ECF">
              <w:rPr>
                <w:rFonts w:ascii="Times New Roman" w:hAnsi="Times New Roman"/>
              </w:rPr>
              <w:t>предложения.Составляют</w:t>
            </w:r>
            <w:proofErr w:type="spellEnd"/>
            <w:r w:rsidRPr="00DE1ECF">
              <w:rPr>
                <w:rFonts w:ascii="Times New Roman" w:hAnsi="Times New Roman"/>
              </w:rPr>
              <w:t xml:space="preserve"> диалоги.</w:t>
            </w:r>
          </w:p>
        </w:tc>
        <w:tc>
          <w:tcPr>
            <w:tcW w:w="492" w:type="pct"/>
            <w:tcBorders>
              <w:right w:val="single" w:sz="4" w:space="0" w:color="auto"/>
            </w:tcBorders>
          </w:tcPr>
          <w:p w:rsidR="00A908E4" w:rsidRPr="00DE1ECF" w:rsidRDefault="00A908E4" w:rsidP="00DE1ECF">
            <w:pPr>
              <w:spacing w:after="0" w:line="240" w:lineRule="auto"/>
              <w:rPr>
                <w:rFonts w:ascii="Times New Roman" w:hAnsi="Times New Roman"/>
              </w:rPr>
            </w:pPr>
            <w:r w:rsidRPr="00DE1ECF">
              <w:rPr>
                <w:rFonts w:ascii="Times New Roman" w:hAnsi="Times New Roman"/>
              </w:rPr>
              <w:t>20.01</w:t>
            </w:r>
          </w:p>
          <w:p w:rsidR="00C23DCC" w:rsidRPr="00DE1ECF" w:rsidRDefault="00C23DCC" w:rsidP="00DE1ECF">
            <w:pPr>
              <w:spacing w:after="0" w:line="240" w:lineRule="auto"/>
              <w:rPr>
                <w:rFonts w:ascii="Times New Roman" w:hAnsi="Times New Roman"/>
              </w:rPr>
            </w:pPr>
            <w:r w:rsidRPr="00DE1ECF">
              <w:rPr>
                <w:rFonts w:ascii="Times New Roman" w:hAnsi="Times New Roman"/>
              </w:rPr>
              <w:t>18.01</w:t>
            </w:r>
          </w:p>
        </w:tc>
        <w:tc>
          <w:tcPr>
            <w:tcW w:w="471" w:type="pct"/>
            <w:tcBorders>
              <w:left w:val="single" w:sz="4" w:space="0" w:color="auto"/>
            </w:tcBorders>
          </w:tcPr>
          <w:p w:rsidR="00A908E4" w:rsidRPr="00DE1ECF" w:rsidRDefault="00A908E4" w:rsidP="00DE1ECF">
            <w:pPr>
              <w:spacing w:after="0" w:line="240" w:lineRule="auto"/>
              <w:rPr>
                <w:rFonts w:ascii="Times New Roman" w:hAnsi="Times New Roman"/>
              </w:rPr>
            </w:pPr>
          </w:p>
        </w:tc>
      </w:tr>
      <w:tr w:rsidR="00A908E4" w:rsidRPr="00DE1ECF" w:rsidTr="00C23DCC">
        <w:trPr>
          <w:gridAfter w:val="1"/>
          <w:wAfter w:w="6" w:type="pct"/>
        </w:trPr>
        <w:tc>
          <w:tcPr>
            <w:tcW w:w="320" w:type="pct"/>
          </w:tcPr>
          <w:p w:rsidR="00A908E4" w:rsidRPr="00DE1ECF" w:rsidRDefault="00B4426C" w:rsidP="00DE1ECF">
            <w:pPr>
              <w:spacing w:after="0" w:line="240" w:lineRule="auto"/>
              <w:rPr>
                <w:rFonts w:ascii="Times New Roman" w:hAnsi="Times New Roman"/>
              </w:rPr>
            </w:pPr>
            <w:r w:rsidRPr="00DE1ECF">
              <w:rPr>
                <w:rFonts w:ascii="Times New Roman" w:hAnsi="Times New Roman"/>
              </w:rPr>
              <w:t>5</w:t>
            </w:r>
            <w:r w:rsidR="00F95B85" w:rsidRPr="00DE1ECF">
              <w:rPr>
                <w:rFonts w:ascii="Times New Roman" w:hAnsi="Times New Roman"/>
              </w:rPr>
              <w:t>/53</w:t>
            </w:r>
          </w:p>
        </w:tc>
        <w:tc>
          <w:tcPr>
            <w:tcW w:w="1280" w:type="pct"/>
          </w:tcPr>
          <w:p w:rsidR="00A908E4" w:rsidRPr="00DE1ECF" w:rsidRDefault="00A908E4" w:rsidP="00DE1ECF">
            <w:pPr>
              <w:spacing w:after="0" w:line="240" w:lineRule="auto"/>
              <w:rPr>
                <w:rFonts w:ascii="Times New Roman" w:hAnsi="Times New Roman"/>
                <w:lang w:val="en-US"/>
              </w:rPr>
            </w:pPr>
            <w:proofErr w:type="spellStart"/>
            <w:r w:rsidRPr="00DE1ECF">
              <w:rPr>
                <w:rFonts w:ascii="Times New Roman" w:hAnsi="Times New Roman"/>
              </w:rPr>
              <w:t>Фразовыйглагол</w:t>
            </w:r>
            <w:proofErr w:type="spellEnd"/>
            <w:r w:rsidRPr="00DE1ECF">
              <w:rPr>
                <w:rFonts w:ascii="Times New Roman" w:hAnsi="Times New Roman"/>
                <w:lang w:val="en-US"/>
              </w:rPr>
              <w:t xml:space="preserve"> to make. </w:t>
            </w:r>
          </w:p>
          <w:p w:rsidR="00A908E4" w:rsidRPr="00DE1ECF" w:rsidRDefault="00A908E4" w:rsidP="00DE1ECF">
            <w:pPr>
              <w:spacing w:after="0" w:line="240" w:lineRule="auto"/>
              <w:rPr>
                <w:rFonts w:ascii="Times New Roman" w:hAnsi="Times New Roman"/>
                <w:lang w:val="en-US"/>
              </w:rPr>
            </w:pPr>
            <w:r w:rsidRPr="00DE1ECF">
              <w:rPr>
                <w:rFonts w:ascii="Times New Roman" w:hAnsi="Times New Roman"/>
                <w:lang w:val="en-US"/>
              </w:rPr>
              <w:t>Step 8</w:t>
            </w:r>
          </w:p>
        </w:tc>
        <w:tc>
          <w:tcPr>
            <w:tcW w:w="2431" w:type="pct"/>
            <w:gridSpan w:val="2"/>
          </w:tcPr>
          <w:p w:rsidR="00A908E4" w:rsidRPr="00DE1ECF" w:rsidRDefault="00A908E4" w:rsidP="00DE1ECF">
            <w:pPr>
              <w:spacing w:after="0" w:line="240" w:lineRule="auto"/>
              <w:rPr>
                <w:rFonts w:ascii="Times New Roman" w:eastAsiaTheme="minorHAnsi" w:hAnsi="Times New Roman"/>
              </w:rPr>
            </w:pPr>
            <w:r w:rsidRPr="00DE1ECF">
              <w:rPr>
                <w:rFonts w:ascii="Times New Roman" w:hAnsi="Times New Roman"/>
              </w:rPr>
              <w:t>Слушают тексты и выбирают верные утверждения, отвечают на вопросы и соотносят его с картинками.</w:t>
            </w:r>
          </w:p>
        </w:tc>
        <w:tc>
          <w:tcPr>
            <w:tcW w:w="492" w:type="pct"/>
            <w:tcBorders>
              <w:right w:val="single" w:sz="4" w:space="0" w:color="auto"/>
            </w:tcBorders>
          </w:tcPr>
          <w:p w:rsidR="00A908E4" w:rsidRPr="00DE1ECF" w:rsidRDefault="00A908E4" w:rsidP="00DE1ECF">
            <w:pPr>
              <w:spacing w:after="0" w:line="240" w:lineRule="auto"/>
              <w:rPr>
                <w:rFonts w:ascii="Times New Roman" w:hAnsi="Times New Roman"/>
              </w:rPr>
            </w:pPr>
            <w:r w:rsidRPr="00DE1ECF">
              <w:rPr>
                <w:rFonts w:ascii="Times New Roman" w:hAnsi="Times New Roman"/>
              </w:rPr>
              <w:t>22.01</w:t>
            </w:r>
          </w:p>
          <w:p w:rsidR="00C23DCC" w:rsidRPr="00DE1ECF" w:rsidRDefault="00C23DCC" w:rsidP="00DE1ECF">
            <w:pPr>
              <w:spacing w:after="0" w:line="240" w:lineRule="auto"/>
              <w:rPr>
                <w:rFonts w:ascii="Times New Roman" w:hAnsi="Times New Roman"/>
              </w:rPr>
            </w:pPr>
            <w:r w:rsidRPr="00DE1ECF">
              <w:rPr>
                <w:rFonts w:ascii="Times New Roman" w:hAnsi="Times New Roman"/>
              </w:rPr>
              <w:t>21.01</w:t>
            </w:r>
          </w:p>
        </w:tc>
        <w:tc>
          <w:tcPr>
            <w:tcW w:w="471" w:type="pct"/>
            <w:tcBorders>
              <w:left w:val="single" w:sz="4" w:space="0" w:color="auto"/>
            </w:tcBorders>
          </w:tcPr>
          <w:p w:rsidR="00A908E4" w:rsidRPr="00DE1ECF" w:rsidRDefault="00A908E4" w:rsidP="00DE1ECF">
            <w:pPr>
              <w:spacing w:after="0" w:line="240" w:lineRule="auto"/>
              <w:rPr>
                <w:rFonts w:ascii="Times New Roman" w:hAnsi="Times New Roman"/>
              </w:rPr>
            </w:pPr>
          </w:p>
        </w:tc>
      </w:tr>
      <w:tr w:rsidR="00A908E4" w:rsidRPr="00DE1ECF" w:rsidTr="00C23DCC">
        <w:trPr>
          <w:gridAfter w:val="1"/>
          <w:wAfter w:w="6" w:type="pct"/>
        </w:trPr>
        <w:tc>
          <w:tcPr>
            <w:tcW w:w="320" w:type="pct"/>
          </w:tcPr>
          <w:p w:rsidR="00A908E4" w:rsidRPr="00DE1ECF" w:rsidRDefault="00B4426C" w:rsidP="00DE1ECF">
            <w:pPr>
              <w:spacing w:after="0" w:line="240" w:lineRule="auto"/>
              <w:rPr>
                <w:rFonts w:ascii="Times New Roman" w:hAnsi="Times New Roman"/>
              </w:rPr>
            </w:pPr>
            <w:r w:rsidRPr="00DE1ECF">
              <w:rPr>
                <w:rFonts w:ascii="Times New Roman" w:hAnsi="Times New Roman"/>
              </w:rPr>
              <w:t>6</w:t>
            </w:r>
            <w:r w:rsidR="00F95B85" w:rsidRPr="00DE1ECF">
              <w:rPr>
                <w:rFonts w:ascii="Times New Roman" w:hAnsi="Times New Roman"/>
              </w:rPr>
              <w:t>/54</w:t>
            </w:r>
          </w:p>
        </w:tc>
        <w:tc>
          <w:tcPr>
            <w:tcW w:w="1280" w:type="pct"/>
          </w:tcPr>
          <w:p w:rsidR="00A908E4" w:rsidRPr="00DE1ECF" w:rsidRDefault="00A908E4" w:rsidP="00DE1ECF">
            <w:pPr>
              <w:spacing w:after="0" w:line="240" w:lineRule="auto"/>
              <w:rPr>
                <w:rFonts w:ascii="Times New Roman" w:eastAsia="Times New Roman" w:hAnsi="Times New Roman"/>
                <w:color w:val="000000" w:themeColor="text1"/>
              </w:rPr>
            </w:pPr>
            <w:r w:rsidRPr="00DE1ECF">
              <w:rPr>
                <w:rFonts w:ascii="Times New Roman" w:eastAsia="Times New Roman" w:hAnsi="Times New Roman"/>
                <w:color w:val="000000" w:themeColor="text1"/>
              </w:rPr>
              <w:t>Обобщение по теме «Природный мир вокруг нас».</w:t>
            </w:r>
          </w:p>
          <w:p w:rsidR="00A908E4" w:rsidRPr="00DE1ECF" w:rsidRDefault="00A908E4" w:rsidP="00DE1ECF">
            <w:pPr>
              <w:spacing w:after="0" w:line="240" w:lineRule="auto"/>
              <w:rPr>
                <w:rFonts w:ascii="Times New Roman" w:eastAsia="Times New Roman" w:hAnsi="Times New Roman"/>
                <w:color w:val="000000" w:themeColor="text1"/>
              </w:rPr>
            </w:pPr>
            <w:r w:rsidRPr="00DE1ECF">
              <w:rPr>
                <w:rFonts w:ascii="Times New Roman" w:hAnsi="Times New Roman"/>
                <w:lang w:val="en-US"/>
              </w:rPr>
              <w:t>Step</w:t>
            </w:r>
            <w:r w:rsidRPr="00DE1ECF">
              <w:rPr>
                <w:rFonts w:ascii="Times New Roman" w:hAnsi="Times New Roman"/>
              </w:rPr>
              <w:t xml:space="preserve"> 9</w:t>
            </w:r>
          </w:p>
        </w:tc>
        <w:tc>
          <w:tcPr>
            <w:tcW w:w="2431" w:type="pct"/>
            <w:gridSpan w:val="2"/>
          </w:tcPr>
          <w:p w:rsidR="00C23DCC" w:rsidRPr="00DE1ECF" w:rsidRDefault="00A908E4" w:rsidP="00DE1ECF">
            <w:pPr>
              <w:spacing w:after="0" w:line="240" w:lineRule="auto"/>
              <w:rPr>
                <w:rFonts w:ascii="Times New Roman" w:hAnsi="Times New Roman"/>
              </w:rPr>
            </w:pPr>
            <w:r w:rsidRPr="00DE1ECF">
              <w:rPr>
                <w:rFonts w:ascii="Times New Roman" w:hAnsi="Times New Roman"/>
              </w:rPr>
              <w:t>Слушают рассказы и соотносят их с изображениями. Слушают и читают диалоги. Отвечают на вопросы. Заканчивают предложения. Описывают рисунки.</w:t>
            </w:r>
          </w:p>
        </w:tc>
        <w:tc>
          <w:tcPr>
            <w:tcW w:w="492" w:type="pct"/>
            <w:tcBorders>
              <w:right w:val="single" w:sz="4" w:space="0" w:color="auto"/>
            </w:tcBorders>
          </w:tcPr>
          <w:p w:rsidR="00A908E4" w:rsidRPr="00DE1ECF" w:rsidRDefault="00A908E4" w:rsidP="00DE1ECF">
            <w:pPr>
              <w:spacing w:after="0" w:line="240" w:lineRule="auto"/>
              <w:rPr>
                <w:rFonts w:ascii="Times New Roman" w:hAnsi="Times New Roman"/>
              </w:rPr>
            </w:pPr>
            <w:r w:rsidRPr="00DE1ECF">
              <w:rPr>
                <w:rFonts w:ascii="Times New Roman" w:hAnsi="Times New Roman"/>
              </w:rPr>
              <w:t>24.01</w:t>
            </w:r>
          </w:p>
          <w:p w:rsidR="00C23DCC" w:rsidRPr="00DE1ECF" w:rsidRDefault="00C23DCC" w:rsidP="00DE1ECF">
            <w:pPr>
              <w:spacing w:after="0" w:line="240" w:lineRule="auto"/>
              <w:rPr>
                <w:rFonts w:ascii="Times New Roman" w:hAnsi="Times New Roman"/>
              </w:rPr>
            </w:pPr>
            <w:r w:rsidRPr="00DE1ECF">
              <w:rPr>
                <w:rFonts w:ascii="Times New Roman" w:hAnsi="Times New Roman"/>
              </w:rPr>
              <w:t>23.01</w:t>
            </w:r>
          </w:p>
        </w:tc>
        <w:tc>
          <w:tcPr>
            <w:tcW w:w="471" w:type="pct"/>
            <w:tcBorders>
              <w:left w:val="single" w:sz="4" w:space="0" w:color="auto"/>
            </w:tcBorders>
          </w:tcPr>
          <w:p w:rsidR="00A908E4" w:rsidRPr="00DE1ECF" w:rsidRDefault="00A908E4" w:rsidP="00DE1ECF">
            <w:pPr>
              <w:spacing w:after="0" w:line="240" w:lineRule="auto"/>
              <w:rPr>
                <w:rFonts w:ascii="Times New Roman" w:hAnsi="Times New Roman"/>
              </w:rPr>
            </w:pPr>
          </w:p>
        </w:tc>
      </w:tr>
      <w:tr w:rsidR="00A908E4" w:rsidRPr="00DE1ECF" w:rsidTr="00C23DCC">
        <w:trPr>
          <w:gridAfter w:val="1"/>
          <w:wAfter w:w="6" w:type="pct"/>
          <w:trHeight w:val="623"/>
        </w:trPr>
        <w:tc>
          <w:tcPr>
            <w:tcW w:w="320" w:type="pct"/>
          </w:tcPr>
          <w:p w:rsidR="00A908E4" w:rsidRPr="00DE1ECF" w:rsidRDefault="00B4426C" w:rsidP="00DE1ECF">
            <w:pPr>
              <w:spacing w:after="0" w:line="240" w:lineRule="auto"/>
              <w:rPr>
                <w:rFonts w:ascii="Times New Roman" w:hAnsi="Times New Roman"/>
              </w:rPr>
            </w:pPr>
            <w:r w:rsidRPr="00DE1ECF">
              <w:rPr>
                <w:rFonts w:ascii="Times New Roman" w:hAnsi="Times New Roman"/>
              </w:rPr>
              <w:t>7</w:t>
            </w:r>
            <w:r w:rsidR="00F95B85" w:rsidRPr="00DE1ECF">
              <w:rPr>
                <w:rFonts w:ascii="Times New Roman" w:hAnsi="Times New Roman"/>
              </w:rPr>
              <w:t>/55</w:t>
            </w:r>
          </w:p>
        </w:tc>
        <w:tc>
          <w:tcPr>
            <w:tcW w:w="1280" w:type="pct"/>
          </w:tcPr>
          <w:p w:rsidR="00A908E4" w:rsidRPr="00DE1ECF" w:rsidRDefault="00A908E4" w:rsidP="00DE1ECF">
            <w:pPr>
              <w:spacing w:after="0" w:line="240" w:lineRule="auto"/>
              <w:rPr>
                <w:rFonts w:ascii="Times New Roman" w:hAnsi="Times New Roman"/>
              </w:rPr>
            </w:pPr>
            <w:r w:rsidRPr="00DE1ECF">
              <w:rPr>
                <w:rFonts w:ascii="Times New Roman" w:hAnsi="Times New Roman"/>
              </w:rPr>
              <w:t>Мир вокруг нас</w:t>
            </w:r>
          </w:p>
          <w:p w:rsidR="00A908E4" w:rsidRPr="00DE1ECF" w:rsidRDefault="00A908E4" w:rsidP="00DE1ECF">
            <w:pPr>
              <w:spacing w:after="0" w:line="240" w:lineRule="auto"/>
              <w:rPr>
                <w:rFonts w:ascii="Times New Roman" w:hAnsi="Times New Roman"/>
              </w:rPr>
            </w:pPr>
            <w:r w:rsidRPr="00DE1ECF">
              <w:rPr>
                <w:rFonts w:ascii="Times New Roman" w:hAnsi="Times New Roman"/>
                <w:lang w:val="en-US"/>
              </w:rPr>
              <w:t>Step</w:t>
            </w:r>
            <w:r w:rsidRPr="00DE1ECF">
              <w:rPr>
                <w:rFonts w:ascii="Times New Roman" w:hAnsi="Times New Roman"/>
              </w:rPr>
              <w:t xml:space="preserve"> 10 </w:t>
            </w:r>
          </w:p>
        </w:tc>
        <w:tc>
          <w:tcPr>
            <w:tcW w:w="2431" w:type="pct"/>
            <w:gridSpan w:val="2"/>
          </w:tcPr>
          <w:p w:rsidR="00A908E4" w:rsidRPr="00DE1ECF" w:rsidRDefault="00A908E4" w:rsidP="00DE1ECF">
            <w:pPr>
              <w:spacing w:after="0" w:line="240" w:lineRule="auto"/>
              <w:rPr>
                <w:rFonts w:ascii="Times New Roman" w:hAnsi="Times New Roman"/>
              </w:rPr>
            </w:pPr>
            <w:r w:rsidRPr="00DE1ECF">
              <w:rPr>
                <w:rFonts w:ascii="Times New Roman" w:hAnsi="Times New Roman"/>
              </w:rPr>
              <w:t xml:space="preserve">Читают текст и подбирают заголовки. </w:t>
            </w:r>
          </w:p>
          <w:p w:rsidR="00A908E4" w:rsidRPr="00DE1ECF" w:rsidRDefault="00A908E4" w:rsidP="00DE1ECF">
            <w:pPr>
              <w:spacing w:after="0" w:line="240" w:lineRule="auto"/>
              <w:rPr>
                <w:rFonts w:ascii="Times New Roman" w:hAnsi="Times New Roman"/>
              </w:rPr>
            </w:pPr>
            <w:r w:rsidRPr="00DE1ECF">
              <w:rPr>
                <w:rFonts w:ascii="Times New Roman" w:hAnsi="Times New Roman"/>
              </w:rPr>
              <w:t>Делают упражнения на грамматику и лексику.</w:t>
            </w:r>
          </w:p>
        </w:tc>
        <w:tc>
          <w:tcPr>
            <w:tcW w:w="492" w:type="pct"/>
            <w:tcBorders>
              <w:right w:val="single" w:sz="4" w:space="0" w:color="auto"/>
            </w:tcBorders>
          </w:tcPr>
          <w:p w:rsidR="00A908E4" w:rsidRPr="00DE1ECF" w:rsidRDefault="00A908E4" w:rsidP="00DE1ECF">
            <w:pPr>
              <w:spacing w:after="0" w:line="240" w:lineRule="auto"/>
              <w:rPr>
                <w:rFonts w:ascii="Times New Roman" w:hAnsi="Times New Roman"/>
              </w:rPr>
            </w:pPr>
            <w:r w:rsidRPr="00DE1ECF">
              <w:rPr>
                <w:rFonts w:ascii="Times New Roman" w:hAnsi="Times New Roman"/>
              </w:rPr>
              <w:t>27.01</w:t>
            </w:r>
          </w:p>
          <w:p w:rsidR="00C23DCC" w:rsidRPr="00DE1ECF" w:rsidRDefault="00C23DCC" w:rsidP="00DE1ECF">
            <w:pPr>
              <w:spacing w:after="0" w:line="240" w:lineRule="auto"/>
              <w:rPr>
                <w:rFonts w:ascii="Times New Roman" w:hAnsi="Times New Roman"/>
              </w:rPr>
            </w:pPr>
            <w:r w:rsidRPr="00DE1ECF">
              <w:rPr>
                <w:rFonts w:ascii="Times New Roman" w:hAnsi="Times New Roman"/>
              </w:rPr>
              <w:t>25.01</w:t>
            </w:r>
          </w:p>
        </w:tc>
        <w:tc>
          <w:tcPr>
            <w:tcW w:w="471" w:type="pct"/>
            <w:tcBorders>
              <w:left w:val="single" w:sz="4" w:space="0" w:color="auto"/>
            </w:tcBorders>
          </w:tcPr>
          <w:p w:rsidR="00A908E4" w:rsidRPr="00DE1ECF" w:rsidRDefault="00A908E4" w:rsidP="00DE1ECF">
            <w:pPr>
              <w:spacing w:after="0" w:line="240" w:lineRule="auto"/>
              <w:rPr>
                <w:rFonts w:ascii="Times New Roman" w:hAnsi="Times New Roman"/>
              </w:rPr>
            </w:pPr>
          </w:p>
        </w:tc>
      </w:tr>
      <w:tr w:rsidR="00A908E4" w:rsidRPr="00DE1ECF" w:rsidTr="00C23DCC">
        <w:trPr>
          <w:gridAfter w:val="1"/>
          <w:wAfter w:w="6" w:type="pct"/>
          <w:trHeight w:val="623"/>
        </w:trPr>
        <w:tc>
          <w:tcPr>
            <w:tcW w:w="320" w:type="pct"/>
          </w:tcPr>
          <w:p w:rsidR="00A908E4" w:rsidRPr="00DE1ECF" w:rsidRDefault="00B4426C" w:rsidP="00DE1ECF">
            <w:pPr>
              <w:spacing w:after="0" w:line="240" w:lineRule="auto"/>
              <w:rPr>
                <w:rFonts w:ascii="Times New Roman" w:hAnsi="Times New Roman"/>
              </w:rPr>
            </w:pPr>
            <w:r w:rsidRPr="00DE1ECF">
              <w:rPr>
                <w:rFonts w:ascii="Times New Roman" w:hAnsi="Times New Roman"/>
              </w:rPr>
              <w:t>8</w:t>
            </w:r>
            <w:r w:rsidR="00F95B85" w:rsidRPr="00DE1ECF">
              <w:rPr>
                <w:rFonts w:ascii="Times New Roman" w:hAnsi="Times New Roman"/>
              </w:rPr>
              <w:t>/56</w:t>
            </w:r>
          </w:p>
        </w:tc>
        <w:tc>
          <w:tcPr>
            <w:tcW w:w="1280" w:type="pct"/>
          </w:tcPr>
          <w:p w:rsidR="00A908E4" w:rsidRPr="00DE1ECF" w:rsidRDefault="00F95B85" w:rsidP="00DE1ECF">
            <w:pPr>
              <w:spacing w:after="0" w:line="240" w:lineRule="auto"/>
              <w:rPr>
                <w:rFonts w:ascii="Times New Roman" w:hAnsi="Times New Roman"/>
              </w:rPr>
            </w:pPr>
            <w:proofErr w:type="gramStart"/>
            <w:r w:rsidRPr="00DE1ECF">
              <w:rPr>
                <w:rFonts w:ascii="Times New Roman" w:hAnsi="Times New Roman"/>
              </w:rPr>
              <w:t xml:space="preserve">Самостоятельная </w:t>
            </w:r>
            <w:r w:rsidR="00A908E4" w:rsidRPr="00DE1ECF">
              <w:rPr>
                <w:rFonts w:ascii="Times New Roman" w:hAnsi="Times New Roman"/>
              </w:rPr>
              <w:t xml:space="preserve"> работа</w:t>
            </w:r>
            <w:proofErr w:type="gramEnd"/>
            <w:r w:rsidR="00A908E4" w:rsidRPr="00DE1ECF">
              <w:rPr>
                <w:rFonts w:ascii="Times New Roman" w:hAnsi="Times New Roman"/>
              </w:rPr>
              <w:t xml:space="preserve"> по разделу.</w:t>
            </w:r>
          </w:p>
          <w:p w:rsidR="00A908E4" w:rsidRPr="00DE1ECF" w:rsidRDefault="00F95B85" w:rsidP="00DE1ECF">
            <w:pPr>
              <w:spacing w:after="0" w:line="240" w:lineRule="auto"/>
              <w:rPr>
                <w:rFonts w:ascii="Times New Roman" w:hAnsi="Times New Roman"/>
              </w:rPr>
            </w:pPr>
            <w:r w:rsidRPr="00DE1ECF">
              <w:rPr>
                <w:rFonts w:ascii="Times New Roman" w:hAnsi="Times New Roman"/>
              </w:rPr>
              <w:t>«Природный мир вокруг нас»</w:t>
            </w:r>
          </w:p>
        </w:tc>
        <w:tc>
          <w:tcPr>
            <w:tcW w:w="2431" w:type="pct"/>
            <w:gridSpan w:val="2"/>
          </w:tcPr>
          <w:p w:rsidR="00A908E4" w:rsidRPr="00DE1ECF" w:rsidRDefault="00A908E4" w:rsidP="00DE1ECF">
            <w:pPr>
              <w:spacing w:after="0" w:line="240" w:lineRule="auto"/>
              <w:rPr>
                <w:rFonts w:ascii="Times New Roman" w:hAnsi="Times New Roman"/>
              </w:rPr>
            </w:pPr>
            <w:r w:rsidRPr="00DE1ECF">
              <w:rPr>
                <w:rFonts w:ascii="Times New Roman" w:hAnsi="Times New Roman"/>
              </w:rPr>
              <w:t>Выполняют проверочную работу.</w:t>
            </w:r>
          </w:p>
        </w:tc>
        <w:tc>
          <w:tcPr>
            <w:tcW w:w="492" w:type="pct"/>
            <w:tcBorders>
              <w:right w:val="single" w:sz="4" w:space="0" w:color="auto"/>
            </w:tcBorders>
          </w:tcPr>
          <w:p w:rsidR="00A908E4" w:rsidRPr="00DE1ECF" w:rsidRDefault="00A908E4" w:rsidP="00DE1ECF">
            <w:pPr>
              <w:spacing w:after="0" w:line="240" w:lineRule="auto"/>
              <w:rPr>
                <w:rFonts w:ascii="Times New Roman" w:hAnsi="Times New Roman"/>
              </w:rPr>
            </w:pPr>
            <w:r w:rsidRPr="00DE1ECF">
              <w:rPr>
                <w:rFonts w:ascii="Times New Roman" w:hAnsi="Times New Roman"/>
              </w:rPr>
              <w:t>29.01</w:t>
            </w:r>
          </w:p>
          <w:p w:rsidR="00C23DCC" w:rsidRPr="00DE1ECF" w:rsidRDefault="00C23DCC" w:rsidP="00DE1ECF">
            <w:pPr>
              <w:spacing w:after="0" w:line="240" w:lineRule="auto"/>
              <w:rPr>
                <w:rFonts w:ascii="Times New Roman" w:hAnsi="Times New Roman"/>
              </w:rPr>
            </w:pPr>
            <w:r w:rsidRPr="00DE1ECF">
              <w:rPr>
                <w:rFonts w:ascii="Times New Roman" w:hAnsi="Times New Roman"/>
              </w:rPr>
              <w:t>28.01</w:t>
            </w:r>
          </w:p>
        </w:tc>
        <w:tc>
          <w:tcPr>
            <w:tcW w:w="471" w:type="pct"/>
            <w:tcBorders>
              <w:left w:val="single" w:sz="4" w:space="0" w:color="auto"/>
            </w:tcBorders>
          </w:tcPr>
          <w:p w:rsidR="00A908E4" w:rsidRPr="00DE1ECF" w:rsidRDefault="00A908E4" w:rsidP="00DE1ECF">
            <w:pPr>
              <w:spacing w:after="0" w:line="240" w:lineRule="auto"/>
              <w:rPr>
                <w:rFonts w:ascii="Times New Roman" w:hAnsi="Times New Roman"/>
              </w:rPr>
            </w:pPr>
          </w:p>
        </w:tc>
      </w:tr>
      <w:tr w:rsidR="00A908E4" w:rsidRPr="00DE1ECF" w:rsidTr="00C23DCC">
        <w:trPr>
          <w:gridAfter w:val="1"/>
          <w:wAfter w:w="6" w:type="pct"/>
        </w:trPr>
        <w:tc>
          <w:tcPr>
            <w:tcW w:w="320" w:type="pct"/>
          </w:tcPr>
          <w:p w:rsidR="00A908E4" w:rsidRPr="00DE1ECF" w:rsidRDefault="00B4426C" w:rsidP="00DE1ECF">
            <w:pPr>
              <w:spacing w:after="0" w:line="240" w:lineRule="auto"/>
              <w:rPr>
                <w:rFonts w:ascii="Times New Roman" w:hAnsi="Times New Roman"/>
              </w:rPr>
            </w:pPr>
            <w:r w:rsidRPr="00DE1ECF">
              <w:rPr>
                <w:rFonts w:ascii="Times New Roman" w:hAnsi="Times New Roman"/>
              </w:rPr>
              <w:t>9</w:t>
            </w:r>
            <w:r w:rsidR="00F95B85" w:rsidRPr="00DE1ECF">
              <w:rPr>
                <w:rFonts w:ascii="Times New Roman" w:hAnsi="Times New Roman"/>
              </w:rPr>
              <w:t>/57</w:t>
            </w:r>
          </w:p>
        </w:tc>
        <w:tc>
          <w:tcPr>
            <w:tcW w:w="1280" w:type="pct"/>
          </w:tcPr>
          <w:p w:rsidR="00A908E4" w:rsidRPr="00DE1ECF" w:rsidRDefault="00A908E4" w:rsidP="00DE1ECF">
            <w:pPr>
              <w:spacing w:after="0" w:line="240" w:lineRule="auto"/>
              <w:rPr>
                <w:rFonts w:ascii="Times New Roman" w:hAnsi="Times New Roman"/>
              </w:rPr>
            </w:pPr>
            <w:r w:rsidRPr="00DE1ECF">
              <w:rPr>
                <w:rFonts w:ascii="Times New Roman" w:hAnsi="Times New Roman"/>
              </w:rPr>
              <w:t>Работа над ошибками</w:t>
            </w:r>
          </w:p>
        </w:tc>
        <w:tc>
          <w:tcPr>
            <w:tcW w:w="2431" w:type="pct"/>
            <w:gridSpan w:val="2"/>
          </w:tcPr>
          <w:p w:rsidR="00A908E4" w:rsidRPr="00DE1ECF" w:rsidRDefault="00A908E4" w:rsidP="00DE1ECF">
            <w:pPr>
              <w:spacing w:after="0" w:line="240" w:lineRule="auto"/>
              <w:rPr>
                <w:rFonts w:ascii="Times New Roman" w:hAnsi="Times New Roman"/>
              </w:rPr>
            </w:pPr>
            <w:r w:rsidRPr="00DE1ECF">
              <w:rPr>
                <w:rFonts w:ascii="Times New Roman" w:hAnsi="Times New Roman"/>
              </w:rPr>
              <w:t>Выполняют работу над ошибками.</w:t>
            </w:r>
          </w:p>
        </w:tc>
        <w:tc>
          <w:tcPr>
            <w:tcW w:w="492" w:type="pct"/>
            <w:tcBorders>
              <w:right w:val="single" w:sz="4" w:space="0" w:color="auto"/>
            </w:tcBorders>
          </w:tcPr>
          <w:p w:rsidR="00A908E4" w:rsidRPr="00DE1ECF" w:rsidRDefault="00A908E4" w:rsidP="00DE1ECF">
            <w:pPr>
              <w:spacing w:after="0" w:line="240" w:lineRule="auto"/>
              <w:rPr>
                <w:rFonts w:ascii="Times New Roman" w:hAnsi="Times New Roman"/>
              </w:rPr>
            </w:pPr>
            <w:r w:rsidRPr="00DE1ECF">
              <w:rPr>
                <w:rFonts w:ascii="Times New Roman" w:hAnsi="Times New Roman"/>
              </w:rPr>
              <w:t>31.01</w:t>
            </w:r>
          </w:p>
          <w:p w:rsidR="00C23DCC" w:rsidRPr="00DE1ECF" w:rsidRDefault="00C23DCC" w:rsidP="00DE1ECF">
            <w:pPr>
              <w:spacing w:after="0" w:line="240" w:lineRule="auto"/>
              <w:rPr>
                <w:rFonts w:ascii="Times New Roman" w:hAnsi="Times New Roman"/>
              </w:rPr>
            </w:pPr>
            <w:r w:rsidRPr="00DE1ECF">
              <w:rPr>
                <w:rFonts w:ascii="Times New Roman" w:hAnsi="Times New Roman"/>
              </w:rPr>
              <w:t>30.01</w:t>
            </w:r>
          </w:p>
        </w:tc>
        <w:tc>
          <w:tcPr>
            <w:tcW w:w="471" w:type="pct"/>
            <w:tcBorders>
              <w:left w:val="single" w:sz="4" w:space="0" w:color="auto"/>
            </w:tcBorders>
          </w:tcPr>
          <w:p w:rsidR="00A908E4" w:rsidRPr="00DE1ECF" w:rsidRDefault="00A908E4" w:rsidP="00DE1ECF">
            <w:pPr>
              <w:spacing w:after="0" w:line="240" w:lineRule="auto"/>
              <w:rPr>
                <w:rFonts w:ascii="Times New Roman" w:hAnsi="Times New Roman"/>
              </w:rPr>
            </w:pPr>
          </w:p>
        </w:tc>
      </w:tr>
      <w:tr w:rsidR="00A908E4" w:rsidRPr="00DE1ECF" w:rsidTr="00C23DCC">
        <w:trPr>
          <w:gridAfter w:val="1"/>
          <w:wAfter w:w="6" w:type="pct"/>
        </w:trPr>
        <w:tc>
          <w:tcPr>
            <w:tcW w:w="320" w:type="pct"/>
          </w:tcPr>
          <w:p w:rsidR="00A908E4" w:rsidRPr="00DE1ECF" w:rsidRDefault="00B4426C" w:rsidP="00DE1ECF">
            <w:pPr>
              <w:spacing w:after="0" w:line="240" w:lineRule="auto"/>
              <w:rPr>
                <w:rFonts w:ascii="Times New Roman" w:hAnsi="Times New Roman"/>
              </w:rPr>
            </w:pPr>
            <w:r w:rsidRPr="00DE1ECF">
              <w:rPr>
                <w:rFonts w:ascii="Times New Roman" w:hAnsi="Times New Roman"/>
              </w:rPr>
              <w:t>10</w:t>
            </w:r>
            <w:r w:rsidR="00F95B85" w:rsidRPr="00DE1ECF">
              <w:rPr>
                <w:rFonts w:ascii="Times New Roman" w:hAnsi="Times New Roman"/>
              </w:rPr>
              <w:t>/58</w:t>
            </w:r>
          </w:p>
        </w:tc>
        <w:tc>
          <w:tcPr>
            <w:tcW w:w="1280" w:type="pct"/>
          </w:tcPr>
          <w:p w:rsidR="00A908E4" w:rsidRPr="00DE1ECF" w:rsidRDefault="00A908E4" w:rsidP="00DE1ECF">
            <w:pPr>
              <w:spacing w:after="0" w:line="240" w:lineRule="auto"/>
              <w:rPr>
                <w:rFonts w:ascii="Times New Roman" w:hAnsi="Times New Roman"/>
              </w:rPr>
            </w:pPr>
            <w:r w:rsidRPr="00DE1ECF">
              <w:rPr>
                <w:rFonts w:ascii="Times New Roman" w:hAnsi="Times New Roman"/>
              </w:rPr>
              <w:t>Словарный диктант. Зачет по лексике.</w:t>
            </w:r>
          </w:p>
        </w:tc>
        <w:tc>
          <w:tcPr>
            <w:tcW w:w="2431" w:type="pct"/>
            <w:gridSpan w:val="2"/>
          </w:tcPr>
          <w:p w:rsidR="00A908E4" w:rsidRPr="00DE1ECF" w:rsidRDefault="00A908E4" w:rsidP="00DE1ECF">
            <w:pPr>
              <w:spacing w:after="0" w:line="240" w:lineRule="auto"/>
              <w:rPr>
                <w:rFonts w:ascii="Times New Roman" w:eastAsia="MS Mincho" w:hAnsi="Times New Roman"/>
                <w:lang w:eastAsia="ru-RU"/>
              </w:rPr>
            </w:pPr>
            <w:r w:rsidRPr="00DE1ECF">
              <w:rPr>
                <w:rFonts w:ascii="Times New Roman" w:eastAsia="MS Mincho" w:hAnsi="Times New Roman"/>
                <w:lang w:eastAsia="ru-RU"/>
              </w:rPr>
              <w:t>Пишут диктант на лексический материал блока.</w:t>
            </w:r>
          </w:p>
          <w:p w:rsidR="00A908E4" w:rsidRPr="00DE1ECF" w:rsidRDefault="00A908E4" w:rsidP="00DE1ECF">
            <w:pPr>
              <w:spacing w:after="0" w:line="240" w:lineRule="auto"/>
              <w:rPr>
                <w:rFonts w:ascii="Times New Roman" w:hAnsi="Times New Roman"/>
              </w:rPr>
            </w:pPr>
            <w:r w:rsidRPr="00DE1ECF">
              <w:rPr>
                <w:rFonts w:ascii="Times New Roman" w:hAnsi="Times New Roman"/>
              </w:rPr>
              <w:t>Сдают зачет по лексике пройденного раздела.</w:t>
            </w:r>
          </w:p>
        </w:tc>
        <w:tc>
          <w:tcPr>
            <w:tcW w:w="492" w:type="pct"/>
            <w:tcBorders>
              <w:right w:val="single" w:sz="4" w:space="0" w:color="auto"/>
            </w:tcBorders>
          </w:tcPr>
          <w:p w:rsidR="00A908E4" w:rsidRPr="00DE1ECF" w:rsidRDefault="00A908E4" w:rsidP="00DE1ECF">
            <w:pPr>
              <w:spacing w:after="0" w:line="240" w:lineRule="auto"/>
              <w:rPr>
                <w:rFonts w:ascii="Times New Roman" w:hAnsi="Times New Roman"/>
              </w:rPr>
            </w:pPr>
            <w:r w:rsidRPr="00DE1ECF">
              <w:rPr>
                <w:rFonts w:ascii="Times New Roman" w:hAnsi="Times New Roman"/>
              </w:rPr>
              <w:t>3.02</w:t>
            </w:r>
          </w:p>
          <w:p w:rsidR="00C23DCC" w:rsidRPr="00DE1ECF" w:rsidRDefault="00C23DCC" w:rsidP="00DE1ECF">
            <w:pPr>
              <w:spacing w:after="0" w:line="240" w:lineRule="auto"/>
              <w:rPr>
                <w:rFonts w:ascii="Times New Roman" w:hAnsi="Times New Roman"/>
              </w:rPr>
            </w:pPr>
            <w:r w:rsidRPr="00DE1ECF">
              <w:rPr>
                <w:rFonts w:ascii="Times New Roman" w:hAnsi="Times New Roman"/>
              </w:rPr>
              <w:t>1.02</w:t>
            </w:r>
          </w:p>
        </w:tc>
        <w:tc>
          <w:tcPr>
            <w:tcW w:w="471" w:type="pct"/>
            <w:tcBorders>
              <w:left w:val="single" w:sz="4" w:space="0" w:color="auto"/>
            </w:tcBorders>
          </w:tcPr>
          <w:p w:rsidR="00A908E4" w:rsidRPr="00DE1ECF" w:rsidRDefault="00A908E4" w:rsidP="00DE1ECF">
            <w:pPr>
              <w:spacing w:after="0" w:line="240" w:lineRule="auto"/>
              <w:rPr>
                <w:rFonts w:ascii="Times New Roman" w:hAnsi="Times New Roman"/>
              </w:rPr>
            </w:pPr>
          </w:p>
        </w:tc>
      </w:tr>
      <w:tr w:rsidR="00A908E4" w:rsidRPr="00DE1ECF" w:rsidTr="00C23DCC">
        <w:trPr>
          <w:gridAfter w:val="1"/>
          <w:wAfter w:w="6" w:type="pct"/>
        </w:trPr>
        <w:tc>
          <w:tcPr>
            <w:tcW w:w="320" w:type="pct"/>
          </w:tcPr>
          <w:p w:rsidR="00A908E4" w:rsidRPr="00DE1ECF" w:rsidRDefault="00B4426C" w:rsidP="00DE1ECF">
            <w:pPr>
              <w:spacing w:after="0" w:line="240" w:lineRule="auto"/>
              <w:rPr>
                <w:rFonts w:ascii="Times New Roman" w:hAnsi="Times New Roman"/>
              </w:rPr>
            </w:pPr>
            <w:r w:rsidRPr="00DE1ECF">
              <w:rPr>
                <w:rFonts w:ascii="Times New Roman" w:hAnsi="Times New Roman"/>
              </w:rPr>
              <w:t>11</w:t>
            </w:r>
            <w:r w:rsidR="00F95B85" w:rsidRPr="00DE1ECF">
              <w:rPr>
                <w:rFonts w:ascii="Times New Roman" w:hAnsi="Times New Roman"/>
              </w:rPr>
              <w:t>/59</w:t>
            </w:r>
          </w:p>
        </w:tc>
        <w:tc>
          <w:tcPr>
            <w:tcW w:w="1280" w:type="pct"/>
          </w:tcPr>
          <w:p w:rsidR="00A908E4" w:rsidRPr="00DE1ECF" w:rsidRDefault="00A908E4" w:rsidP="00DE1ECF">
            <w:pPr>
              <w:spacing w:after="0" w:line="240" w:lineRule="auto"/>
              <w:rPr>
                <w:rFonts w:ascii="Times New Roman" w:hAnsi="Times New Roman"/>
              </w:rPr>
            </w:pPr>
            <w:r w:rsidRPr="00DE1ECF">
              <w:rPr>
                <w:rFonts w:ascii="Times New Roman" w:hAnsi="Times New Roman"/>
              </w:rPr>
              <w:t>Проектная работа «Наша планета»</w:t>
            </w:r>
          </w:p>
          <w:p w:rsidR="00A908E4" w:rsidRPr="00DE1ECF" w:rsidRDefault="00A908E4" w:rsidP="00DE1ECF">
            <w:pPr>
              <w:spacing w:after="0" w:line="240" w:lineRule="auto"/>
              <w:rPr>
                <w:rFonts w:ascii="Times New Roman" w:hAnsi="Times New Roman"/>
              </w:rPr>
            </w:pPr>
          </w:p>
        </w:tc>
        <w:tc>
          <w:tcPr>
            <w:tcW w:w="2431" w:type="pct"/>
            <w:gridSpan w:val="2"/>
          </w:tcPr>
          <w:p w:rsidR="00A908E4" w:rsidRPr="00DE1ECF" w:rsidRDefault="00A908E4" w:rsidP="00DE1ECF">
            <w:pPr>
              <w:spacing w:after="0" w:line="240" w:lineRule="auto"/>
              <w:rPr>
                <w:rFonts w:ascii="Times New Roman" w:hAnsi="Times New Roman"/>
              </w:rPr>
            </w:pPr>
            <w:r w:rsidRPr="00DE1ECF">
              <w:rPr>
                <w:rFonts w:ascii="Times New Roman" w:hAnsi="Times New Roman"/>
              </w:rPr>
              <w:t>Находят информацию о городах России, дополняют свои работы иллюстрациями.</w:t>
            </w:r>
          </w:p>
        </w:tc>
        <w:tc>
          <w:tcPr>
            <w:tcW w:w="492" w:type="pct"/>
            <w:tcBorders>
              <w:right w:val="single" w:sz="4" w:space="0" w:color="auto"/>
            </w:tcBorders>
          </w:tcPr>
          <w:p w:rsidR="00A908E4" w:rsidRPr="00DE1ECF" w:rsidRDefault="00A908E4" w:rsidP="00DE1ECF">
            <w:pPr>
              <w:spacing w:after="0" w:line="240" w:lineRule="auto"/>
              <w:rPr>
                <w:rFonts w:ascii="Times New Roman" w:hAnsi="Times New Roman"/>
              </w:rPr>
            </w:pPr>
            <w:r w:rsidRPr="00DE1ECF">
              <w:rPr>
                <w:rFonts w:ascii="Times New Roman" w:hAnsi="Times New Roman"/>
              </w:rPr>
              <w:t>5.02</w:t>
            </w:r>
          </w:p>
          <w:p w:rsidR="00C23DCC" w:rsidRPr="00DE1ECF" w:rsidRDefault="00C23DCC" w:rsidP="00DE1ECF">
            <w:pPr>
              <w:spacing w:after="0" w:line="240" w:lineRule="auto"/>
              <w:rPr>
                <w:rFonts w:ascii="Times New Roman" w:hAnsi="Times New Roman"/>
              </w:rPr>
            </w:pPr>
            <w:r w:rsidRPr="00DE1ECF">
              <w:rPr>
                <w:rFonts w:ascii="Times New Roman" w:hAnsi="Times New Roman"/>
              </w:rPr>
              <w:t>4.02</w:t>
            </w:r>
          </w:p>
        </w:tc>
        <w:tc>
          <w:tcPr>
            <w:tcW w:w="471" w:type="pct"/>
            <w:tcBorders>
              <w:left w:val="single" w:sz="4" w:space="0" w:color="auto"/>
            </w:tcBorders>
          </w:tcPr>
          <w:p w:rsidR="00A908E4" w:rsidRPr="00DE1ECF" w:rsidRDefault="00A908E4" w:rsidP="00DE1ECF">
            <w:pPr>
              <w:spacing w:after="0" w:line="240" w:lineRule="auto"/>
              <w:rPr>
                <w:rFonts w:ascii="Times New Roman" w:hAnsi="Times New Roman"/>
              </w:rPr>
            </w:pPr>
          </w:p>
        </w:tc>
      </w:tr>
      <w:tr w:rsidR="00A908E4" w:rsidRPr="00DE1ECF" w:rsidTr="00C23DCC">
        <w:trPr>
          <w:gridAfter w:val="1"/>
          <w:wAfter w:w="6" w:type="pct"/>
        </w:trPr>
        <w:tc>
          <w:tcPr>
            <w:tcW w:w="320" w:type="pct"/>
          </w:tcPr>
          <w:p w:rsidR="00A908E4" w:rsidRPr="00DE1ECF" w:rsidRDefault="00B4426C" w:rsidP="00DE1ECF">
            <w:pPr>
              <w:spacing w:after="0" w:line="240" w:lineRule="auto"/>
              <w:rPr>
                <w:rFonts w:ascii="Times New Roman" w:hAnsi="Times New Roman"/>
              </w:rPr>
            </w:pPr>
            <w:r w:rsidRPr="00DE1ECF">
              <w:rPr>
                <w:rFonts w:ascii="Times New Roman" w:hAnsi="Times New Roman"/>
              </w:rPr>
              <w:t>12</w:t>
            </w:r>
            <w:r w:rsidR="00F95B85" w:rsidRPr="00DE1ECF">
              <w:rPr>
                <w:rFonts w:ascii="Times New Roman" w:hAnsi="Times New Roman"/>
              </w:rPr>
              <w:t>/60</w:t>
            </w:r>
          </w:p>
        </w:tc>
        <w:tc>
          <w:tcPr>
            <w:tcW w:w="1280" w:type="pct"/>
          </w:tcPr>
          <w:p w:rsidR="00A908E4" w:rsidRPr="00DE1ECF" w:rsidRDefault="00A908E4" w:rsidP="00DE1ECF">
            <w:pPr>
              <w:spacing w:after="0" w:line="240" w:lineRule="auto"/>
              <w:rPr>
                <w:rFonts w:ascii="Times New Roman" w:hAnsi="Times New Roman"/>
              </w:rPr>
            </w:pPr>
            <w:r w:rsidRPr="00DE1ECF">
              <w:rPr>
                <w:rFonts w:ascii="Times New Roman" w:hAnsi="Times New Roman"/>
              </w:rPr>
              <w:t>Повторение изученного материала</w:t>
            </w:r>
          </w:p>
        </w:tc>
        <w:tc>
          <w:tcPr>
            <w:tcW w:w="2431" w:type="pct"/>
            <w:gridSpan w:val="2"/>
          </w:tcPr>
          <w:p w:rsidR="00A908E4" w:rsidRPr="00DE1ECF" w:rsidRDefault="00A908E4" w:rsidP="00DE1ECF">
            <w:pPr>
              <w:spacing w:after="0" w:line="240" w:lineRule="auto"/>
              <w:rPr>
                <w:rFonts w:ascii="Times New Roman" w:hAnsi="Times New Roman"/>
              </w:rPr>
            </w:pPr>
            <w:r w:rsidRPr="00DE1ECF">
              <w:rPr>
                <w:rFonts w:ascii="Times New Roman" w:hAnsi="Times New Roman"/>
              </w:rPr>
              <w:t>Повторяют изученную лексику, составляют предложения. Делают упражнения на словообразование.</w:t>
            </w:r>
          </w:p>
        </w:tc>
        <w:tc>
          <w:tcPr>
            <w:tcW w:w="492" w:type="pct"/>
            <w:tcBorders>
              <w:right w:val="single" w:sz="4" w:space="0" w:color="auto"/>
            </w:tcBorders>
          </w:tcPr>
          <w:p w:rsidR="00A908E4" w:rsidRPr="00DE1ECF" w:rsidRDefault="00A908E4" w:rsidP="00DE1ECF">
            <w:pPr>
              <w:spacing w:after="0" w:line="240" w:lineRule="auto"/>
              <w:rPr>
                <w:rFonts w:ascii="Times New Roman" w:hAnsi="Times New Roman"/>
              </w:rPr>
            </w:pPr>
            <w:r w:rsidRPr="00DE1ECF">
              <w:rPr>
                <w:rFonts w:ascii="Times New Roman" w:hAnsi="Times New Roman"/>
              </w:rPr>
              <w:t>7.02</w:t>
            </w:r>
          </w:p>
          <w:p w:rsidR="00C23DCC" w:rsidRPr="00DE1ECF" w:rsidRDefault="00C23DCC" w:rsidP="00DE1ECF">
            <w:pPr>
              <w:spacing w:after="0" w:line="240" w:lineRule="auto"/>
              <w:rPr>
                <w:rFonts w:ascii="Times New Roman" w:hAnsi="Times New Roman"/>
              </w:rPr>
            </w:pPr>
            <w:r w:rsidRPr="00DE1ECF">
              <w:rPr>
                <w:rFonts w:ascii="Times New Roman" w:hAnsi="Times New Roman"/>
              </w:rPr>
              <w:t>6.02</w:t>
            </w:r>
          </w:p>
        </w:tc>
        <w:tc>
          <w:tcPr>
            <w:tcW w:w="471" w:type="pct"/>
            <w:tcBorders>
              <w:left w:val="single" w:sz="4" w:space="0" w:color="auto"/>
            </w:tcBorders>
          </w:tcPr>
          <w:p w:rsidR="00A908E4" w:rsidRPr="00DE1ECF" w:rsidRDefault="00A908E4" w:rsidP="00DE1ECF">
            <w:pPr>
              <w:spacing w:after="0" w:line="240" w:lineRule="auto"/>
              <w:rPr>
                <w:rFonts w:ascii="Times New Roman" w:hAnsi="Times New Roman"/>
              </w:rPr>
            </w:pPr>
          </w:p>
        </w:tc>
      </w:tr>
      <w:tr w:rsidR="00A908E4" w:rsidRPr="00DE1ECF" w:rsidTr="00C23DCC">
        <w:trPr>
          <w:gridAfter w:val="1"/>
          <w:wAfter w:w="6" w:type="pct"/>
        </w:trPr>
        <w:tc>
          <w:tcPr>
            <w:tcW w:w="320" w:type="pct"/>
          </w:tcPr>
          <w:p w:rsidR="00A908E4" w:rsidRPr="00DE1ECF" w:rsidRDefault="00B4426C" w:rsidP="00DE1ECF">
            <w:pPr>
              <w:spacing w:after="0" w:line="240" w:lineRule="auto"/>
              <w:rPr>
                <w:rFonts w:ascii="Times New Roman" w:hAnsi="Times New Roman"/>
              </w:rPr>
            </w:pPr>
            <w:r w:rsidRPr="00DE1ECF">
              <w:rPr>
                <w:rFonts w:ascii="Times New Roman" w:hAnsi="Times New Roman"/>
              </w:rPr>
              <w:lastRenderedPageBreak/>
              <w:t>13</w:t>
            </w:r>
            <w:r w:rsidR="00F95B85" w:rsidRPr="00DE1ECF">
              <w:rPr>
                <w:rFonts w:ascii="Times New Roman" w:hAnsi="Times New Roman"/>
              </w:rPr>
              <w:t>/61</w:t>
            </w:r>
          </w:p>
        </w:tc>
        <w:tc>
          <w:tcPr>
            <w:tcW w:w="1280" w:type="pct"/>
          </w:tcPr>
          <w:p w:rsidR="00A908E4" w:rsidRPr="00DE1ECF" w:rsidRDefault="00A908E4" w:rsidP="00DE1ECF">
            <w:pPr>
              <w:spacing w:after="0" w:line="240" w:lineRule="auto"/>
              <w:rPr>
                <w:rFonts w:ascii="Times New Roman" w:hAnsi="Times New Roman"/>
              </w:rPr>
            </w:pPr>
            <w:r w:rsidRPr="00DE1ECF">
              <w:rPr>
                <w:rFonts w:ascii="Times New Roman" w:hAnsi="Times New Roman"/>
              </w:rPr>
              <w:t>Национальные парки России.</w:t>
            </w:r>
          </w:p>
          <w:p w:rsidR="00A908E4" w:rsidRPr="00DE1ECF" w:rsidRDefault="00A908E4" w:rsidP="00DE1ECF">
            <w:pPr>
              <w:spacing w:after="0" w:line="240" w:lineRule="auto"/>
              <w:rPr>
                <w:rFonts w:ascii="Times New Roman" w:hAnsi="Times New Roman"/>
              </w:rPr>
            </w:pPr>
            <w:r w:rsidRPr="00DE1ECF">
              <w:rPr>
                <w:rFonts w:ascii="Times New Roman" w:hAnsi="Times New Roman"/>
                <w:lang w:val="en-US"/>
              </w:rPr>
              <w:t>Step</w:t>
            </w:r>
            <w:r w:rsidRPr="00DE1ECF">
              <w:rPr>
                <w:rFonts w:ascii="Times New Roman" w:hAnsi="Times New Roman"/>
              </w:rPr>
              <w:t xml:space="preserve"> 1</w:t>
            </w:r>
          </w:p>
        </w:tc>
        <w:tc>
          <w:tcPr>
            <w:tcW w:w="2431" w:type="pct"/>
            <w:gridSpan w:val="2"/>
          </w:tcPr>
          <w:p w:rsidR="00A908E4" w:rsidRPr="00DE1ECF" w:rsidRDefault="00DE48FC" w:rsidP="00DE1ECF">
            <w:pPr>
              <w:spacing w:after="0" w:line="240" w:lineRule="auto"/>
              <w:rPr>
                <w:rFonts w:ascii="Times New Roman" w:eastAsiaTheme="minorHAnsi" w:hAnsi="Times New Roman"/>
              </w:rPr>
            </w:pPr>
            <w:r w:rsidRPr="00DE1ECF">
              <w:rPr>
                <w:rFonts w:ascii="Times New Roman" w:hAnsi="Times New Roman"/>
                <w:lang w:val="en-US"/>
              </w:rPr>
              <w:t>Unit</w:t>
            </w:r>
            <w:r w:rsidRPr="00DE1ECF">
              <w:rPr>
                <w:rFonts w:ascii="Times New Roman" w:hAnsi="Times New Roman"/>
              </w:rPr>
              <w:t xml:space="preserve"> 5.   </w:t>
            </w:r>
            <w:proofErr w:type="spellStart"/>
            <w:r w:rsidRPr="00DE1ECF">
              <w:rPr>
                <w:rFonts w:ascii="Times New Roman" w:hAnsi="Times New Roman"/>
                <w:lang w:val="en-US"/>
              </w:rPr>
              <w:t>TheABCofEcology</w:t>
            </w:r>
            <w:proofErr w:type="spellEnd"/>
            <w:r w:rsidR="00A908E4" w:rsidRPr="00DE1ECF">
              <w:rPr>
                <w:rFonts w:ascii="Times New Roman" w:hAnsi="Times New Roman"/>
              </w:rPr>
              <w:t xml:space="preserve">Слушают и заполняют пропуски. Работают в парах, составляют короткие диалоги. Знакомятся с новой лексикой. </w:t>
            </w:r>
            <w:proofErr w:type="gramStart"/>
            <w:r w:rsidR="00A908E4" w:rsidRPr="00DE1ECF">
              <w:rPr>
                <w:rFonts w:ascii="Times New Roman" w:hAnsi="Times New Roman"/>
              </w:rPr>
              <w:t>Прослушивают  и</w:t>
            </w:r>
            <w:proofErr w:type="gramEnd"/>
            <w:r w:rsidR="00A908E4" w:rsidRPr="00DE1ECF">
              <w:rPr>
                <w:rFonts w:ascii="Times New Roman" w:hAnsi="Times New Roman"/>
              </w:rPr>
              <w:t xml:space="preserve"> читают новые слова. Описывают рисунки.</w:t>
            </w:r>
          </w:p>
        </w:tc>
        <w:tc>
          <w:tcPr>
            <w:tcW w:w="492" w:type="pct"/>
            <w:tcBorders>
              <w:right w:val="single" w:sz="4" w:space="0" w:color="auto"/>
            </w:tcBorders>
          </w:tcPr>
          <w:p w:rsidR="00A908E4" w:rsidRPr="00DE1ECF" w:rsidRDefault="00A908E4" w:rsidP="00DE1ECF">
            <w:pPr>
              <w:spacing w:after="0" w:line="240" w:lineRule="auto"/>
              <w:rPr>
                <w:rFonts w:ascii="Times New Roman" w:hAnsi="Times New Roman"/>
              </w:rPr>
            </w:pPr>
            <w:r w:rsidRPr="00DE1ECF">
              <w:rPr>
                <w:rFonts w:ascii="Times New Roman" w:hAnsi="Times New Roman"/>
              </w:rPr>
              <w:t>10.02</w:t>
            </w:r>
          </w:p>
          <w:p w:rsidR="00C23DCC" w:rsidRPr="00DE1ECF" w:rsidRDefault="00C23DCC" w:rsidP="00DE1ECF">
            <w:pPr>
              <w:spacing w:after="0" w:line="240" w:lineRule="auto"/>
              <w:rPr>
                <w:rFonts w:ascii="Times New Roman" w:hAnsi="Times New Roman"/>
              </w:rPr>
            </w:pPr>
            <w:r w:rsidRPr="00DE1ECF">
              <w:rPr>
                <w:rFonts w:ascii="Times New Roman" w:hAnsi="Times New Roman"/>
              </w:rPr>
              <w:t>8.02</w:t>
            </w:r>
          </w:p>
        </w:tc>
        <w:tc>
          <w:tcPr>
            <w:tcW w:w="471" w:type="pct"/>
            <w:tcBorders>
              <w:right w:val="single" w:sz="4" w:space="0" w:color="auto"/>
            </w:tcBorders>
          </w:tcPr>
          <w:p w:rsidR="00A908E4" w:rsidRPr="00DE1ECF" w:rsidRDefault="00A908E4" w:rsidP="00DE1ECF">
            <w:pPr>
              <w:spacing w:after="0" w:line="240" w:lineRule="auto"/>
              <w:rPr>
                <w:rFonts w:ascii="Times New Roman" w:hAnsi="Times New Roman"/>
              </w:rPr>
            </w:pPr>
          </w:p>
        </w:tc>
      </w:tr>
      <w:tr w:rsidR="00A908E4" w:rsidRPr="00DE1ECF" w:rsidTr="00C23DCC">
        <w:trPr>
          <w:gridAfter w:val="1"/>
          <w:wAfter w:w="6" w:type="pct"/>
        </w:trPr>
        <w:tc>
          <w:tcPr>
            <w:tcW w:w="320" w:type="pct"/>
          </w:tcPr>
          <w:p w:rsidR="00A908E4" w:rsidRPr="00DE1ECF" w:rsidRDefault="00B4426C" w:rsidP="00DE1ECF">
            <w:pPr>
              <w:spacing w:after="0" w:line="240" w:lineRule="auto"/>
              <w:rPr>
                <w:rFonts w:ascii="Times New Roman" w:hAnsi="Times New Roman"/>
              </w:rPr>
            </w:pPr>
            <w:r w:rsidRPr="00DE1ECF">
              <w:rPr>
                <w:rFonts w:ascii="Times New Roman" w:hAnsi="Times New Roman"/>
              </w:rPr>
              <w:t>14</w:t>
            </w:r>
            <w:r w:rsidR="00F95B85" w:rsidRPr="00DE1ECF">
              <w:rPr>
                <w:rFonts w:ascii="Times New Roman" w:hAnsi="Times New Roman"/>
              </w:rPr>
              <w:t>/62</w:t>
            </w:r>
          </w:p>
        </w:tc>
        <w:tc>
          <w:tcPr>
            <w:tcW w:w="1280" w:type="pct"/>
          </w:tcPr>
          <w:p w:rsidR="00A908E4" w:rsidRPr="00DE1ECF" w:rsidRDefault="00A908E4" w:rsidP="00DE1ECF">
            <w:pPr>
              <w:spacing w:after="0" w:line="240" w:lineRule="auto"/>
              <w:rPr>
                <w:rFonts w:ascii="Times New Roman" w:hAnsi="Times New Roman"/>
              </w:rPr>
            </w:pPr>
            <w:r w:rsidRPr="00DE1ECF">
              <w:rPr>
                <w:rFonts w:ascii="Times New Roman" w:hAnsi="Times New Roman"/>
              </w:rPr>
              <w:t>Экология.</w:t>
            </w:r>
          </w:p>
          <w:p w:rsidR="00A908E4" w:rsidRPr="00DE1ECF" w:rsidRDefault="00A908E4" w:rsidP="00DE1ECF">
            <w:pPr>
              <w:spacing w:after="0" w:line="240" w:lineRule="auto"/>
              <w:rPr>
                <w:rFonts w:ascii="Times New Roman" w:hAnsi="Times New Roman"/>
              </w:rPr>
            </w:pPr>
            <w:r w:rsidRPr="00DE1ECF">
              <w:rPr>
                <w:rFonts w:ascii="Times New Roman" w:hAnsi="Times New Roman"/>
                <w:lang w:val="en-US"/>
              </w:rPr>
              <w:t>Step</w:t>
            </w:r>
            <w:r w:rsidRPr="00DE1ECF">
              <w:rPr>
                <w:rFonts w:ascii="Times New Roman" w:hAnsi="Times New Roman"/>
              </w:rPr>
              <w:t xml:space="preserve"> 2</w:t>
            </w:r>
          </w:p>
        </w:tc>
        <w:tc>
          <w:tcPr>
            <w:tcW w:w="2431" w:type="pct"/>
            <w:gridSpan w:val="2"/>
          </w:tcPr>
          <w:p w:rsidR="00A908E4" w:rsidRPr="00DE1ECF" w:rsidRDefault="00A908E4" w:rsidP="00DE1ECF">
            <w:pPr>
              <w:spacing w:after="0" w:line="240" w:lineRule="auto"/>
              <w:rPr>
                <w:rFonts w:ascii="Times New Roman" w:eastAsiaTheme="minorHAnsi" w:hAnsi="Times New Roman"/>
              </w:rPr>
            </w:pPr>
            <w:r w:rsidRPr="00DE1ECF">
              <w:rPr>
                <w:rFonts w:ascii="Times New Roman" w:hAnsi="Times New Roman"/>
              </w:rPr>
              <w:t>Слушают текст и отвечают на вопросы. Читают тексты и выполняют задания. Составляют предложения. Вставляют в предложения слова. Составляют диалог и отвечают на вопросы к нему.</w:t>
            </w:r>
          </w:p>
        </w:tc>
        <w:tc>
          <w:tcPr>
            <w:tcW w:w="492" w:type="pct"/>
            <w:tcBorders>
              <w:right w:val="single" w:sz="4" w:space="0" w:color="auto"/>
            </w:tcBorders>
          </w:tcPr>
          <w:p w:rsidR="00A908E4" w:rsidRPr="00DE1ECF" w:rsidRDefault="00A908E4" w:rsidP="00DE1ECF">
            <w:pPr>
              <w:spacing w:after="0" w:line="240" w:lineRule="auto"/>
              <w:rPr>
                <w:rFonts w:ascii="Times New Roman" w:hAnsi="Times New Roman"/>
              </w:rPr>
            </w:pPr>
            <w:r w:rsidRPr="00DE1ECF">
              <w:rPr>
                <w:rFonts w:ascii="Times New Roman" w:hAnsi="Times New Roman"/>
              </w:rPr>
              <w:t>12.02</w:t>
            </w:r>
          </w:p>
          <w:p w:rsidR="00C23DCC" w:rsidRPr="00DE1ECF" w:rsidRDefault="00C23DCC" w:rsidP="00DE1ECF">
            <w:pPr>
              <w:spacing w:after="0" w:line="240" w:lineRule="auto"/>
              <w:rPr>
                <w:rFonts w:ascii="Times New Roman" w:hAnsi="Times New Roman"/>
              </w:rPr>
            </w:pPr>
            <w:r w:rsidRPr="00DE1ECF">
              <w:rPr>
                <w:rFonts w:ascii="Times New Roman" w:hAnsi="Times New Roman"/>
              </w:rPr>
              <w:t>11.02</w:t>
            </w:r>
          </w:p>
        </w:tc>
        <w:tc>
          <w:tcPr>
            <w:tcW w:w="471" w:type="pct"/>
            <w:tcBorders>
              <w:right w:val="single" w:sz="4" w:space="0" w:color="auto"/>
            </w:tcBorders>
          </w:tcPr>
          <w:p w:rsidR="00A908E4" w:rsidRPr="00DE1ECF" w:rsidRDefault="00A908E4" w:rsidP="00DE1ECF">
            <w:pPr>
              <w:spacing w:after="0" w:line="240" w:lineRule="auto"/>
              <w:rPr>
                <w:rFonts w:ascii="Times New Roman" w:hAnsi="Times New Roman"/>
              </w:rPr>
            </w:pPr>
          </w:p>
        </w:tc>
      </w:tr>
      <w:tr w:rsidR="00A908E4" w:rsidRPr="00DE1ECF" w:rsidTr="00C23DCC">
        <w:trPr>
          <w:gridAfter w:val="1"/>
          <w:wAfter w:w="6" w:type="pct"/>
        </w:trPr>
        <w:tc>
          <w:tcPr>
            <w:tcW w:w="320" w:type="pct"/>
          </w:tcPr>
          <w:p w:rsidR="00A908E4" w:rsidRPr="00DE1ECF" w:rsidRDefault="00B4426C" w:rsidP="00DE1ECF">
            <w:pPr>
              <w:spacing w:after="0" w:line="240" w:lineRule="auto"/>
              <w:rPr>
                <w:rFonts w:ascii="Times New Roman" w:hAnsi="Times New Roman"/>
              </w:rPr>
            </w:pPr>
            <w:r w:rsidRPr="00DE1ECF">
              <w:rPr>
                <w:rFonts w:ascii="Times New Roman" w:hAnsi="Times New Roman"/>
              </w:rPr>
              <w:t>15</w:t>
            </w:r>
            <w:r w:rsidR="00F95B85" w:rsidRPr="00DE1ECF">
              <w:rPr>
                <w:rFonts w:ascii="Times New Roman" w:hAnsi="Times New Roman"/>
              </w:rPr>
              <w:t>/63</w:t>
            </w:r>
          </w:p>
        </w:tc>
        <w:tc>
          <w:tcPr>
            <w:tcW w:w="1280" w:type="pct"/>
          </w:tcPr>
          <w:p w:rsidR="00A908E4" w:rsidRPr="00DE1ECF" w:rsidRDefault="00A908E4" w:rsidP="00DE1ECF">
            <w:pPr>
              <w:spacing w:after="0" w:line="240" w:lineRule="auto"/>
              <w:rPr>
                <w:rFonts w:ascii="Times New Roman" w:hAnsi="Times New Roman"/>
              </w:rPr>
            </w:pPr>
            <w:r w:rsidRPr="00DE1ECF">
              <w:rPr>
                <w:rFonts w:ascii="Times New Roman" w:hAnsi="Times New Roman"/>
              </w:rPr>
              <w:t>Местоимение.</w:t>
            </w:r>
          </w:p>
          <w:p w:rsidR="00A908E4" w:rsidRPr="00DE1ECF" w:rsidRDefault="00A908E4" w:rsidP="00DE1ECF">
            <w:pPr>
              <w:spacing w:after="0" w:line="240" w:lineRule="auto"/>
              <w:rPr>
                <w:rFonts w:ascii="Times New Roman" w:hAnsi="Times New Roman"/>
              </w:rPr>
            </w:pPr>
            <w:r w:rsidRPr="00DE1ECF">
              <w:rPr>
                <w:rFonts w:ascii="Times New Roman" w:hAnsi="Times New Roman"/>
                <w:lang w:val="en-US"/>
              </w:rPr>
              <w:t>Step</w:t>
            </w:r>
            <w:r w:rsidRPr="00DE1ECF">
              <w:rPr>
                <w:rFonts w:ascii="Times New Roman" w:hAnsi="Times New Roman"/>
              </w:rPr>
              <w:t xml:space="preserve"> 3</w:t>
            </w:r>
          </w:p>
        </w:tc>
        <w:tc>
          <w:tcPr>
            <w:tcW w:w="2431" w:type="pct"/>
            <w:gridSpan w:val="2"/>
          </w:tcPr>
          <w:p w:rsidR="00A908E4" w:rsidRPr="00DE1ECF" w:rsidRDefault="00A908E4" w:rsidP="00DE1ECF">
            <w:pPr>
              <w:spacing w:after="0" w:line="240" w:lineRule="auto"/>
              <w:rPr>
                <w:rFonts w:ascii="Times New Roman" w:eastAsiaTheme="minorHAnsi" w:hAnsi="Times New Roman"/>
              </w:rPr>
            </w:pPr>
            <w:r w:rsidRPr="00DE1ECF">
              <w:rPr>
                <w:rFonts w:ascii="Times New Roman" w:hAnsi="Times New Roman"/>
              </w:rPr>
              <w:t xml:space="preserve">Прослушивают текст и отвечают на вопросы. Составляют монологи и диалоги по образцу. Читают письма, отвечают на вопросы. Работают в парах. </w:t>
            </w:r>
          </w:p>
        </w:tc>
        <w:tc>
          <w:tcPr>
            <w:tcW w:w="492" w:type="pct"/>
            <w:tcBorders>
              <w:right w:val="single" w:sz="4" w:space="0" w:color="auto"/>
            </w:tcBorders>
          </w:tcPr>
          <w:p w:rsidR="00A908E4" w:rsidRPr="00DE1ECF" w:rsidRDefault="00A908E4" w:rsidP="00DE1ECF">
            <w:pPr>
              <w:spacing w:after="0" w:line="240" w:lineRule="auto"/>
              <w:rPr>
                <w:rFonts w:ascii="Times New Roman" w:hAnsi="Times New Roman"/>
              </w:rPr>
            </w:pPr>
            <w:r w:rsidRPr="00DE1ECF">
              <w:rPr>
                <w:rFonts w:ascii="Times New Roman" w:hAnsi="Times New Roman"/>
              </w:rPr>
              <w:t>14.02</w:t>
            </w:r>
          </w:p>
          <w:p w:rsidR="00C23DCC" w:rsidRPr="00DE1ECF" w:rsidRDefault="00C23DCC" w:rsidP="00DE1ECF">
            <w:pPr>
              <w:spacing w:after="0" w:line="240" w:lineRule="auto"/>
              <w:rPr>
                <w:rFonts w:ascii="Times New Roman" w:hAnsi="Times New Roman"/>
              </w:rPr>
            </w:pPr>
            <w:r w:rsidRPr="00DE1ECF">
              <w:rPr>
                <w:rFonts w:ascii="Times New Roman" w:hAnsi="Times New Roman"/>
              </w:rPr>
              <w:t>13.02</w:t>
            </w:r>
          </w:p>
        </w:tc>
        <w:tc>
          <w:tcPr>
            <w:tcW w:w="471" w:type="pct"/>
            <w:tcBorders>
              <w:right w:val="single" w:sz="4" w:space="0" w:color="auto"/>
            </w:tcBorders>
          </w:tcPr>
          <w:p w:rsidR="00A908E4" w:rsidRPr="00DE1ECF" w:rsidRDefault="00A908E4" w:rsidP="00DE1ECF">
            <w:pPr>
              <w:spacing w:after="0" w:line="240" w:lineRule="auto"/>
              <w:rPr>
                <w:rFonts w:ascii="Times New Roman" w:hAnsi="Times New Roman"/>
              </w:rPr>
            </w:pPr>
          </w:p>
        </w:tc>
      </w:tr>
      <w:tr w:rsidR="00A908E4" w:rsidRPr="00DE1ECF" w:rsidTr="00C23DCC">
        <w:trPr>
          <w:gridAfter w:val="1"/>
          <w:wAfter w:w="6" w:type="pct"/>
        </w:trPr>
        <w:tc>
          <w:tcPr>
            <w:tcW w:w="320" w:type="pct"/>
          </w:tcPr>
          <w:p w:rsidR="00A908E4" w:rsidRPr="00DE1ECF" w:rsidRDefault="00B4426C" w:rsidP="00DE1ECF">
            <w:pPr>
              <w:spacing w:after="0" w:line="240" w:lineRule="auto"/>
              <w:rPr>
                <w:rFonts w:ascii="Times New Roman" w:hAnsi="Times New Roman"/>
              </w:rPr>
            </w:pPr>
            <w:r w:rsidRPr="00DE1ECF">
              <w:rPr>
                <w:rFonts w:ascii="Times New Roman" w:hAnsi="Times New Roman"/>
              </w:rPr>
              <w:t>16</w:t>
            </w:r>
            <w:r w:rsidR="00F95B85" w:rsidRPr="00DE1ECF">
              <w:rPr>
                <w:rFonts w:ascii="Times New Roman" w:hAnsi="Times New Roman"/>
              </w:rPr>
              <w:t>/64</w:t>
            </w:r>
          </w:p>
        </w:tc>
        <w:tc>
          <w:tcPr>
            <w:tcW w:w="1280" w:type="pct"/>
          </w:tcPr>
          <w:p w:rsidR="00A908E4" w:rsidRPr="00DE1ECF" w:rsidRDefault="00A908E4" w:rsidP="00DE1ECF">
            <w:pPr>
              <w:spacing w:after="0" w:line="240" w:lineRule="auto"/>
              <w:rPr>
                <w:rFonts w:ascii="Times New Roman" w:hAnsi="Times New Roman"/>
              </w:rPr>
            </w:pPr>
            <w:r w:rsidRPr="00DE1ECF">
              <w:rPr>
                <w:rFonts w:ascii="Times New Roman" w:hAnsi="Times New Roman"/>
              </w:rPr>
              <w:t>Введение новой лексики по теме.</w:t>
            </w:r>
          </w:p>
          <w:p w:rsidR="00A908E4" w:rsidRPr="00DE1ECF" w:rsidRDefault="00A908E4" w:rsidP="00DE1ECF">
            <w:pPr>
              <w:spacing w:after="0" w:line="240" w:lineRule="auto"/>
              <w:rPr>
                <w:rFonts w:ascii="Times New Roman" w:hAnsi="Times New Roman"/>
              </w:rPr>
            </w:pPr>
            <w:r w:rsidRPr="00DE1ECF">
              <w:rPr>
                <w:rFonts w:ascii="Times New Roman" w:hAnsi="Times New Roman"/>
                <w:lang w:val="en-US"/>
              </w:rPr>
              <w:t>Step</w:t>
            </w:r>
            <w:r w:rsidRPr="00DE1ECF">
              <w:rPr>
                <w:rFonts w:ascii="Times New Roman" w:hAnsi="Times New Roman"/>
              </w:rPr>
              <w:t xml:space="preserve"> 4</w:t>
            </w:r>
          </w:p>
        </w:tc>
        <w:tc>
          <w:tcPr>
            <w:tcW w:w="2431" w:type="pct"/>
            <w:gridSpan w:val="2"/>
          </w:tcPr>
          <w:p w:rsidR="00A908E4" w:rsidRPr="00DE1ECF" w:rsidRDefault="00A908E4" w:rsidP="00DE1ECF">
            <w:pPr>
              <w:spacing w:after="0" w:line="240" w:lineRule="auto"/>
              <w:rPr>
                <w:rFonts w:ascii="Times New Roman" w:eastAsiaTheme="minorHAnsi" w:hAnsi="Times New Roman"/>
              </w:rPr>
            </w:pPr>
            <w:r w:rsidRPr="00DE1ECF">
              <w:rPr>
                <w:rFonts w:ascii="Times New Roman" w:hAnsi="Times New Roman"/>
              </w:rPr>
              <w:t>Слушают диалог и придумывают название, выбирают походящие слова. Составляют предложения, высказываются о себе. Слушают и повторяют новые слова. Читают текст, отвечают на вопросы</w:t>
            </w:r>
          </w:p>
        </w:tc>
        <w:tc>
          <w:tcPr>
            <w:tcW w:w="492" w:type="pct"/>
            <w:tcBorders>
              <w:right w:val="single" w:sz="4" w:space="0" w:color="auto"/>
            </w:tcBorders>
          </w:tcPr>
          <w:p w:rsidR="00A908E4" w:rsidRPr="00DE1ECF" w:rsidRDefault="00A908E4" w:rsidP="00DE1ECF">
            <w:pPr>
              <w:spacing w:after="0" w:line="240" w:lineRule="auto"/>
              <w:rPr>
                <w:rFonts w:ascii="Times New Roman" w:hAnsi="Times New Roman"/>
              </w:rPr>
            </w:pPr>
            <w:r w:rsidRPr="00DE1ECF">
              <w:rPr>
                <w:rFonts w:ascii="Times New Roman" w:hAnsi="Times New Roman"/>
              </w:rPr>
              <w:t>17.02</w:t>
            </w:r>
          </w:p>
          <w:p w:rsidR="00C23DCC" w:rsidRPr="00DE1ECF" w:rsidRDefault="00C23DCC" w:rsidP="00DE1ECF">
            <w:pPr>
              <w:spacing w:after="0" w:line="240" w:lineRule="auto"/>
              <w:rPr>
                <w:rFonts w:ascii="Times New Roman" w:hAnsi="Times New Roman"/>
              </w:rPr>
            </w:pPr>
            <w:r w:rsidRPr="00DE1ECF">
              <w:rPr>
                <w:rFonts w:ascii="Times New Roman" w:hAnsi="Times New Roman"/>
              </w:rPr>
              <w:t>15.02</w:t>
            </w:r>
          </w:p>
        </w:tc>
        <w:tc>
          <w:tcPr>
            <w:tcW w:w="471" w:type="pct"/>
            <w:tcBorders>
              <w:right w:val="single" w:sz="4" w:space="0" w:color="auto"/>
            </w:tcBorders>
          </w:tcPr>
          <w:p w:rsidR="00A908E4" w:rsidRPr="00DE1ECF" w:rsidRDefault="00A908E4" w:rsidP="00DE1ECF">
            <w:pPr>
              <w:spacing w:after="0" w:line="240" w:lineRule="auto"/>
              <w:rPr>
                <w:rFonts w:ascii="Times New Roman" w:hAnsi="Times New Roman"/>
              </w:rPr>
            </w:pPr>
          </w:p>
        </w:tc>
      </w:tr>
      <w:tr w:rsidR="00A908E4" w:rsidRPr="00DE1ECF" w:rsidTr="00C23DCC">
        <w:trPr>
          <w:gridAfter w:val="1"/>
          <w:wAfter w:w="6" w:type="pct"/>
        </w:trPr>
        <w:tc>
          <w:tcPr>
            <w:tcW w:w="320" w:type="pct"/>
          </w:tcPr>
          <w:p w:rsidR="00A908E4" w:rsidRPr="00DE1ECF" w:rsidRDefault="00B4426C" w:rsidP="00DE1ECF">
            <w:pPr>
              <w:spacing w:after="0" w:line="240" w:lineRule="auto"/>
              <w:rPr>
                <w:rFonts w:ascii="Times New Roman" w:hAnsi="Times New Roman"/>
              </w:rPr>
            </w:pPr>
            <w:r w:rsidRPr="00DE1ECF">
              <w:rPr>
                <w:rFonts w:ascii="Times New Roman" w:hAnsi="Times New Roman"/>
              </w:rPr>
              <w:t>17</w:t>
            </w:r>
            <w:r w:rsidR="00F95B85" w:rsidRPr="00DE1ECF">
              <w:rPr>
                <w:rFonts w:ascii="Times New Roman" w:hAnsi="Times New Roman"/>
              </w:rPr>
              <w:t>/65</w:t>
            </w:r>
          </w:p>
        </w:tc>
        <w:tc>
          <w:tcPr>
            <w:tcW w:w="1280" w:type="pct"/>
          </w:tcPr>
          <w:p w:rsidR="00A908E4" w:rsidRPr="00DE1ECF" w:rsidRDefault="00A908E4" w:rsidP="00DE1ECF">
            <w:pPr>
              <w:spacing w:after="0" w:line="240" w:lineRule="auto"/>
              <w:rPr>
                <w:rFonts w:ascii="Times New Roman" w:hAnsi="Times New Roman"/>
              </w:rPr>
            </w:pPr>
            <w:r w:rsidRPr="00DE1ECF">
              <w:rPr>
                <w:rFonts w:ascii="Times New Roman" w:hAnsi="Times New Roman"/>
              </w:rPr>
              <w:t>Загрязнение окружающей среды.</w:t>
            </w:r>
          </w:p>
          <w:p w:rsidR="00A908E4" w:rsidRPr="00DE1ECF" w:rsidRDefault="00A908E4" w:rsidP="00DE1ECF">
            <w:pPr>
              <w:spacing w:after="0" w:line="240" w:lineRule="auto"/>
              <w:rPr>
                <w:rFonts w:ascii="Times New Roman" w:hAnsi="Times New Roman"/>
                <w:lang w:val="en-US"/>
              </w:rPr>
            </w:pPr>
            <w:r w:rsidRPr="00DE1ECF">
              <w:rPr>
                <w:rFonts w:ascii="Times New Roman" w:hAnsi="Times New Roman"/>
                <w:lang w:val="en-US"/>
              </w:rPr>
              <w:t>Step 5</w:t>
            </w:r>
          </w:p>
        </w:tc>
        <w:tc>
          <w:tcPr>
            <w:tcW w:w="2431" w:type="pct"/>
            <w:gridSpan w:val="2"/>
          </w:tcPr>
          <w:p w:rsidR="00A908E4" w:rsidRPr="00DE1ECF" w:rsidRDefault="00A908E4" w:rsidP="00DE1ECF">
            <w:pPr>
              <w:spacing w:after="0" w:line="240" w:lineRule="auto"/>
              <w:rPr>
                <w:rFonts w:ascii="Times New Roman" w:eastAsiaTheme="minorHAnsi" w:hAnsi="Times New Roman"/>
              </w:rPr>
            </w:pPr>
            <w:r w:rsidRPr="00DE1ECF">
              <w:rPr>
                <w:rFonts w:ascii="Times New Roman" w:hAnsi="Times New Roman"/>
              </w:rPr>
              <w:t>Слушают рассказ и высказаться по тексту. Подбирают названия к картинкам. Слушают и читают диалог. Слушают и повторяют новые слова. Вставляют в предложения подходящие глаголы.</w:t>
            </w:r>
          </w:p>
        </w:tc>
        <w:tc>
          <w:tcPr>
            <w:tcW w:w="492" w:type="pct"/>
            <w:tcBorders>
              <w:right w:val="single" w:sz="4" w:space="0" w:color="auto"/>
            </w:tcBorders>
          </w:tcPr>
          <w:p w:rsidR="00A908E4" w:rsidRPr="00DE1ECF" w:rsidRDefault="00A908E4" w:rsidP="00DE1ECF">
            <w:pPr>
              <w:spacing w:after="0" w:line="240" w:lineRule="auto"/>
              <w:rPr>
                <w:rFonts w:ascii="Times New Roman" w:hAnsi="Times New Roman"/>
              </w:rPr>
            </w:pPr>
            <w:r w:rsidRPr="00DE1ECF">
              <w:rPr>
                <w:rFonts w:ascii="Times New Roman" w:hAnsi="Times New Roman"/>
              </w:rPr>
              <w:t>19.02</w:t>
            </w:r>
          </w:p>
          <w:p w:rsidR="00C23DCC" w:rsidRPr="00DE1ECF" w:rsidRDefault="00C23DCC" w:rsidP="00DE1ECF">
            <w:pPr>
              <w:spacing w:after="0" w:line="240" w:lineRule="auto"/>
              <w:rPr>
                <w:rFonts w:ascii="Times New Roman" w:hAnsi="Times New Roman"/>
              </w:rPr>
            </w:pPr>
            <w:r w:rsidRPr="00DE1ECF">
              <w:rPr>
                <w:rFonts w:ascii="Times New Roman" w:hAnsi="Times New Roman"/>
              </w:rPr>
              <w:t>18.02</w:t>
            </w:r>
          </w:p>
        </w:tc>
        <w:tc>
          <w:tcPr>
            <w:tcW w:w="471" w:type="pct"/>
            <w:tcBorders>
              <w:right w:val="single" w:sz="4" w:space="0" w:color="auto"/>
            </w:tcBorders>
          </w:tcPr>
          <w:p w:rsidR="00A908E4" w:rsidRPr="00DE1ECF" w:rsidRDefault="00A908E4" w:rsidP="00DE1ECF">
            <w:pPr>
              <w:spacing w:after="0" w:line="240" w:lineRule="auto"/>
              <w:rPr>
                <w:rFonts w:ascii="Times New Roman" w:hAnsi="Times New Roman"/>
              </w:rPr>
            </w:pPr>
          </w:p>
        </w:tc>
      </w:tr>
      <w:tr w:rsidR="00A908E4" w:rsidRPr="00DE1ECF" w:rsidTr="00C23DCC">
        <w:trPr>
          <w:gridAfter w:val="1"/>
          <w:wAfter w:w="6" w:type="pct"/>
        </w:trPr>
        <w:tc>
          <w:tcPr>
            <w:tcW w:w="320" w:type="pct"/>
          </w:tcPr>
          <w:p w:rsidR="00A908E4" w:rsidRPr="00DE1ECF" w:rsidRDefault="00B4426C" w:rsidP="00DE1ECF">
            <w:pPr>
              <w:spacing w:after="0" w:line="240" w:lineRule="auto"/>
              <w:rPr>
                <w:rFonts w:ascii="Times New Roman" w:hAnsi="Times New Roman"/>
              </w:rPr>
            </w:pPr>
            <w:r w:rsidRPr="00DE1ECF">
              <w:rPr>
                <w:rFonts w:ascii="Times New Roman" w:hAnsi="Times New Roman"/>
              </w:rPr>
              <w:t>18</w:t>
            </w:r>
            <w:r w:rsidR="00F95B85" w:rsidRPr="00DE1ECF">
              <w:rPr>
                <w:rFonts w:ascii="Times New Roman" w:hAnsi="Times New Roman"/>
              </w:rPr>
              <w:t>/66</w:t>
            </w:r>
          </w:p>
        </w:tc>
        <w:tc>
          <w:tcPr>
            <w:tcW w:w="1280" w:type="pct"/>
          </w:tcPr>
          <w:p w:rsidR="00A908E4" w:rsidRPr="00DE1ECF" w:rsidRDefault="00A908E4" w:rsidP="00DE1ECF">
            <w:pPr>
              <w:spacing w:after="0" w:line="240" w:lineRule="auto"/>
              <w:rPr>
                <w:rFonts w:ascii="Times New Roman" w:hAnsi="Times New Roman"/>
              </w:rPr>
            </w:pPr>
            <w:r w:rsidRPr="00DE1ECF">
              <w:rPr>
                <w:rFonts w:ascii="Times New Roman" w:hAnsi="Times New Roman"/>
              </w:rPr>
              <w:t>Организации по охране природы.</w:t>
            </w:r>
            <w:r w:rsidRPr="00DE1ECF">
              <w:rPr>
                <w:rFonts w:ascii="Times New Roman" w:hAnsi="Times New Roman"/>
                <w:lang w:val="en-US"/>
              </w:rPr>
              <w:t>Step</w:t>
            </w:r>
            <w:r w:rsidRPr="00DE1ECF">
              <w:rPr>
                <w:rFonts w:ascii="Times New Roman" w:hAnsi="Times New Roman"/>
              </w:rPr>
              <w:t xml:space="preserve"> 6</w:t>
            </w:r>
          </w:p>
        </w:tc>
        <w:tc>
          <w:tcPr>
            <w:tcW w:w="2431" w:type="pct"/>
            <w:gridSpan w:val="2"/>
          </w:tcPr>
          <w:p w:rsidR="00A908E4" w:rsidRPr="00DE1ECF" w:rsidRDefault="00A908E4" w:rsidP="00DE1ECF">
            <w:pPr>
              <w:spacing w:after="0" w:line="240" w:lineRule="auto"/>
              <w:rPr>
                <w:rFonts w:ascii="Times New Roman" w:eastAsiaTheme="minorHAnsi" w:hAnsi="Times New Roman"/>
              </w:rPr>
            </w:pPr>
            <w:r w:rsidRPr="00DE1ECF">
              <w:rPr>
                <w:rFonts w:ascii="Times New Roman" w:hAnsi="Times New Roman"/>
              </w:rPr>
              <w:t>Слушают текст и соотносят его с персонажами. Работают в парах, составляют диалог и заполняют пропуски. Слушают и читают новые слова. Вставляют в предложения подходящие глаголы.</w:t>
            </w:r>
          </w:p>
        </w:tc>
        <w:tc>
          <w:tcPr>
            <w:tcW w:w="492" w:type="pct"/>
            <w:tcBorders>
              <w:right w:val="single" w:sz="4" w:space="0" w:color="auto"/>
            </w:tcBorders>
          </w:tcPr>
          <w:p w:rsidR="00A908E4" w:rsidRPr="00DE1ECF" w:rsidRDefault="00A908E4" w:rsidP="00DE1ECF">
            <w:pPr>
              <w:spacing w:after="0" w:line="240" w:lineRule="auto"/>
              <w:rPr>
                <w:rFonts w:ascii="Times New Roman" w:hAnsi="Times New Roman"/>
              </w:rPr>
            </w:pPr>
            <w:r w:rsidRPr="00DE1ECF">
              <w:rPr>
                <w:rFonts w:ascii="Times New Roman" w:hAnsi="Times New Roman"/>
              </w:rPr>
              <w:t>21.02</w:t>
            </w:r>
          </w:p>
          <w:p w:rsidR="00C23DCC" w:rsidRPr="00DE1ECF" w:rsidRDefault="00C23DCC" w:rsidP="00DE1ECF">
            <w:pPr>
              <w:spacing w:after="0" w:line="240" w:lineRule="auto"/>
              <w:rPr>
                <w:rFonts w:ascii="Times New Roman" w:hAnsi="Times New Roman"/>
              </w:rPr>
            </w:pPr>
            <w:r w:rsidRPr="00DE1ECF">
              <w:rPr>
                <w:rFonts w:ascii="Times New Roman" w:hAnsi="Times New Roman"/>
              </w:rPr>
              <w:t>20.02</w:t>
            </w:r>
          </w:p>
        </w:tc>
        <w:tc>
          <w:tcPr>
            <w:tcW w:w="471" w:type="pct"/>
            <w:tcBorders>
              <w:right w:val="single" w:sz="4" w:space="0" w:color="auto"/>
            </w:tcBorders>
          </w:tcPr>
          <w:p w:rsidR="00A908E4" w:rsidRPr="00DE1ECF" w:rsidRDefault="00A908E4" w:rsidP="00DE1ECF">
            <w:pPr>
              <w:spacing w:after="0" w:line="240" w:lineRule="auto"/>
              <w:rPr>
                <w:rFonts w:ascii="Times New Roman" w:hAnsi="Times New Roman"/>
              </w:rPr>
            </w:pPr>
          </w:p>
        </w:tc>
      </w:tr>
      <w:tr w:rsidR="00A908E4" w:rsidRPr="00DE1ECF" w:rsidTr="00C23DCC">
        <w:trPr>
          <w:gridAfter w:val="1"/>
          <w:wAfter w:w="6" w:type="pct"/>
        </w:trPr>
        <w:tc>
          <w:tcPr>
            <w:tcW w:w="320" w:type="pct"/>
          </w:tcPr>
          <w:p w:rsidR="00A908E4" w:rsidRPr="00DE1ECF" w:rsidRDefault="00B4426C" w:rsidP="00DE1ECF">
            <w:pPr>
              <w:spacing w:after="0" w:line="240" w:lineRule="auto"/>
              <w:rPr>
                <w:rFonts w:ascii="Times New Roman" w:hAnsi="Times New Roman"/>
              </w:rPr>
            </w:pPr>
            <w:r w:rsidRPr="00DE1ECF">
              <w:rPr>
                <w:rFonts w:ascii="Times New Roman" w:hAnsi="Times New Roman"/>
              </w:rPr>
              <w:t>19</w:t>
            </w:r>
            <w:r w:rsidR="00F95B85" w:rsidRPr="00DE1ECF">
              <w:rPr>
                <w:rFonts w:ascii="Times New Roman" w:hAnsi="Times New Roman"/>
              </w:rPr>
              <w:t>/67</w:t>
            </w:r>
          </w:p>
        </w:tc>
        <w:tc>
          <w:tcPr>
            <w:tcW w:w="1280" w:type="pct"/>
          </w:tcPr>
          <w:p w:rsidR="00A908E4" w:rsidRPr="00DE1ECF" w:rsidRDefault="00A908E4" w:rsidP="00DE1ECF">
            <w:pPr>
              <w:spacing w:after="0" w:line="240" w:lineRule="auto"/>
              <w:rPr>
                <w:rFonts w:ascii="Times New Roman" w:hAnsi="Times New Roman"/>
              </w:rPr>
            </w:pPr>
            <w:r w:rsidRPr="00DE1ECF">
              <w:rPr>
                <w:rFonts w:ascii="Times New Roman" w:hAnsi="Times New Roman"/>
              </w:rPr>
              <w:t>Экологические проблемы</w:t>
            </w:r>
          </w:p>
          <w:p w:rsidR="00A908E4" w:rsidRPr="00DE1ECF" w:rsidRDefault="00A908E4" w:rsidP="00DE1ECF">
            <w:pPr>
              <w:spacing w:after="0" w:line="240" w:lineRule="auto"/>
              <w:rPr>
                <w:rFonts w:ascii="Times New Roman" w:hAnsi="Times New Roman"/>
              </w:rPr>
            </w:pPr>
            <w:r w:rsidRPr="00DE1ECF">
              <w:rPr>
                <w:rFonts w:ascii="Times New Roman" w:hAnsi="Times New Roman"/>
                <w:lang w:val="en-US"/>
              </w:rPr>
              <w:t>Step</w:t>
            </w:r>
            <w:r w:rsidRPr="00DE1ECF">
              <w:rPr>
                <w:rFonts w:ascii="Times New Roman" w:hAnsi="Times New Roman"/>
              </w:rPr>
              <w:t xml:space="preserve"> 7</w:t>
            </w:r>
          </w:p>
        </w:tc>
        <w:tc>
          <w:tcPr>
            <w:tcW w:w="2431" w:type="pct"/>
            <w:gridSpan w:val="2"/>
          </w:tcPr>
          <w:p w:rsidR="00A908E4" w:rsidRPr="00DE1ECF" w:rsidRDefault="00A908E4" w:rsidP="00DE1ECF">
            <w:pPr>
              <w:spacing w:after="0" w:line="240" w:lineRule="auto"/>
              <w:rPr>
                <w:rFonts w:ascii="Times New Roman" w:eastAsiaTheme="minorHAnsi" w:hAnsi="Times New Roman"/>
              </w:rPr>
            </w:pPr>
            <w:r w:rsidRPr="00DE1ECF">
              <w:rPr>
                <w:rFonts w:ascii="Times New Roman" w:hAnsi="Times New Roman"/>
              </w:rPr>
              <w:t>Слушают текст и выбирают верные утверждения. Высказываются о себе. Слушают текст и соотносят его с персонажами. Знакомятся с новыми словами.</w:t>
            </w:r>
          </w:p>
        </w:tc>
        <w:tc>
          <w:tcPr>
            <w:tcW w:w="492" w:type="pct"/>
            <w:tcBorders>
              <w:right w:val="single" w:sz="4" w:space="0" w:color="auto"/>
            </w:tcBorders>
          </w:tcPr>
          <w:p w:rsidR="00A908E4" w:rsidRPr="00DE1ECF" w:rsidRDefault="00A908E4" w:rsidP="00DE1ECF">
            <w:pPr>
              <w:spacing w:after="0" w:line="240" w:lineRule="auto"/>
              <w:rPr>
                <w:rFonts w:ascii="Times New Roman" w:hAnsi="Times New Roman"/>
              </w:rPr>
            </w:pPr>
            <w:r w:rsidRPr="00DE1ECF">
              <w:rPr>
                <w:rFonts w:ascii="Times New Roman" w:hAnsi="Times New Roman"/>
              </w:rPr>
              <w:t>24.02</w:t>
            </w:r>
          </w:p>
          <w:p w:rsidR="00C23DCC" w:rsidRPr="00DE1ECF" w:rsidRDefault="00C23DCC" w:rsidP="00DE1ECF">
            <w:pPr>
              <w:spacing w:after="0" w:line="240" w:lineRule="auto"/>
              <w:rPr>
                <w:rFonts w:ascii="Times New Roman" w:hAnsi="Times New Roman"/>
              </w:rPr>
            </w:pPr>
            <w:r w:rsidRPr="00DE1ECF">
              <w:rPr>
                <w:rFonts w:ascii="Times New Roman" w:hAnsi="Times New Roman"/>
              </w:rPr>
              <w:t>22.02</w:t>
            </w:r>
          </w:p>
        </w:tc>
        <w:tc>
          <w:tcPr>
            <w:tcW w:w="471" w:type="pct"/>
            <w:tcBorders>
              <w:right w:val="single" w:sz="4" w:space="0" w:color="auto"/>
            </w:tcBorders>
          </w:tcPr>
          <w:p w:rsidR="00A908E4" w:rsidRPr="00DE1ECF" w:rsidRDefault="00A908E4" w:rsidP="00DE1ECF">
            <w:pPr>
              <w:spacing w:after="0" w:line="240" w:lineRule="auto"/>
              <w:rPr>
                <w:rFonts w:ascii="Times New Roman" w:eastAsiaTheme="minorHAnsi" w:hAnsi="Times New Roman"/>
              </w:rPr>
            </w:pPr>
          </w:p>
        </w:tc>
      </w:tr>
      <w:tr w:rsidR="00A908E4" w:rsidRPr="00DE1ECF" w:rsidTr="00C23DCC">
        <w:trPr>
          <w:gridAfter w:val="1"/>
          <w:wAfter w:w="6" w:type="pct"/>
        </w:trPr>
        <w:tc>
          <w:tcPr>
            <w:tcW w:w="320" w:type="pct"/>
          </w:tcPr>
          <w:p w:rsidR="00A908E4" w:rsidRPr="00DE1ECF" w:rsidRDefault="00B4426C" w:rsidP="00DE1ECF">
            <w:pPr>
              <w:spacing w:after="0" w:line="240" w:lineRule="auto"/>
              <w:rPr>
                <w:rFonts w:ascii="Times New Roman" w:hAnsi="Times New Roman"/>
              </w:rPr>
            </w:pPr>
            <w:r w:rsidRPr="00DE1ECF">
              <w:rPr>
                <w:rFonts w:ascii="Times New Roman" w:hAnsi="Times New Roman"/>
              </w:rPr>
              <w:t>20</w:t>
            </w:r>
            <w:r w:rsidR="00F95B85" w:rsidRPr="00DE1ECF">
              <w:rPr>
                <w:rFonts w:ascii="Times New Roman" w:hAnsi="Times New Roman"/>
              </w:rPr>
              <w:t>/68</w:t>
            </w:r>
          </w:p>
        </w:tc>
        <w:tc>
          <w:tcPr>
            <w:tcW w:w="1280" w:type="pct"/>
          </w:tcPr>
          <w:p w:rsidR="00A908E4" w:rsidRPr="00DE1ECF" w:rsidRDefault="00A908E4" w:rsidP="00DE1ECF">
            <w:pPr>
              <w:spacing w:after="0" w:line="240" w:lineRule="auto"/>
              <w:rPr>
                <w:rFonts w:ascii="Times New Roman" w:hAnsi="Times New Roman"/>
              </w:rPr>
            </w:pPr>
            <w:r w:rsidRPr="00DE1ECF">
              <w:rPr>
                <w:rFonts w:ascii="Times New Roman" w:hAnsi="Times New Roman"/>
              </w:rPr>
              <w:t>Загрязнение воды.</w:t>
            </w:r>
          </w:p>
          <w:p w:rsidR="00A908E4" w:rsidRPr="00DE1ECF" w:rsidRDefault="00A908E4" w:rsidP="00DE1ECF">
            <w:pPr>
              <w:spacing w:after="0" w:line="240" w:lineRule="auto"/>
              <w:rPr>
                <w:rFonts w:ascii="Times New Roman" w:hAnsi="Times New Roman"/>
              </w:rPr>
            </w:pPr>
            <w:r w:rsidRPr="00DE1ECF">
              <w:rPr>
                <w:rFonts w:ascii="Times New Roman" w:hAnsi="Times New Roman"/>
                <w:lang w:val="en-US"/>
              </w:rPr>
              <w:t>Step</w:t>
            </w:r>
            <w:r w:rsidRPr="00DE1ECF">
              <w:rPr>
                <w:rFonts w:ascii="Times New Roman" w:hAnsi="Times New Roman"/>
              </w:rPr>
              <w:t xml:space="preserve"> 8</w:t>
            </w:r>
          </w:p>
        </w:tc>
        <w:tc>
          <w:tcPr>
            <w:tcW w:w="2431" w:type="pct"/>
            <w:gridSpan w:val="2"/>
          </w:tcPr>
          <w:p w:rsidR="00A908E4" w:rsidRPr="00DE1ECF" w:rsidRDefault="00A908E4" w:rsidP="00DE1ECF">
            <w:pPr>
              <w:spacing w:after="0" w:line="240" w:lineRule="auto"/>
              <w:rPr>
                <w:rFonts w:ascii="Times New Roman" w:eastAsiaTheme="minorHAnsi" w:hAnsi="Times New Roman"/>
              </w:rPr>
            </w:pPr>
            <w:r w:rsidRPr="00DE1ECF">
              <w:rPr>
                <w:rFonts w:ascii="Times New Roman" w:hAnsi="Times New Roman"/>
              </w:rPr>
              <w:t>Слушают тексты и выбирают верные утверждения, отвечают на вопросы и соотносят его с картинками.</w:t>
            </w:r>
          </w:p>
        </w:tc>
        <w:tc>
          <w:tcPr>
            <w:tcW w:w="492" w:type="pct"/>
            <w:tcBorders>
              <w:right w:val="single" w:sz="4" w:space="0" w:color="auto"/>
            </w:tcBorders>
          </w:tcPr>
          <w:p w:rsidR="00A908E4" w:rsidRPr="00DE1ECF" w:rsidRDefault="00A908E4" w:rsidP="00DE1ECF">
            <w:pPr>
              <w:spacing w:after="0" w:line="240" w:lineRule="auto"/>
              <w:rPr>
                <w:rFonts w:ascii="Times New Roman" w:hAnsi="Times New Roman"/>
              </w:rPr>
            </w:pPr>
            <w:r w:rsidRPr="00DE1ECF">
              <w:rPr>
                <w:rFonts w:ascii="Times New Roman" w:hAnsi="Times New Roman"/>
              </w:rPr>
              <w:t>26.02</w:t>
            </w:r>
          </w:p>
          <w:p w:rsidR="00C23DCC" w:rsidRPr="00DE1ECF" w:rsidRDefault="00C23DCC" w:rsidP="00DE1ECF">
            <w:pPr>
              <w:spacing w:after="0" w:line="240" w:lineRule="auto"/>
              <w:rPr>
                <w:rFonts w:ascii="Times New Roman" w:hAnsi="Times New Roman"/>
              </w:rPr>
            </w:pPr>
            <w:r w:rsidRPr="00DE1ECF">
              <w:rPr>
                <w:rFonts w:ascii="Times New Roman" w:hAnsi="Times New Roman"/>
              </w:rPr>
              <w:t>25.02</w:t>
            </w:r>
          </w:p>
        </w:tc>
        <w:tc>
          <w:tcPr>
            <w:tcW w:w="471" w:type="pct"/>
            <w:tcBorders>
              <w:right w:val="single" w:sz="4" w:space="0" w:color="auto"/>
            </w:tcBorders>
          </w:tcPr>
          <w:p w:rsidR="00A908E4" w:rsidRPr="00DE1ECF" w:rsidRDefault="00A908E4" w:rsidP="00DE1ECF">
            <w:pPr>
              <w:spacing w:after="0" w:line="240" w:lineRule="auto"/>
              <w:rPr>
                <w:rFonts w:ascii="Times New Roman" w:hAnsi="Times New Roman"/>
              </w:rPr>
            </w:pPr>
          </w:p>
        </w:tc>
      </w:tr>
      <w:tr w:rsidR="00A908E4" w:rsidRPr="00DE1ECF" w:rsidTr="00C23DCC">
        <w:trPr>
          <w:gridAfter w:val="1"/>
          <w:wAfter w:w="6" w:type="pct"/>
        </w:trPr>
        <w:tc>
          <w:tcPr>
            <w:tcW w:w="320" w:type="pct"/>
          </w:tcPr>
          <w:p w:rsidR="00A908E4" w:rsidRPr="00DE1ECF" w:rsidRDefault="00B4426C" w:rsidP="00DE1ECF">
            <w:pPr>
              <w:spacing w:after="0" w:line="240" w:lineRule="auto"/>
              <w:rPr>
                <w:rFonts w:ascii="Times New Roman" w:hAnsi="Times New Roman"/>
              </w:rPr>
            </w:pPr>
            <w:r w:rsidRPr="00DE1ECF">
              <w:rPr>
                <w:rFonts w:ascii="Times New Roman" w:hAnsi="Times New Roman"/>
              </w:rPr>
              <w:t>21</w:t>
            </w:r>
            <w:r w:rsidR="00F95B85" w:rsidRPr="00DE1ECF">
              <w:rPr>
                <w:rFonts w:ascii="Times New Roman" w:hAnsi="Times New Roman"/>
              </w:rPr>
              <w:t>/69</w:t>
            </w:r>
          </w:p>
        </w:tc>
        <w:tc>
          <w:tcPr>
            <w:tcW w:w="1280" w:type="pct"/>
          </w:tcPr>
          <w:p w:rsidR="00A908E4" w:rsidRPr="00DE1ECF" w:rsidRDefault="00A908E4" w:rsidP="00DE1ECF">
            <w:pPr>
              <w:spacing w:after="0" w:line="240" w:lineRule="auto"/>
              <w:rPr>
                <w:rFonts w:ascii="Times New Roman" w:eastAsia="Times New Roman" w:hAnsi="Times New Roman"/>
                <w:color w:val="000000" w:themeColor="text1"/>
              </w:rPr>
            </w:pPr>
            <w:r w:rsidRPr="00DE1ECF">
              <w:rPr>
                <w:rFonts w:ascii="Times New Roman" w:eastAsia="Times New Roman" w:hAnsi="Times New Roman"/>
                <w:color w:val="000000" w:themeColor="text1"/>
              </w:rPr>
              <w:t>Обобщение по теме «Экология». </w:t>
            </w:r>
          </w:p>
          <w:p w:rsidR="00A908E4" w:rsidRPr="00DE1ECF" w:rsidRDefault="00A908E4" w:rsidP="00DE1ECF">
            <w:pPr>
              <w:spacing w:after="0" w:line="240" w:lineRule="auto"/>
              <w:rPr>
                <w:rFonts w:ascii="Times New Roman" w:hAnsi="Times New Roman"/>
              </w:rPr>
            </w:pPr>
            <w:r w:rsidRPr="00DE1ECF">
              <w:rPr>
                <w:rFonts w:ascii="Times New Roman" w:hAnsi="Times New Roman"/>
                <w:lang w:val="en-US"/>
              </w:rPr>
              <w:t>Step</w:t>
            </w:r>
            <w:r w:rsidRPr="00DE1ECF">
              <w:rPr>
                <w:rFonts w:ascii="Times New Roman" w:hAnsi="Times New Roman"/>
              </w:rPr>
              <w:t xml:space="preserve"> 9</w:t>
            </w:r>
          </w:p>
        </w:tc>
        <w:tc>
          <w:tcPr>
            <w:tcW w:w="2431" w:type="pct"/>
            <w:gridSpan w:val="2"/>
          </w:tcPr>
          <w:p w:rsidR="00A908E4" w:rsidRPr="00DE1ECF" w:rsidRDefault="00A908E4" w:rsidP="00DE1ECF">
            <w:pPr>
              <w:spacing w:after="0" w:line="240" w:lineRule="auto"/>
              <w:rPr>
                <w:rFonts w:ascii="Times New Roman" w:eastAsiaTheme="minorHAnsi" w:hAnsi="Times New Roman"/>
              </w:rPr>
            </w:pPr>
            <w:r w:rsidRPr="00DE1ECF">
              <w:rPr>
                <w:rFonts w:ascii="Times New Roman" w:hAnsi="Times New Roman"/>
              </w:rPr>
              <w:t>Слушают рассказы и соотносят их с изображениями. Слушают и читают диалоги. Отвечают на вопросы. Заканчивают предложения. Описывают рисунки.</w:t>
            </w:r>
          </w:p>
        </w:tc>
        <w:tc>
          <w:tcPr>
            <w:tcW w:w="492" w:type="pct"/>
            <w:tcBorders>
              <w:right w:val="single" w:sz="4" w:space="0" w:color="auto"/>
            </w:tcBorders>
          </w:tcPr>
          <w:p w:rsidR="00A908E4" w:rsidRPr="00DE1ECF" w:rsidRDefault="00A908E4" w:rsidP="00DE1ECF">
            <w:pPr>
              <w:spacing w:after="0" w:line="240" w:lineRule="auto"/>
              <w:rPr>
                <w:rFonts w:ascii="Times New Roman" w:eastAsiaTheme="minorHAnsi" w:hAnsi="Times New Roman"/>
              </w:rPr>
            </w:pPr>
            <w:r w:rsidRPr="00DE1ECF">
              <w:rPr>
                <w:rFonts w:ascii="Times New Roman" w:eastAsiaTheme="minorHAnsi" w:hAnsi="Times New Roman"/>
              </w:rPr>
              <w:t>28.02</w:t>
            </w:r>
          </w:p>
          <w:p w:rsidR="00C23DCC" w:rsidRPr="00DE1ECF" w:rsidRDefault="00C23DCC" w:rsidP="00DE1ECF">
            <w:pPr>
              <w:spacing w:after="0" w:line="240" w:lineRule="auto"/>
              <w:rPr>
                <w:rFonts w:ascii="Times New Roman" w:hAnsi="Times New Roman"/>
              </w:rPr>
            </w:pPr>
            <w:r w:rsidRPr="00DE1ECF">
              <w:rPr>
                <w:rFonts w:ascii="Times New Roman" w:eastAsiaTheme="minorHAnsi" w:hAnsi="Times New Roman"/>
              </w:rPr>
              <w:t>27.02</w:t>
            </w:r>
          </w:p>
        </w:tc>
        <w:tc>
          <w:tcPr>
            <w:tcW w:w="471" w:type="pct"/>
            <w:tcBorders>
              <w:right w:val="single" w:sz="4" w:space="0" w:color="auto"/>
            </w:tcBorders>
          </w:tcPr>
          <w:p w:rsidR="00A908E4" w:rsidRPr="00DE1ECF" w:rsidRDefault="00A908E4" w:rsidP="00DE1ECF">
            <w:pPr>
              <w:spacing w:after="0" w:line="240" w:lineRule="auto"/>
              <w:rPr>
                <w:rFonts w:ascii="Times New Roman" w:hAnsi="Times New Roman"/>
              </w:rPr>
            </w:pPr>
          </w:p>
        </w:tc>
      </w:tr>
      <w:tr w:rsidR="00A908E4" w:rsidRPr="00DE1ECF" w:rsidTr="00C23DCC">
        <w:trPr>
          <w:gridAfter w:val="1"/>
          <w:wAfter w:w="6" w:type="pct"/>
          <w:trHeight w:val="699"/>
        </w:trPr>
        <w:tc>
          <w:tcPr>
            <w:tcW w:w="320" w:type="pct"/>
          </w:tcPr>
          <w:p w:rsidR="00A908E4" w:rsidRPr="00DE1ECF" w:rsidRDefault="00B4426C" w:rsidP="00DE1ECF">
            <w:pPr>
              <w:spacing w:after="0" w:line="240" w:lineRule="auto"/>
              <w:rPr>
                <w:rFonts w:ascii="Times New Roman" w:hAnsi="Times New Roman"/>
              </w:rPr>
            </w:pPr>
            <w:r w:rsidRPr="00DE1ECF">
              <w:rPr>
                <w:rFonts w:ascii="Times New Roman" w:hAnsi="Times New Roman"/>
              </w:rPr>
              <w:t>22</w:t>
            </w:r>
            <w:r w:rsidR="00F95B85" w:rsidRPr="00DE1ECF">
              <w:rPr>
                <w:rFonts w:ascii="Times New Roman" w:hAnsi="Times New Roman"/>
              </w:rPr>
              <w:t>/70</w:t>
            </w:r>
          </w:p>
        </w:tc>
        <w:tc>
          <w:tcPr>
            <w:tcW w:w="1280" w:type="pct"/>
          </w:tcPr>
          <w:p w:rsidR="00A908E4" w:rsidRPr="00DE1ECF" w:rsidRDefault="00A908E4" w:rsidP="00DE1ECF">
            <w:pPr>
              <w:spacing w:after="0" w:line="240" w:lineRule="auto"/>
              <w:rPr>
                <w:rFonts w:ascii="Times New Roman" w:hAnsi="Times New Roman"/>
              </w:rPr>
            </w:pPr>
            <w:r w:rsidRPr="00DE1ECF">
              <w:rPr>
                <w:rFonts w:ascii="Times New Roman" w:hAnsi="Times New Roman"/>
              </w:rPr>
              <w:t>Работа над текстом «Маленькая помощь».</w:t>
            </w:r>
          </w:p>
          <w:p w:rsidR="00A908E4" w:rsidRPr="00DE1ECF" w:rsidRDefault="00A908E4" w:rsidP="00DE1ECF">
            <w:pPr>
              <w:spacing w:after="0" w:line="240" w:lineRule="auto"/>
              <w:rPr>
                <w:rFonts w:ascii="Times New Roman" w:hAnsi="Times New Roman"/>
              </w:rPr>
            </w:pPr>
            <w:r w:rsidRPr="00DE1ECF">
              <w:rPr>
                <w:rFonts w:ascii="Times New Roman" w:hAnsi="Times New Roman"/>
                <w:lang w:val="en-US"/>
              </w:rPr>
              <w:t>Step</w:t>
            </w:r>
            <w:r w:rsidRPr="00DE1ECF">
              <w:rPr>
                <w:rFonts w:ascii="Times New Roman" w:hAnsi="Times New Roman"/>
              </w:rPr>
              <w:t xml:space="preserve"> 10 </w:t>
            </w:r>
          </w:p>
        </w:tc>
        <w:tc>
          <w:tcPr>
            <w:tcW w:w="2431" w:type="pct"/>
            <w:gridSpan w:val="2"/>
          </w:tcPr>
          <w:p w:rsidR="00A908E4" w:rsidRPr="00DE1ECF" w:rsidRDefault="00A908E4" w:rsidP="00DE1ECF">
            <w:pPr>
              <w:spacing w:after="0" w:line="240" w:lineRule="auto"/>
              <w:rPr>
                <w:rFonts w:ascii="Times New Roman" w:eastAsiaTheme="minorHAnsi" w:hAnsi="Times New Roman"/>
              </w:rPr>
            </w:pPr>
            <w:r w:rsidRPr="00DE1ECF">
              <w:rPr>
                <w:rFonts w:ascii="Times New Roman" w:eastAsiaTheme="minorHAnsi" w:hAnsi="Times New Roman"/>
              </w:rPr>
              <w:t>Слушают текст и находят верные или неверные утверждения.</w:t>
            </w:r>
          </w:p>
          <w:p w:rsidR="00A908E4" w:rsidRPr="00DE1ECF" w:rsidRDefault="00A908E4" w:rsidP="00DE1ECF">
            <w:pPr>
              <w:spacing w:after="0" w:line="240" w:lineRule="auto"/>
              <w:rPr>
                <w:rFonts w:ascii="Times New Roman" w:eastAsiaTheme="minorHAnsi" w:hAnsi="Times New Roman"/>
              </w:rPr>
            </w:pPr>
            <w:r w:rsidRPr="00DE1ECF">
              <w:rPr>
                <w:rFonts w:ascii="Times New Roman" w:eastAsiaTheme="minorHAnsi" w:hAnsi="Times New Roman"/>
              </w:rPr>
              <w:t xml:space="preserve">Работают над текстом. </w:t>
            </w:r>
          </w:p>
        </w:tc>
        <w:tc>
          <w:tcPr>
            <w:tcW w:w="492" w:type="pct"/>
            <w:tcBorders>
              <w:right w:val="single" w:sz="4" w:space="0" w:color="auto"/>
            </w:tcBorders>
          </w:tcPr>
          <w:p w:rsidR="00A908E4" w:rsidRPr="00DE1ECF" w:rsidRDefault="00A908E4" w:rsidP="00DE1ECF">
            <w:pPr>
              <w:spacing w:after="0" w:line="240" w:lineRule="auto"/>
              <w:rPr>
                <w:rFonts w:ascii="Times New Roman" w:hAnsi="Times New Roman"/>
              </w:rPr>
            </w:pPr>
            <w:r w:rsidRPr="00DE1ECF">
              <w:rPr>
                <w:rFonts w:ascii="Times New Roman" w:hAnsi="Times New Roman"/>
              </w:rPr>
              <w:t>2.03</w:t>
            </w:r>
          </w:p>
          <w:p w:rsidR="00C23DCC" w:rsidRPr="00DE1ECF" w:rsidRDefault="00C23DCC" w:rsidP="00DE1ECF">
            <w:pPr>
              <w:spacing w:after="0" w:line="240" w:lineRule="auto"/>
              <w:rPr>
                <w:rFonts w:ascii="Times New Roman" w:hAnsi="Times New Roman"/>
              </w:rPr>
            </w:pPr>
            <w:r w:rsidRPr="00DE1ECF">
              <w:rPr>
                <w:rFonts w:ascii="Times New Roman" w:hAnsi="Times New Roman"/>
              </w:rPr>
              <w:t>1.03</w:t>
            </w:r>
          </w:p>
        </w:tc>
        <w:tc>
          <w:tcPr>
            <w:tcW w:w="471" w:type="pct"/>
            <w:tcBorders>
              <w:right w:val="single" w:sz="4" w:space="0" w:color="auto"/>
            </w:tcBorders>
          </w:tcPr>
          <w:p w:rsidR="00A908E4" w:rsidRPr="00DE1ECF" w:rsidRDefault="00A908E4" w:rsidP="00DE1ECF">
            <w:pPr>
              <w:spacing w:after="0" w:line="240" w:lineRule="auto"/>
              <w:rPr>
                <w:rFonts w:ascii="Times New Roman" w:hAnsi="Times New Roman"/>
              </w:rPr>
            </w:pPr>
          </w:p>
        </w:tc>
      </w:tr>
      <w:tr w:rsidR="00A908E4" w:rsidRPr="00DE1ECF" w:rsidTr="00C23DCC">
        <w:trPr>
          <w:gridAfter w:val="1"/>
          <w:wAfter w:w="6" w:type="pct"/>
        </w:trPr>
        <w:tc>
          <w:tcPr>
            <w:tcW w:w="320" w:type="pct"/>
          </w:tcPr>
          <w:p w:rsidR="00A908E4" w:rsidRPr="00DE1ECF" w:rsidRDefault="00B4426C" w:rsidP="00DE1ECF">
            <w:pPr>
              <w:spacing w:after="0" w:line="240" w:lineRule="auto"/>
              <w:rPr>
                <w:rFonts w:ascii="Times New Roman" w:hAnsi="Times New Roman"/>
              </w:rPr>
            </w:pPr>
            <w:r w:rsidRPr="00DE1ECF">
              <w:rPr>
                <w:rFonts w:ascii="Times New Roman" w:hAnsi="Times New Roman"/>
              </w:rPr>
              <w:t>23</w:t>
            </w:r>
            <w:r w:rsidR="00F95B85" w:rsidRPr="00DE1ECF">
              <w:rPr>
                <w:rFonts w:ascii="Times New Roman" w:hAnsi="Times New Roman"/>
              </w:rPr>
              <w:t>/71</w:t>
            </w:r>
          </w:p>
        </w:tc>
        <w:tc>
          <w:tcPr>
            <w:tcW w:w="1280" w:type="pct"/>
          </w:tcPr>
          <w:p w:rsidR="00A908E4" w:rsidRPr="00DE1ECF" w:rsidRDefault="00A908E4" w:rsidP="00DE1ECF">
            <w:pPr>
              <w:spacing w:after="0" w:line="240" w:lineRule="auto"/>
              <w:rPr>
                <w:rFonts w:ascii="Times New Roman" w:hAnsi="Times New Roman"/>
              </w:rPr>
            </w:pPr>
            <w:r w:rsidRPr="00DE1ECF">
              <w:rPr>
                <w:rFonts w:ascii="Times New Roman" w:hAnsi="Times New Roman"/>
              </w:rPr>
              <w:t>Контрольная работа по разделу.</w:t>
            </w:r>
          </w:p>
          <w:p w:rsidR="00A908E4" w:rsidRPr="00DE1ECF" w:rsidRDefault="00F95B85" w:rsidP="00DE1ECF">
            <w:pPr>
              <w:spacing w:after="0" w:line="240" w:lineRule="auto"/>
              <w:rPr>
                <w:rFonts w:ascii="Times New Roman" w:hAnsi="Times New Roman"/>
              </w:rPr>
            </w:pPr>
            <w:r w:rsidRPr="00DE1ECF">
              <w:rPr>
                <w:rFonts w:ascii="Times New Roman" w:hAnsi="Times New Roman"/>
              </w:rPr>
              <w:t>«Азбука экологии»</w:t>
            </w:r>
          </w:p>
        </w:tc>
        <w:tc>
          <w:tcPr>
            <w:tcW w:w="2431" w:type="pct"/>
            <w:gridSpan w:val="2"/>
          </w:tcPr>
          <w:p w:rsidR="00A908E4" w:rsidRPr="00DE1ECF" w:rsidRDefault="00A908E4" w:rsidP="00DE1ECF">
            <w:pPr>
              <w:spacing w:after="0" w:line="240" w:lineRule="auto"/>
              <w:rPr>
                <w:rFonts w:ascii="Times New Roman" w:eastAsiaTheme="minorHAnsi" w:hAnsi="Times New Roman"/>
              </w:rPr>
            </w:pPr>
            <w:r w:rsidRPr="00DE1ECF">
              <w:rPr>
                <w:rFonts w:ascii="Times New Roman" w:hAnsi="Times New Roman"/>
              </w:rPr>
              <w:t>Выполняют проверочную работу.</w:t>
            </w:r>
          </w:p>
        </w:tc>
        <w:tc>
          <w:tcPr>
            <w:tcW w:w="492" w:type="pct"/>
            <w:tcBorders>
              <w:right w:val="single" w:sz="4" w:space="0" w:color="auto"/>
            </w:tcBorders>
          </w:tcPr>
          <w:p w:rsidR="00A908E4" w:rsidRPr="00DE1ECF" w:rsidRDefault="00A908E4" w:rsidP="00DE1ECF">
            <w:pPr>
              <w:spacing w:after="0" w:line="240" w:lineRule="auto"/>
              <w:rPr>
                <w:rFonts w:ascii="Times New Roman" w:hAnsi="Times New Roman"/>
              </w:rPr>
            </w:pPr>
            <w:r w:rsidRPr="00DE1ECF">
              <w:rPr>
                <w:rFonts w:ascii="Times New Roman" w:hAnsi="Times New Roman"/>
              </w:rPr>
              <w:t>4.03</w:t>
            </w:r>
          </w:p>
          <w:p w:rsidR="00C23DCC" w:rsidRPr="00DE1ECF" w:rsidRDefault="00C23DCC" w:rsidP="00DE1ECF">
            <w:pPr>
              <w:spacing w:after="0" w:line="240" w:lineRule="auto"/>
              <w:rPr>
                <w:rFonts w:ascii="Times New Roman" w:hAnsi="Times New Roman"/>
              </w:rPr>
            </w:pPr>
            <w:r w:rsidRPr="00DE1ECF">
              <w:rPr>
                <w:rFonts w:ascii="Times New Roman" w:hAnsi="Times New Roman"/>
              </w:rPr>
              <w:t>4.03</w:t>
            </w:r>
          </w:p>
        </w:tc>
        <w:tc>
          <w:tcPr>
            <w:tcW w:w="471" w:type="pct"/>
            <w:tcBorders>
              <w:right w:val="single" w:sz="4" w:space="0" w:color="auto"/>
            </w:tcBorders>
          </w:tcPr>
          <w:p w:rsidR="00A908E4" w:rsidRPr="00DE1ECF" w:rsidRDefault="00A908E4" w:rsidP="00DE1ECF">
            <w:pPr>
              <w:spacing w:after="0" w:line="240" w:lineRule="auto"/>
              <w:rPr>
                <w:rFonts w:ascii="Times New Roman" w:hAnsi="Times New Roman"/>
              </w:rPr>
            </w:pPr>
          </w:p>
        </w:tc>
      </w:tr>
      <w:tr w:rsidR="00A908E4" w:rsidRPr="00DE1ECF" w:rsidTr="00C23DCC">
        <w:trPr>
          <w:gridAfter w:val="1"/>
          <w:wAfter w:w="6" w:type="pct"/>
        </w:trPr>
        <w:tc>
          <w:tcPr>
            <w:tcW w:w="320" w:type="pct"/>
          </w:tcPr>
          <w:p w:rsidR="00A908E4" w:rsidRPr="00DE1ECF" w:rsidRDefault="00B4426C" w:rsidP="00DE1ECF">
            <w:pPr>
              <w:spacing w:after="0" w:line="240" w:lineRule="auto"/>
              <w:rPr>
                <w:rFonts w:ascii="Times New Roman" w:hAnsi="Times New Roman"/>
              </w:rPr>
            </w:pPr>
            <w:r w:rsidRPr="00DE1ECF">
              <w:rPr>
                <w:rFonts w:ascii="Times New Roman" w:hAnsi="Times New Roman"/>
              </w:rPr>
              <w:t>24</w:t>
            </w:r>
            <w:r w:rsidR="00F95B85" w:rsidRPr="00DE1ECF">
              <w:rPr>
                <w:rFonts w:ascii="Times New Roman" w:hAnsi="Times New Roman"/>
              </w:rPr>
              <w:t>/72</w:t>
            </w:r>
          </w:p>
        </w:tc>
        <w:tc>
          <w:tcPr>
            <w:tcW w:w="1280" w:type="pct"/>
          </w:tcPr>
          <w:p w:rsidR="00A908E4" w:rsidRPr="00DE1ECF" w:rsidRDefault="00A908E4" w:rsidP="00DE1ECF">
            <w:pPr>
              <w:spacing w:after="0" w:line="240" w:lineRule="auto"/>
              <w:rPr>
                <w:rFonts w:ascii="Times New Roman" w:hAnsi="Times New Roman"/>
              </w:rPr>
            </w:pPr>
            <w:r w:rsidRPr="00DE1ECF">
              <w:rPr>
                <w:rFonts w:ascii="Times New Roman" w:hAnsi="Times New Roman"/>
              </w:rPr>
              <w:t>Работа над ошибками</w:t>
            </w:r>
          </w:p>
        </w:tc>
        <w:tc>
          <w:tcPr>
            <w:tcW w:w="2431" w:type="pct"/>
            <w:gridSpan w:val="2"/>
          </w:tcPr>
          <w:p w:rsidR="00A908E4" w:rsidRPr="00DE1ECF" w:rsidRDefault="00A908E4" w:rsidP="00DE1ECF">
            <w:pPr>
              <w:spacing w:after="0" w:line="240" w:lineRule="auto"/>
              <w:rPr>
                <w:rFonts w:ascii="Times New Roman" w:eastAsiaTheme="minorHAnsi" w:hAnsi="Times New Roman"/>
              </w:rPr>
            </w:pPr>
            <w:r w:rsidRPr="00DE1ECF">
              <w:rPr>
                <w:rFonts w:ascii="Times New Roman" w:hAnsi="Times New Roman"/>
              </w:rPr>
              <w:t>Выполняют работу над ошибками.</w:t>
            </w:r>
          </w:p>
        </w:tc>
        <w:tc>
          <w:tcPr>
            <w:tcW w:w="492" w:type="pct"/>
            <w:tcBorders>
              <w:right w:val="single" w:sz="4" w:space="0" w:color="auto"/>
            </w:tcBorders>
          </w:tcPr>
          <w:p w:rsidR="00A908E4" w:rsidRPr="00DE1ECF" w:rsidRDefault="00A908E4" w:rsidP="00DE1ECF">
            <w:pPr>
              <w:spacing w:after="0" w:line="240" w:lineRule="auto"/>
              <w:rPr>
                <w:rFonts w:ascii="Times New Roman" w:hAnsi="Times New Roman"/>
              </w:rPr>
            </w:pPr>
            <w:r w:rsidRPr="00DE1ECF">
              <w:rPr>
                <w:rFonts w:ascii="Times New Roman" w:hAnsi="Times New Roman"/>
              </w:rPr>
              <w:t>6.03</w:t>
            </w:r>
          </w:p>
          <w:p w:rsidR="00C23DCC" w:rsidRPr="00DE1ECF" w:rsidRDefault="00C23DCC" w:rsidP="00DE1ECF">
            <w:pPr>
              <w:spacing w:after="0" w:line="240" w:lineRule="auto"/>
              <w:rPr>
                <w:rFonts w:ascii="Times New Roman" w:hAnsi="Times New Roman"/>
              </w:rPr>
            </w:pPr>
            <w:r w:rsidRPr="00DE1ECF">
              <w:rPr>
                <w:rFonts w:ascii="Times New Roman" w:hAnsi="Times New Roman"/>
              </w:rPr>
              <w:t>6.03</w:t>
            </w:r>
          </w:p>
        </w:tc>
        <w:tc>
          <w:tcPr>
            <w:tcW w:w="471" w:type="pct"/>
            <w:tcBorders>
              <w:right w:val="single" w:sz="4" w:space="0" w:color="auto"/>
            </w:tcBorders>
          </w:tcPr>
          <w:p w:rsidR="00A908E4" w:rsidRPr="00DE1ECF" w:rsidRDefault="00A908E4" w:rsidP="00DE1ECF">
            <w:pPr>
              <w:spacing w:after="0" w:line="240" w:lineRule="auto"/>
              <w:rPr>
                <w:rFonts w:ascii="Times New Roman" w:hAnsi="Times New Roman"/>
              </w:rPr>
            </w:pPr>
          </w:p>
        </w:tc>
      </w:tr>
      <w:tr w:rsidR="00A908E4" w:rsidRPr="00DE1ECF" w:rsidTr="00C23DCC">
        <w:trPr>
          <w:gridAfter w:val="1"/>
          <w:wAfter w:w="6" w:type="pct"/>
          <w:trHeight w:val="557"/>
        </w:trPr>
        <w:tc>
          <w:tcPr>
            <w:tcW w:w="320" w:type="pct"/>
          </w:tcPr>
          <w:p w:rsidR="00A908E4" w:rsidRPr="00DE1ECF" w:rsidRDefault="00B4426C" w:rsidP="00DE1ECF">
            <w:pPr>
              <w:spacing w:after="0" w:line="240" w:lineRule="auto"/>
              <w:rPr>
                <w:rFonts w:ascii="Times New Roman" w:hAnsi="Times New Roman"/>
              </w:rPr>
            </w:pPr>
            <w:r w:rsidRPr="00DE1ECF">
              <w:rPr>
                <w:rFonts w:ascii="Times New Roman" w:hAnsi="Times New Roman"/>
              </w:rPr>
              <w:t>25</w:t>
            </w:r>
            <w:r w:rsidR="00F95B85" w:rsidRPr="00DE1ECF">
              <w:rPr>
                <w:rFonts w:ascii="Times New Roman" w:hAnsi="Times New Roman"/>
              </w:rPr>
              <w:t>/73</w:t>
            </w:r>
          </w:p>
        </w:tc>
        <w:tc>
          <w:tcPr>
            <w:tcW w:w="1280" w:type="pct"/>
          </w:tcPr>
          <w:p w:rsidR="00A908E4" w:rsidRPr="00DE1ECF" w:rsidRDefault="00A908E4" w:rsidP="00DE1ECF">
            <w:pPr>
              <w:spacing w:after="0" w:line="240" w:lineRule="auto"/>
              <w:rPr>
                <w:rFonts w:ascii="Times New Roman" w:hAnsi="Times New Roman"/>
              </w:rPr>
            </w:pPr>
            <w:r w:rsidRPr="00DE1ECF">
              <w:rPr>
                <w:rFonts w:ascii="Times New Roman" w:hAnsi="Times New Roman"/>
              </w:rPr>
              <w:t>Словарный диктант. Зачет по лексике.</w:t>
            </w:r>
          </w:p>
        </w:tc>
        <w:tc>
          <w:tcPr>
            <w:tcW w:w="2431" w:type="pct"/>
            <w:gridSpan w:val="2"/>
          </w:tcPr>
          <w:p w:rsidR="00A908E4" w:rsidRPr="00DE1ECF" w:rsidRDefault="00A908E4" w:rsidP="00DE1ECF">
            <w:pPr>
              <w:spacing w:after="0" w:line="240" w:lineRule="auto"/>
              <w:rPr>
                <w:rFonts w:ascii="Times New Roman" w:eastAsia="MS Mincho" w:hAnsi="Times New Roman"/>
                <w:lang w:eastAsia="ru-RU"/>
              </w:rPr>
            </w:pPr>
            <w:r w:rsidRPr="00DE1ECF">
              <w:rPr>
                <w:rFonts w:ascii="Times New Roman" w:eastAsia="MS Mincho" w:hAnsi="Times New Roman"/>
                <w:lang w:eastAsia="ru-RU"/>
              </w:rPr>
              <w:t>Пишут диктант на лексический материал блока.</w:t>
            </w:r>
          </w:p>
          <w:p w:rsidR="00A908E4" w:rsidRPr="00DE1ECF" w:rsidRDefault="00A908E4" w:rsidP="00DE1ECF">
            <w:pPr>
              <w:spacing w:after="0" w:line="240" w:lineRule="auto"/>
              <w:rPr>
                <w:rFonts w:ascii="Times New Roman" w:eastAsiaTheme="minorHAnsi" w:hAnsi="Times New Roman"/>
              </w:rPr>
            </w:pPr>
            <w:r w:rsidRPr="00DE1ECF">
              <w:rPr>
                <w:rFonts w:ascii="Times New Roman" w:hAnsi="Times New Roman"/>
              </w:rPr>
              <w:t>Сдают зачет по лексике пройденного раздела.</w:t>
            </w:r>
          </w:p>
        </w:tc>
        <w:tc>
          <w:tcPr>
            <w:tcW w:w="492" w:type="pct"/>
            <w:tcBorders>
              <w:right w:val="single" w:sz="4" w:space="0" w:color="auto"/>
            </w:tcBorders>
          </w:tcPr>
          <w:p w:rsidR="00A908E4" w:rsidRPr="00DE1ECF" w:rsidRDefault="00A908E4" w:rsidP="00DE1ECF">
            <w:pPr>
              <w:spacing w:after="0" w:line="240" w:lineRule="auto"/>
              <w:rPr>
                <w:rFonts w:ascii="Times New Roman" w:hAnsi="Times New Roman"/>
              </w:rPr>
            </w:pPr>
            <w:r w:rsidRPr="00DE1ECF">
              <w:rPr>
                <w:rFonts w:ascii="Times New Roman" w:hAnsi="Times New Roman"/>
              </w:rPr>
              <w:t>9.03</w:t>
            </w:r>
          </w:p>
          <w:p w:rsidR="00C23DCC" w:rsidRPr="00DE1ECF" w:rsidRDefault="00C23DCC" w:rsidP="00DE1ECF">
            <w:pPr>
              <w:spacing w:after="0" w:line="240" w:lineRule="auto"/>
              <w:rPr>
                <w:rFonts w:ascii="Times New Roman" w:hAnsi="Times New Roman"/>
              </w:rPr>
            </w:pPr>
            <w:r w:rsidRPr="00DE1ECF">
              <w:rPr>
                <w:rFonts w:ascii="Times New Roman" w:hAnsi="Times New Roman"/>
              </w:rPr>
              <w:t>8.03</w:t>
            </w:r>
          </w:p>
        </w:tc>
        <w:tc>
          <w:tcPr>
            <w:tcW w:w="471" w:type="pct"/>
            <w:tcBorders>
              <w:right w:val="single" w:sz="4" w:space="0" w:color="auto"/>
            </w:tcBorders>
          </w:tcPr>
          <w:p w:rsidR="00A908E4" w:rsidRPr="00DE1ECF" w:rsidRDefault="00A908E4" w:rsidP="00DE1ECF">
            <w:pPr>
              <w:spacing w:after="0" w:line="240" w:lineRule="auto"/>
              <w:rPr>
                <w:rFonts w:ascii="Times New Roman" w:hAnsi="Times New Roman"/>
              </w:rPr>
            </w:pPr>
          </w:p>
        </w:tc>
      </w:tr>
      <w:tr w:rsidR="00A908E4" w:rsidRPr="00DE1ECF" w:rsidTr="00C23DCC">
        <w:trPr>
          <w:gridAfter w:val="1"/>
          <w:wAfter w:w="6" w:type="pct"/>
        </w:trPr>
        <w:tc>
          <w:tcPr>
            <w:tcW w:w="320" w:type="pct"/>
          </w:tcPr>
          <w:p w:rsidR="00A908E4" w:rsidRPr="00DE1ECF" w:rsidRDefault="00B4426C" w:rsidP="00DE1ECF">
            <w:pPr>
              <w:spacing w:after="0" w:line="240" w:lineRule="auto"/>
              <w:rPr>
                <w:rFonts w:ascii="Times New Roman" w:hAnsi="Times New Roman"/>
              </w:rPr>
            </w:pPr>
            <w:r w:rsidRPr="00DE1ECF">
              <w:rPr>
                <w:rFonts w:ascii="Times New Roman" w:hAnsi="Times New Roman"/>
              </w:rPr>
              <w:t>26</w:t>
            </w:r>
            <w:r w:rsidR="00F95B85" w:rsidRPr="00DE1ECF">
              <w:rPr>
                <w:rFonts w:ascii="Times New Roman" w:hAnsi="Times New Roman"/>
              </w:rPr>
              <w:t>/74</w:t>
            </w:r>
          </w:p>
        </w:tc>
        <w:tc>
          <w:tcPr>
            <w:tcW w:w="1280" w:type="pct"/>
          </w:tcPr>
          <w:p w:rsidR="00A908E4" w:rsidRPr="00DE1ECF" w:rsidRDefault="00A908E4" w:rsidP="00DE1ECF">
            <w:pPr>
              <w:spacing w:after="0" w:line="240" w:lineRule="auto"/>
              <w:rPr>
                <w:rFonts w:ascii="Times New Roman" w:hAnsi="Times New Roman"/>
              </w:rPr>
            </w:pPr>
            <w:r w:rsidRPr="00DE1ECF">
              <w:rPr>
                <w:rFonts w:ascii="Times New Roman" w:hAnsi="Times New Roman"/>
              </w:rPr>
              <w:t>Проектная работа по теме «Экология»</w:t>
            </w:r>
          </w:p>
        </w:tc>
        <w:tc>
          <w:tcPr>
            <w:tcW w:w="2431" w:type="pct"/>
            <w:gridSpan w:val="2"/>
          </w:tcPr>
          <w:p w:rsidR="00A908E4" w:rsidRPr="00DE1ECF" w:rsidRDefault="00A908E4" w:rsidP="00DE1ECF">
            <w:pPr>
              <w:spacing w:after="0" w:line="240" w:lineRule="auto"/>
              <w:rPr>
                <w:rFonts w:ascii="Times New Roman" w:eastAsiaTheme="minorHAnsi" w:hAnsi="Times New Roman"/>
              </w:rPr>
            </w:pPr>
            <w:r w:rsidRPr="00DE1ECF">
              <w:rPr>
                <w:rFonts w:ascii="Times New Roman" w:hAnsi="Times New Roman"/>
              </w:rPr>
              <w:t>Описывают свои увлечения, дополняют свои работы иллюстрациями.</w:t>
            </w:r>
          </w:p>
        </w:tc>
        <w:tc>
          <w:tcPr>
            <w:tcW w:w="492" w:type="pct"/>
            <w:tcBorders>
              <w:right w:val="single" w:sz="4" w:space="0" w:color="auto"/>
            </w:tcBorders>
          </w:tcPr>
          <w:p w:rsidR="00A908E4" w:rsidRPr="00DE1ECF" w:rsidRDefault="00A908E4" w:rsidP="00DE1ECF">
            <w:pPr>
              <w:spacing w:after="0" w:line="240" w:lineRule="auto"/>
              <w:rPr>
                <w:rFonts w:ascii="Times New Roman" w:hAnsi="Times New Roman"/>
              </w:rPr>
            </w:pPr>
            <w:r w:rsidRPr="00DE1ECF">
              <w:rPr>
                <w:rFonts w:ascii="Times New Roman" w:hAnsi="Times New Roman"/>
              </w:rPr>
              <w:t>11.03</w:t>
            </w:r>
          </w:p>
          <w:p w:rsidR="00C23DCC" w:rsidRPr="00DE1ECF" w:rsidRDefault="00C23DCC" w:rsidP="00DE1ECF">
            <w:pPr>
              <w:spacing w:after="0" w:line="240" w:lineRule="auto"/>
              <w:rPr>
                <w:rFonts w:ascii="Times New Roman" w:hAnsi="Times New Roman"/>
              </w:rPr>
            </w:pPr>
            <w:r w:rsidRPr="00DE1ECF">
              <w:rPr>
                <w:rFonts w:ascii="Times New Roman" w:hAnsi="Times New Roman"/>
              </w:rPr>
              <w:t>11.03</w:t>
            </w:r>
          </w:p>
        </w:tc>
        <w:tc>
          <w:tcPr>
            <w:tcW w:w="471" w:type="pct"/>
            <w:tcBorders>
              <w:right w:val="single" w:sz="4" w:space="0" w:color="auto"/>
            </w:tcBorders>
          </w:tcPr>
          <w:p w:rsidR="00A908E4" w:rsidRPr="00DE1ECF" w:rsidRDefault="00A908E4" w:rsidP="00DE1ECF">
            <w:pPr>
              <w:spacing w:after="0" w:line="240" w:lineRule="auto"/>
              <w:rPr>
                <w:rFonts w:ascii="Times New Roman" w:hAnsi="Times New Roman"/>
              </w:rPr>
            </w:pPr>
          </w:p>
        </w:tc>
      </w:tr>
      <w:tr w:rsidR="00A908E4" w:rsidRPr="00DE1ECF" w:rsidTr="00C23DCC">
        <w:trPr>
          <w:gridAfter w:val="1"/>
          <w:wAfter w:w="6" w:type="pct"/>
          <w:trHeight w:val="689"/>
        </w:trPr>
        <w:tc>
          <w:tcPr>
            <w:tcW w:w="320" w:type="pct"/>
          </w:tcPr>
          <w:p w:rsidR="00A908E4" w:rsidRPr="00DE1ECF" w:rsidRDefault="00B4426C" w:rsidP="00DE1ECF">
            <w:pPr>
              <w:spacing w:after="0" w:line="240" w:lineRule="auto"/>
              <w:rPr>
                <w:rFonts w:ascii="Times New Roman" w:hAnsi="Times New Roman"/>
              </w:rPr>
            </w:pPr>
            <w:r w:rsidRPr="00DE1ECF">
              <w:rPr>
                <w:rFonts w:ascii="Times New Roman" w:hAnsi="Times New Roman"/>
              </w:rPr>
              <w:t>27</w:t>
            </w:r>
            <w:r w:rsidR="00F95B85" w:rsidRPr="00DE1ECF">
              <w:rPr>
                <w:rFonts w:ascii="Times New Roman" w:hAnsi="Times New Roman"/>
              </w:rPr>
              <w:t>/75</w:t>
            </w:r>
          </w:p>
        </w:tc>
        <w:tc>
          <w:tcPr>
            <w:tcW w:w="1280" w:type="pct"/>
          </w:tcPr>
          <w:p w:rsidR="00A908E4" w:rsidRPr="00DE1ECF" w:rsidRDefault="00A908E4" w:rsidP="00DE1ECF">
            <w:pPr>
              <w:spacing w:after="0" w:line="240" w:lineRule="auto"/>
              <w:rPr>
                <w:rFonts w:ascii="Times New Roman" w:hAnsi="Times New Roman"/>
              </w:rPr>
            </w:pPr>
            <w:r w:rsidRPr="00DE1ECF">
              <w:rPr>
                <w:rFonts w:ascii="Times New Roman" w:hAnsi="Times New Roman"/>
              </w:rPr>
              <w:t>Повторение изученного материала</w:t>
            </w:r>
          </w:p>
        </w:tc>
        <w:tc>
          <w:tcPr>
            <w:tcW w:w="2431" w:type="pct"/>
            <w:gridSpan w:val="2"/>
          </w:tcPr>
          <w:p w:rsidR="00A908E4" w:rsidRPr="00DE1ECF" w:rsidRDefault="00A908E4" w:rsidP="00DE1ECF">
            <w:pPr>
              <w:spacing w:after="0" w:line="240" w:lineRule="auto"/>
              <w:rPr>
                <w:rFonts w:ascii="Times New Roman" w:eastAsiaTheme="minorHAnsi" w:hAnsi="Times New Roman"/>
              </w:rPr>
            </w:pPr>
            <w:r w:rsidRPr="00DE1ECF">
              <w:rPr>
                <w:rFonts w:ascii="Times New Roman" w:hAnsi="Times New Roman"/>
              </w:rPr>
              <w:t xml:space="preserve">Соотносят слова с их определениями. Образуют новые формы слов. Вставляют в текст правильные формы глаголов. Вставляют предлоги. </w:t>
            </w:r>
          </w:p>
        </w:tc>
        <w:tc>
          <w:tcPr>
            <w:tcW w:w="492" w:type="pct"/>
            <w:tcBorders>
              <w:right w:val="single" w:sz="4" w:space="0" w:color="auto"/>
            </w:tcBorders>
          </w:tcPr>
          <w:p w:rsidR="00A908E4" w:rsidRPr="00DE1ECF" w:rsidRDefault="00A908E4" w:rsidP="00DE1ECF">
            <w:pPr>
              <w:spacing w:after="0" w:line="240" w:lineRule="auto"/>
              <w:rPr>
                <w:rFonts w:ascii="Times New Roman" w:hAnsi="Times New Roman"/>
              </w:rPr>
            </w:pPr>
            <w:r w:rsidRPr="00DE1ECF">
              <w:rPr>
                <w:rFonts w:ascii="Times New Roman" w:hAnsi="Times New Roman"/>
              </w:rPr>
              <w:t>13.03</w:t>
            </w:r>
          </w:p>
          <w:p w:rsidR="00C23DCC" w:rsidRPr="00DE1ECF" w:rsidRDefault="00C23DCC" w:rsidP="00DE1ECF">
            <w:pPr>
              <w:spacing w:after="0" w:line="240" w:lineRule="auto"/>
              <w:rPr>
                <w:rFonts w:ascii="Times New Roman" w:hAnsi="Times New Roman"/>
              </w:rPr>
            </w:pPr>
            <w:r w:rsidRPr="00DE1ECF">
              <w:rPr>
                <w:rFonts w:ascii="Times New Roman" w:hAnsi="Times New Roman"/>
              </w:rPr>
              <w:t>13.03</w:t>
            </w:r>
          </w:p>
        </w:tc>
        <w:tc>
          <w:tcPr>
            <w:tcW w:w="471" w:type="pct"/>
            <w:tcBorders>
              <w:right w:val="single" w:sz="4" w:space="0" w:color="auto"/>
            </w:tcBorders>
          </w:tcPr>
          <w:p w:rsidR="00A908E4" w:rsidRPr="00DE1ECF" w:rsidRDefault="00A908E4" w:rsidP="00DE1ECF">
            <w:pPr>
              <w:spacing w:after="0" w:line="240" w:lineRule="auto"/>
              <w:rPr>
                <w:rFonts w:ascii="Times New Roman" w:eastAsiaTheme="minorHAnsi" w:hAnsi="Times New Roman"/>
              </w:rPr>
            </w:pPr>
          </w:p>
        </w:tc>
      </w:tr>
      <w:tr w:rsidR="00A908E4" w:rsidRPr="00DE1ECF" w:rsidTr="00C23DCC">
        <w:trPr>
          <w:gridAfter w:val="1"/>
          <w:wAfter w:w="6" w:type="pct"/>
        </w:trPr>
        <w:tc>
          <w:tcPr>
            <w:tcW w:w="320" w:type="pct"/>
          </w:tcPr>
          <w:p w:rsidR="00A908E4" w:rsidRPr="00DE1ECF" w:rsidRDefault="00B4426C" w:rsidP="00DE1ECF">
            <w:pPr>
              <w:spacing w:after="0" w:line="240" w:lineRule="auto"/>
              <w:rPr>
                <w:rFonts w:ascii="Times New Roman" w:hAnsi="Times New Roman"/>
              </w:rPr>
            </w:pPr>
            <w:r w:rsidRPr="00DE1ECF">
              <w:rPr>
                <w:rFonts w:ascii="Times New Roman" w:hAnsi="Times New Roman"/>
              </w:rPr>
              <w:lastRenderedPageBreak/>
              <w:t>28</w:t>
            </w:r>
            <w:r w:rsidR="00F95B85" w:rsidRPr="00DE1ECF">
              <w:rPr>
                <w:rFonts w:ascii="Times New Roman" w:hAnsi="Times New Roman"/>
              </w:rPr>
              <w:t>/76</w:t>
            </w:r>
          </w:p>
        </w:tc>
        <w:tc>
          <w:tcPr>
            <w:tcW w:w="1280" w:type="pct"/>
          </w:tcPr>
          <w:p w:rsidR="00A908E4" w:rsidRPr="00DE1ECF" w:rsidRDefault="00A908E4" w:rsidP="00DE1ECF">
            <w:pPr>
              <w:spacing w:after="0" w:line="240" w:lineRule="auto"/>
              <w:rPr>
                <w:rFonts w:ascii="Times New Roman" w:hAnsi="Times New Roman"/>
              </w:rPr>
            </w:pPr>
            <w:r w:rsidRPr="00DE1ECF">
              <w:rPr>
                <w:rFonts w:ascii="Times New Roman" w:hAnsi="Times New Roman"/>
              </w:rPr>
              <w:t>Местоимения. Возвратные местоимения. Повторение.</w:t>
            </w:r>
          </w:p>
        </w:tc>
        <w:tc>
          <w:tcPr>
            <w:tcW w:w="2431" w:type="pct"/>
            <w:gridSpan w:val="2"/>
          </w:tcPr>
          <w:p w:rsidR="00A908E4" w:rsidRPr="00DE1ECF" w:rsidRDefault="00A908E4" w:rsidP="00DE1ECF">
            <w:pPr>
              <w:spacing w:after="0" w:line="240" w:lineRule="auto"/>
              <w:rPr>
                <w:rFonts w:ascii="Times New Roman" w:eastAsiaTheme="minorHAnsi" w:hAnsi="Times New Roman"/>
              </w:rPr>
            </w:pPr>
            <w:r w:rsidRPr="00DE1ECF">
              <w:rPr>
                <w:rFonts w:ascii="Times New Roman" w:eastAsiaTheme="minorHAnsi" w:hAnsi="Times New Roman"/>
              </w:rPr>
              <w:t>Выполняют письменно задания.</w:t>
            </w:r>
          </w:p>
        </w:tc>
        <w:tc>
          <w:tcPr>
            <w:tcW w:w="492" w:type="pct"/>
            <w:tcBorders>
              <w:right w:val="single" w:sz="4" w:space="0" w:color="auto"/>
            </w:tcBorders>
          </w:tcPr>
          <w:p w:rsidR="00A908E4" w:rsidRPr="00DE1ECF" w:rsidRDefault="00A908E4" w:rsidP="00DE1ECF">
            <w:pPr>
              <w:spacing w:after="0" w:line="240" w:lineRule="auto"/>
              <w:rPr>
                <w:rFonts w:ascii="Times New Roman" w:hAnsi="Times New Roman"/>
              </w:rPr>
            </w:pPr>
            <w:r w:rsidRPr="00DE1ECF">
              <w:rPr>
                <w:rFonts w:ascii="Times New Roman" w:hAnsi="Times New Roman"/>
              </w:rPr>
              <w:t>16.03</w:t>
            </w:r>
          </w:p>
          <w:p w:rsidR="00C23DCC" w:rsidRPr="00DE1ECF" w:rsidRDefault="00C23DCC" w:rsidP="00DE1ECF">
            <w:pPr>
              <w:spacing w:after="0" w:line="240" w:lineRule="auto"/>
              <w:rPr>
                <w:rFonts w:ascii="Times New Roman" w:hAnsi="Times New Roman"/>
              </w:rPr>
            </w:pPr>
            <w:r w:rsidRPr="00DE1ECF">
              <w:rPr>
                <w:rFonts w:ascii="Times New Roman" w:hAnsi="Times New Roman"/>
              </w:rPr>
              <w:t>15.03</w:t>
            </w:r>
          </w:p>
        </w:tc>
        <w:tc>
          <w:tcPr>
            <w:tcW w:w="471" w:type="pct"/>
            <w:tcBorders>
              <w:right w:val="single" w:sz="4" w:space="0" w:color="auto"/>
            </w:tcBorders>
          </w:tcPr>
          <w:p w:rsidR="00A908E4" w:rsidRPr="00DE1ECF" w:rsidRDefault="00A908E4" w:rsidP="00DE1ECF">
            <w:pPr>
              <w:spacing w:after="0" w:line="240" w:lineRule="auto"/>
              <w:rPr>
                <w:rFonts w:ascii="Times New Roman" w:eastAsiaTheme="minorHAnsi" w:hAnsi="Times New Roman"/>
              </w:rPr>
            </w:pPr>
          </w:p>
        </w:tc>
      </w:tr>
      <w:tr w:rsidR="00A908E4" w:rsidRPr="00DE1ECF" w:rsidTr="00C23DCC">
        <w:trPr>
          <w:gridAfter w:val="1"/>
          <w:wAfter w:w="6" w:type="pct"/>
        </w:trPr>
        <w:tc>
          <w:tcPr>
            <w:tcW w:w="320" w:type="pct"/>
          </w:tcPr>
          <w:p w:rsidR="00A908E4" w:rsidRPr="00DE1ECF" w:rsidRDefault="00B4426C" w:rsidP="00DE1ECF">
            <w:pPr>
              <w:spacing w:after="0" w:line="240" w:lineRule="auto"/>
              <w:rPr>
                <w:rFonts w:ascii="Times New Roman" w:hAnsi="Times New Roman"/>
              </w:rPr>
            </w:pPr>
            <w:r w:rsidRPr="00DE1ECF">
              <w:rPr>
                <w:rFonts w:ascii="Times New Roman" w:hAnsi="Times New Roman"/>
              </w:rPr>
              <w:t>29</w:t>
            </w:r>
            <w:r w:rsidR="00F95B85" w:rsidRPr="00DE1ECF">
              <w:rPr>
                <w:rFonts w:ascii="Times New Roman" w:hAnsi="Times New Roman"/>
              </w:rPr>
              <w:t>/77</w:t>
            </w:r>
          </w:p>
        </w:tc>
        <w:tc>
          <w:tcPr>
            <w:tcW w:w="1280" w:type="pct"/>
          </w:tcPr>
          <w:p w:rsidR="00A908E4" w:rsidRPr="00DE1ECF" w:rsidRDefault="00A908E4" w:rsidP="00DE1ECF">
            <w:pPr>
              <w:spacing w:after="0" w:line="240" w:lineRule="auto"/>
              <w:rPr>
                <w:rFonts w:ascii="Times New Roman" w:hAnsi="Times New Roman"/>
              </w:rPr>
            </w:pPr>
            <w:r w:rsidRPr="00DE1ECF">
              <w:rPr>
                <w:rFonts w:ascii="Times New Roman" w:hAnsi="Times New Roman"/>
              </w:rPr>
              <w:t>Времена Настоящее совершенное и настоящее совершенное длительное.</w:t>
            </w:r>
          </w:p>
          <w:p w:rsidR="00A908E4" w:rsidRPr="00DE1ECF" w:rsidRDefault="00A908E4" w:rsidP="00DE1ECF">
            <w:pPr>
              <w:spacing w:after="0" w:line="240" w:lineRule="auto"/>
              <w:rPr>
                <w:rFonts w:ascii="Times New Roman" w:hAnsi="Times New Roman"/>
              </w:rPr>
            </w:pPr>
            <w:r w:rsidRPr="00DE1ECF">
              <w:rPr>
                <w:rFonts w:ascii="Times New Roman" w:hAnsi="Times New Roman"/>
              </w:rPr>
              <w:t>Повторение.</w:t>
            </w:r>
          </w:p>
        </w:tc>
        <w:tc>
          <w:tcPr>
            <w:tcW w:w="2431" w:type="pct"/>
            <w:gridSpan w:val="2"/>
          </w:tcPr>
          <w:p w:rsidR="00A908E4" w:rsidRPr="00DE1ECF" w:rsidRDefault="00A908E4" w:rsidP="00DE1ECF">
            <w:pPr>
              <w:spacing w:after="0" w:line="240" w:lineRule="auto"/>
              <w:rPr>
                <w:rFonts w:ascii="Times New Roman" w:eastAsiaTheme="minorHAnsi" w:hAnsi="Times New Roman"/>
              </w:rPr>
            </w:pPr>
            <w:r w:rsidRPr="00DE1ECF">
              <w:rPr>
                <w:rFonts w:ascii="Times New Roman" w:eastAsiaTheme="minorHAnsi" w:hAnsi="Times New Roman"/>
              </w:rPr>
              <w:t>Выполняют задания на грамматику.</w:t>
            </w:r>
          </w:p>
        </w:tc>
        <w:tc>
          <w:tcPr>
            <w:tcW w:w="492" w:type="pct"/>
            <w:tcBorders>
              <w:right w:val="single" w:sz="4" w:space="0" w:color="auto"/>
            </w:tcBorders>
          </w:tcPr>
          <w:p w:rsidR="00A908E4" w:rsidRPr="00DE1ECF" w:rsidRDefault="00A908E4" w:rsidP="00DE1ECF">
            <w:pPr>
              <w:spacing w:after="0" w:line="240" w:lineRule="auto"/>
              <w:rPr>
                <w:rFonts w:ascii="Times New Roman" w:eastAsiaTheme="minorHAnsi" w:hAnsi="Times New Roman"/>
              </w:rPr>
            </w:pPr>
            <w:r w:rsidRPr="00DE1ECF">
              <w:rPr>
                <w:rFonts w:ascii="Times New Roman" w:eastAsiaTheme="minorHAnsi" w:hAnsi="Times New Roman"/>
              </w:rPr>
              <w:t>18.03</w:t>
            </w:r>
          </w:p>
          <w:p w:rsidR="00C23DCC" w:rsidRPr="00DE1ECF" w:rsidRDefault="00C23DCC" w:rsidP="00DE1ECF">
            <w:pPr>
              <w:spacing w:after="0" w:line="240" w:lineRule="auto"/>
              <w:rPr>
                <w:rFonts w:ascii="Times New Roman" w:eastAsiaTheme="minorHAnsi" w:hAnsi="Times New Roman"/>
              </w:rPr>
            </w:pPr>
            <w:r w:rsidRPr="00DE1ECF">
              <w:rPr>
                <w:rFonts w:ascii="Times New Roman" w:eastAsiaTheme="minorHAnsi" w:hAnsi="Times New Roman"/>
              </w:rPr>
              <w:t>18.03</w:t>
            </w:r>
          </w:p>
        </w:tc>
        <w:tc>
          <w:tcPr>
            <w:tcW w:w="471" w:type="pct"/>
            <w:tcBorders>
              <w:right w:val="single" w:sz="4" w:space="0" w:color="auto"/>
            </w:tcBorders>
          </w:tcPr>
          <w:p w:rsidR="00A908E4" w:rsidRPr="00DE1ECF" w:rsidRDefault="00A908E4" w:rsidP="00DE1ECF">
            <w:pPr>
              <w:spacing w:after="0" w:line="240" w:lineRule="auto"/>
              <w:rPr>
                <w:rFonts w:ascii="Times New Roman" w:hAnsi="Times New Roman"/>
              </w:rPr>
            </w:pPr>
          </w:p>
        </w:tc>
      </w:tr>
      <w:tr w:rsidR="00A908E4" w:rsidRPr="00DE1ECF" w:rsidTr="00C23DCC">
        <w:trPr>
          <w:gridAfter w:val="1"/>
          <w:wAfter w:w="6" w:type="pct"/>
          <w:trHeight w:val="476"/>
        </w:trPr>
        <w:tc>
          <w:tcPr>
            <w:tcW w:w="320" w:type="pct"/>
          </w:tcPr>
          <w:p w:rsidR="00A908E4" w:rsidRPr="00DE1ECF" w:rsidRDefault="00B4426C" w:rsidP="00DE1ECF">
            <w:pPr>
              <w:spacing w:after="0" w:line="240" w:lineRule="auto"/>
              <w:rPr>
                <w:rFonts w:ascii="Times New Roman" w:hAnsi="Times New Roman"/>
              </w:rPr>
            </w:pPr>
            <w:r w:rsidRPr="00DE1ECF">
              <w:rPr>
                <w:rFonts w:ascii="Times New Roman" w:hAnsi="Times New Roman"/>
              </w:rPr>
              <w:t>30</w:t>
            </w:r>
            <w:r w:rsidR="00F95B85" w:rsidRPr="00DE1ECF">
              <w:rPr>
                <w:rFonts w:ascii="Times New Roman" w:hAnsi="Times New Roman"/>
              </w:rPr>
              <w:t>/78</w:t>
            </w:r>
          </w:p>
        </w:tc>
        <w:tc>
          <w:tcPr>
            <w:tcW w:w="1280" w:type="pct"/>
          </w:tcPr>
          <w:p w:rsidR="00A908E4" w:rsidRPr="00DE1ECF" w:rsidRDefault="00A908E4" w:rsidP="00DE1ECF">
            <w:pPr>
              <w:spacing w:after="0" w:line="240" w:lineRule="auto"/>
              <w:rPr>
                <w:rFonts w:ascii="Times New Roman" w:hAnsi="Times New Roman"/>
              </w:rPr>
            </w:pPr>
            <w:r w:rsidRPr="00DE1ECF">
              <w:rPr>
                <w:rFonts w:ascii="Times New Roman" w:hAnsi="Times New Roman"/>
              </w:rPr>
              <w:t>Лексико-грамматический практикум.</w:t>
            </w:r>
          </w:p>
        </w:tc>
        <w:tc>
          <w:tcPr>
            <w:tcW w:w="2431" w:type="pct"/>
            <w:gridSpan w:val="2"/>
          </w:tcPr>
          <w:p w:rsidR="00A908E4" w:rsidRPr="00DE1ECF" w:rsidRDefault="00A908E4" w:rsidP="00DE1ECF">
            <w:pPr>
              <w:spacing w:after="0" w:line="240" w:lineRule="auto"/>
              <w:rPr>
                <w:rFonts w:ascii="Times New Roman" w:eastAsiaTheme="minorHAnsi" w:hAnsi="Times New Roman"/>
              </w:rPr>
            </w:pPr>
            <w:r w:rsidRPr="00DE1ECF">
              <w:rPr>
                <w:rFonts w:ascii="Times New Roman" w:eastAsia="MS Mincho" w:hAnsi="Times New Roman"/>
                <w:lang w:eastAsia="ru-RU"/>
              </w:rPr>
              <w:t xml:space="preserve">Вставляют в предложения видовременные формы глаголов </w:t>
            </w:r>
            <w:proofErr w:type="gramStart"/>
            <w:r w:rsidRPr="00DE1ECF">
              <w:rPr>
                <w:rFonts w:ascii="Times New Roman" w:eastAsia="MS Mincho" w:hAnsi="Times New Roman"/>
                <w:lang w:eastAsia="ru-RU"/>
              </w:rPr>
              <w:t>Описывают</w:t>
            </w:r>
            <w:proofErr w:type="gramEnd"/>
            <w:r w:rsidRPr="00DE1ECF">
              <w:rPr>
                <w:rFonts w:ascii="Times New Roman" w:eastAsia="MS Mincho" w:hAnsi="Times New Roman"/>
                <w:lang w:eastAsia="ru-RU"/>
              </w:rPr>
              <w:t xml:space="preserve"> картинки. Соотносят слова, и используют их в предложениях.</w:t>
            </w:r>
          </w:p>
        </w:tc>
        <w:tc>
          <w:tcPr>
            <w:tcW w:w="492" w:type="pct"/>
            <w:tcBorders>
              <w:right w:val="single" w:sz="4" w:space="0" w:color="auto"/>
            </w:tcBorders>
          </w:tcPr>
          <w:p w:rsidR="00A908E4" w:rsidRPr="00DE1ECF" w:rsidRDefault="00A908E4" w:rsidP="00DE1ECF">
            <w:pPr>
              <w:spacing w:after="0" w:line="240" w:lineRule="auto"/>
              <w:rPr>
                <w:rFonts w:ascii="Times New Roman" w:eastAsiaTheme="minorHAnsi" w:hAnsi="Times New Roman"/>
              </w:rPr>
            </w:pPr>
            <w:r w:rsidRPr="00DE1ECF">
              <w:rPr>
                <w:rFonts w:ascii="Times New Roman" w:eastAsiaTheme="minorHAnsi" w:hAnsi="Times New Roman"/>
              </w:rPr>
              <w:t>20.03</w:t>
            </w:r>
          </w:p>
          <w:p w:rsidR="00C23DCC" w:rsidRPr="00DE1ECF" w:rsidRDefault="00C23DCC" w:rsidP="00DE1ECF">
            <w:pPr>
              <w:spacing w:after="0" w:line="240" w:lineRule="auto"/>
              <w:rPr>
                <w:rFonts w:ascii="Times New Roman" w:eastAsiaTheme="minorHAnsi" w:hAnsi="Times New Roman"/>
              </w:rPr>
            </w:pPr>
            <w:r w:rsidRPr="00DE1ECF">
              <w:rPr>
                <w:rFonts w:ascii="Times New Roman" w:eastAsiaTheme="minorHAnsi" w:hAnsi="Times New Roman"/>
              </w:rPr>
              <w:t>20.03</w:t>
            </w:r>
          </w:p>
        </w:tc>
        <w:tc>
          <w:tcPr>
            <w:tcW w:w="471" w:type="pct"/>
            <w:tcBorders>
              <w:right w:val="single" w:sz="4" w:space="0" w:color="auto"/>
            </w:tcBorders>
          </w:tcPr>
          <w:p w:rsidR="00A908E4" w:rsidRPr="00DE1ECF" w:rsidRDefault="00A908E4" w:rsidP="00DE1ECF">
            <w:pPr>
              <w:spacing w:after="0" w:line="240" w:lineRule="auto"/>
              <w:rPr>
                <w:rFonts w:ascii="Times New Roman" w:hAnsi="Times New Roman"/>
              </w:rPr>
            </w:pPr>
          </w:p>
        </w:tc>
      </w:tr>
      <w:tr w:rsidR="00A908E4" w:rsidRPr="00DE1ECF" w:rsidTr="00DE48FC">
        <w:trPr>
          <w:gridAfter w:val="1"/>
          <w:wAfter w:w="6" w:type="pct"/>
        </w:trPr>
        <w:tc>
          <w:tcPr>
            <w:tcW w:w="4994" w:type="pct"/>
            <w:gridSpan w:val="6"/>
          </w:tcPr>
          <w:p w:rsidR="00A908E4" w:rsidRPr="00DE1ECF" w:rsidRDefault="00A908E4" w:rsidP="00DE1ECF">
            <w:pPr>
              <w:spacing w:after="0" w:line="240" w:lineRule="auto"/>
              <w:jc w:val="center"/>
              <w:rPr>
                <w:rFonts w:ascii="Times New Roman" w:hAnsi="Times New Roman"/>
                <w:b/>
              </w:rPr>
            </w:pPr>
            <w:r w:rsidRPr="00DE1ECF">
              <w:rPr>
                <w:rFonts w:ascii="Times New Roman" w:hAnsi="Times New Roman"/>
                <w:b/>
              </w:rPr>
              <w:t>4 четверть</w:t>
            </w:r>
          </w:p>
          <w:p w:rsidR="00A908E4" w:rsidRPr="00DE1ECF" w:rsidRDefault="00A908E4" w:rsidP="00DE1ECF">
            <w:pPr>
              <w:spacing w:after="0" w:line="240" w:lineRule="auto"/>
              <w:jc w:val="center"/>
              <w:rPr>
                <w:rFonts w:ascii="Times New Roman" w:hAnsi="Times New Roman"/>
                <w:b/>
              </w:rPr>
            </w:pPr>
          </w:p>
        </w:tc>
      </w:tr>
      <w:tr w:rsidR="00A908E4" w:rsidRPr="00DE1ECF" w:rsidTr="00C23DCC">
        <w:trPr>
          <w:gridAfter w:val="1"/>
          <w:wAfter w:w="6" w:type="pct"/>
        </w:trPr>
        <w:tc>
          <w:tcPr>
            <w:tcW w:w="320" w:type="pct"/>
          </w:tcPr>
          <w:p w:rsidR="00A908E4" w:rsidRPr="00DE1ECF" w:rsidRDefault="00F95B85" w:rsidP="00DE1ECF">
            <w:pPr>
              <w:spacing w:after="0" w:line="240" w:lineRule="auto"/>
              <w:rPr>
                <w:rFonts w:ascii="Times New Roman" w:hAnsi="Times New Roman"/>
              </w:rPr>
            </w:pPr>
            <w:r w:rsidRPr="00DE1ECF">
              <w:rPr>
                <w:rFonts w:ascii="Times New Roman" w:hAnsi="Times New Roman"/>
              </w:rPr>
              <w:t>1/79</w:t>
            </w:r>
          </w:p>
        </w:tc>
        <w:tc>
          <w:tcPr>
            <w:tcW w:w="1280" w:type="pct"/>
          </w:tcPr>
          <w:p w:rsidR="00A908E4" w:rsidRPr="00DE1ECF" w:rsidRDefault="00A908E4" w:rsidP="00DE1ECF">
            <w:pPr>
              <w:spacing w:after="0" w:line="240" w:lineRule="auto"/>
              <w:rPr>
                <w:rFonts w:ascii="Times New Roman" w:hAnsi="Times New Roman"/>
              </w:rPr>
            </w:pPr>
            <w:proofErr w:type="spellStart"/>
            <w:r w:rsidRPr="00DE1ECF">
              <w:rPr>
                <w:rFonts w:ascii="Times New Roman" w:hAnsi="Times New Roman"/>
              </w:rPr>
              <w:t>Фаст</w:t>
            </w:r>
            <w:proofErr w:type="spellEnd"/>
            <w:r w:rsidRPr="00DE1ECF">
              <w:rPr>
                <w:rFonts w:ascii="Times New Roman" w:hAnsi="Times New Roman"/>
              </w:rPr>
              <w:t xml:space="preserve"> </w:t>
            </w:r>
            <w:proofErr w:type="spellStart"/>
            <w:r w:rsidRPr="00DE1ECF">
              <w:rPr>
                <w:rFonts w:ascii="Times New Roman" w:hAnsi="Times New Roman"/>
              </w:rPr>
              <w:t>фуд</w:t>
            </w:r>
            <w:proofErr w:type="spellEnd"/>
          </w:p>
          <w:p w:rsidR="00A908E4" w:rsidRPr="00DE1ECF" w:rsidRDefault="00A908E4" w:rsidP="00DE1ECF">
            <w:pPr>
              <w:spacing w:after="0" w:line="240" w:lineRule="auto"/>
              <w:rPr>
                <w:rFonts w:ascii="Times New Roman" w:hAnsi="Times New Roman"/>
              </w:rPr>
            </w:pPr>
            <w:r w:rsidRPr="00DE1ECF">
              <w:rPr>
                <w:rFonts w:ascii="Times New Roman" w:hAnsi="Times New Roman"/>
                <w:lang w:val="en-US"/>
              </w:rPr>
              <w:t>Step</w:t>
            </w:r>
            <w:r w:rsidRPr="00DE1ECF">
              <w:rPr>
                <w:rFonts w:ascii="Times New Roman" w:hAnsi="Times New Roman"/>
              </w:rPr>
              <w:t xml:space="preserve"> 1</w:t>
            </w:r>
          </w:p>
        </w:tc>
        <w:tc>
          <w:tcPr>
            <w:tcW w:w="2431" w:type="pct"/>
            <w:gridSpan w:val="2"/>
          </w:tcPr>
          <w:p w:rsidR="00A908E4" w:rsidRPr="00DE1ECF" w:rsidRDefault="00DE48FC" w:rsidP="00DE1ECF">
            <w:pPr>
              <w:spacing w:after="0" w:line="240" w:lineRule="auto"/>
              <w:rPr>
                <w:rFonts w:ascii="Times New Roman" w:eastAsiaTheme="minorHAnsi" w:hAnsi="Times New Roman"/>
              </w:rPr>
            </w:pPr>
            <w:r w:rsidRPr="00DE1ECF">
              <w:rPr>
                <w:rFonts w:ascii="Times New Roman" w:hAnsi="Times New Roman"/>
                <w:lang w:val="en-US"/>
              </w:rPr>
              <w:t>Unit</w:t>
            </w:r>
            <w:r w:rsidRPr="00DE1ECF">
              <w:rPr>
                <w:rFonts w:ascii="Times New Roman" w:hAnsi="Times New Roman"/>
              </w:rPr>
              <w:t xml:space="preserve"> 6.  </w:t>
            </w:r>
            <w:r w:rsidRPr="00DE1ECF">
              <w:rPr>
                <w:rFonts w:ascii="Times New Roman" w:hAnsi="Times New Roman"/>
                <w:lang w:val="en-US"/>
              </w:rPr>
              <w:t>Living</w:t>
            </w:r>
            <w:r w:rsidR="00B71C25" w:rsidRPr="00DE1ECF">
              <w:rPr>
                <w:rFonts w:ascii="Times New Roman" w:hAnsi="Times New Roman"/>
              </w:rPr>
              <w:t xml:space="preserve"> </w:t>
            </w:r>
            <w:r w:rsidRPr="00DE1ECF">
              <w:rPr>
                <w:rFonts w:ascii="Times New Roman" w:hAnsi="Times New Roman"/>
                <w:lang w:val="en-US"/>
              </w:rPr>
              <w:t>Healthy</w:t>
            </w:r>
            <w:r w:rsidR="00B71C25" w:rsidRPr="00DE1ECF">
              <w:rPr>
                <w:rFonts w:ascii="Times New Roman" w:hAnsi="Times New Roman"/>
              </w:rPr>
              <w:t xml:space="preserve"> </w:t>
            </w:r>
            <w:r w:rsidR="00A908E4" w:rsidRPr="00DE1ECF">
              <w:rPr>
                <w:rFonts w:ascii="Times New Roman" w:hAnsi="Times New Roman"/>
              </w:rPr>
              <w:t>Слушают текст и соотносят его с предложениями. Отвечают на вопросы. Работают в парах, задавая вопросы и отвечая на них. Слушают и повторяют новые слова.</w:t>
            </w:r>
          </w:p>
        </w:tc>
        <w:tc>
          <w:tcPr>
            <w:tcW w:w="492" w:type="pct"/>
            <w:tcBorders>
              <w:right w:val="single" w:sz="4" w:space="0" w:color="auto"/>
            </w:tcBorders>
          </w:tcPr>
          <w:p w:rsidR="00A908E4" w:rsidRPr="00DE1ECF" w:rsidRDefault="0020535A" w:rsidP="00DE1ECF">
            <w:pPr>
              <w:spacing w:after="0" w:line="240" w:lineRule="auto"/>
              <w:rPr>
                <w:rFonts w:ascii="Times New Roman" w:hAnsi="Times New Roman"/>
              </w:rPr>
            </w:pPr>
            <w:r w:rsidRPr="00DE1ECF">
              <w:rPr>
                <w:rFonts w:ascii="Times New Roman" w:hAnsi="Times New Roman"/>
              </w:rPr>
              <w:t>31.03</w:t>
            </w:r>
          </w:p>
          <w:p w:rsidR="00C23DCC" w:rsidRPr="00DE1ECF" w:rsidRDefault="00C23DCC" w:rsidP="00DE1ECF">
            <w:pPr>
              <w:spacing w:after="0" w:line="240" w:lineRule="auto"/>
              <w:rPr>
                <w:rFonts w:ascii="Times New Roman" w:hAnsi="Times New Roman"/>
              </w:rPr>
            </w:pPr>
            <w:r w:rsidRPr="00DE1ECF">
              <w:rPr>
                <w:rFonts w:ascii="Times New Roman" w:hAnsi="Times New Roman"/>
              </w:rPr>
              <w:t>1.04</w:t>
            </w:r>
          </w:p>
        </w:tc>
        <w:tc>
          <w:tcPr>
            <w:tcW w:w="471" w:type="pct"/>
            <w:tcBorders>
              <w:left w:val="single" w:sz="4" w:space="0" w:color="auto"/>
            </w:tcBorders>
          </w:tcPr>
          <w:p w:rsidR="00A908E4" w:rsidRPr="00DE1ECF" w:rsidRDefault="00A908E4" w:rsidP="00DE1ECF">
            <w:pPr>
              <w:spacing w:after="0" w:line="240" w:lineRule="auto"/>
              <w:rPr>
                <w:rFonts w:ascii="Times New Roman" w:hAnsi="Times New Roman"/>
              </w:rPr>
            </w:pPr>
          </w:p>
        </w:tc>
      </w:tr>
      <w:tr w:rsidR="00A908E4" w:rsidRPr="00DE1ECF" w:rsidTr="00C23DCC">
        <w:trPr>
          <w:gridAfter w:val="1"/>
          <w:wAfter w:w="6" w:type="pct"/>
        </w:trPr>
        <w:tc>
          <w:tcPr>
            <w:tcW w:w="320" w:type="pct"/>
          </w:tcPr>
          <w:p w:rsidR="00A908E4" w:rsidRPr="00DE1ECF" w:rsidRDefault="00F95B85" w:rsidP="00DE1ECF">
            <w:pPr>
              <w:tabs>
                <w:tab w:val="left" w:pos="431"/>
              </w:tabs>
              <w:spacing w:after="0" w:line="240" w:lineRule="auto"/>
              <w:rPr>
                <w:rFonts w:ascii="Times New Roman" w:hAnsi="Times New Roman"/>
              </w:rPr>
            </w:pPr>
            <w:r w:rsidRPr="00DE1ECF">
              <w:rPr>
                <w:rFonts w:ascii="Times New Roman" w:hAnsi="Times New Roman"/>
              </w:rPr>
              <w:t>2/80</w:t>
            </w:r>
          </w:p>
        </w:tc>
        <w:tc>
          <w:tcPr>
            <w:tcW w:w="1280" w:type="pct"/>
          </w:tcPr>
          <w:p w:rsidR="00A908E4" w:rsidRPr="00DE1ECF" w:rsidRDefault="00A908E4" w:rsidP="00DE1ECF">
            <w:pPr>
              <w:spacing w:after="0" w:line="240" w:lineRule="auto"/>
              <w:rPr>
                <w:rFonts w:ascii="Times New Roman" w:hAnsi="Times New Roman"/>
              </w:rPr>
            </w:pPr>
            <w:r w:rsidRPr="00DE1ECF">
              <w:rPr>
                <w:rFonts w:ascii="Times New Roman" w:hAnsi="Times New Roman"/>
              </w:rPr>
              <w:t>Здоровый образ жизни</w:t>
            </w:r>
          </w:p>
          <w:p w:rsidR="00A908E4" w:rsidRPr="00DE1ECF" w:rsidRDefault="00A908E4" w:rsidP="00DE1ECF">
            <w:pPr>
              <w:spacing w:after="0" w:line="240" w:lineRule="auto"/>
              <w:rPr>
                <w:rFonts w:ascii="Times New Roman" w:hAnsi="Times New Roman"/>
              </w:rPr>
            </w:pPr>
            <w:r w:rsidRPr="00DE1ECF">
              <w:rPr>
                <w:rFonts w:ascii="Times New Roman" w:hAnsi="Times New Roman"/>
                <w:lang w:val="en-US"/>
              </w:rPr>
              <w:t>Step</w:t>
            </w:r>
            <w:r w:rsidRPr="00DE1ECF">
              <w:rPr>
                <w:rFonts w:ascii="Times New Roman" w:hAnsi="Times New Roman"/>
              </w:rPr>
              <w:t xml:space="preserve"> 2</w:t>
            </w:r>
          </w:p>
        </w:tc>
        <w:tc>
          <w:tcPr>
            <w:tcW w:w="2431" w:type="pct"/>
            <w:gridSpan w:val="2"/>
          </w:tcPr>
          <w:p w:rsidR="00A908E4" w:rsidRPr="00DE1ECF" w:rsidRDefault="00A908E4" w:rsidP="00DE1ECF">
            <w:pPr>
              <w:spacing w:after="0" w:line="240" w:lineRule="auto"/>
              <w:rPr>
                <w:rFonts w:ascii="Times New Roman" w:eastAsiaTheme="minorHAnsi" w:hAnsi="Times New Roman"/>
              </w:rPr>
            </w:pPr>
            <w:r w:rsidRPr="00DE1ECF">
              <w:rPr>
                <w:rFonts w:ascii="Times New Roman" w:hAnsi="Times New Roman"/>
              </w:rPr>
              <w:t>Составляют и читают диалоги. Слушают и повторяют новые слова. Отвечают на вопросы.</w:t>
            </w:r>
          </w:p>
        </w:tc>
        <w:tc>
          <w:tcPr>
            <w:tcW w:w="492" w:type="pct"/>
            <w:tcBorders>
              <w:right w:val="single" w:sz="4" w:space="0" w:color="auto"/>
            </w:tcBorders>
          </w:tcPr>
          <w:p w:rsidR="00A908E4" w:rsidRPr="00DE1ECF" w:rsidRDefault="0020535A" w:rsidP="00DE1ECF">
            <w:pPr>
              <w:spacing w:after="0" w:line="240" w:lineRule="auto"/>
              <w:rPr>
                <w:rFonts w:ascii="Times New Roman" w:hAnsi="Times New Roman"/>
              </w:rPr>
            </w:pPr>
            <w:r w:rsidRPr="00DE1ECF">
              <w:rPr>
                <w:rFonts w:ascii="Times New Roman" w:hAnsi="Times New Roman"/>
              </w:rPr>
              <w:t xml:space="preserve"> 1.04</w:t>
            </w:r>
          </w:p>
          <w:p w:rsidR="00C23DCC" w:rsidRPr="00DE1ECF" w:rsidRDefault="00EE552F" w:rsidP="00DE1ECF">
            <w:pPr>
              <w:spacing w:after="0" w:line="240" w:lineRule="auto"/>
              <w:rPr>
                <w:rFonts w:ascii="Times New Roman" w:hAnsi="Times New Roman"/>
              </w:rPr>
            </w:pPr>
            <w:r w:rsidRPr="00DE1ECF">
              <w:rPr>
                <w:rFonts w:ascii="Times New Roman" w:hAnsi="Times New Roman"/>
              </w:rPr>
              <w:t>3.04</w:t>
            </w:r>
          </w:p>
        </w:tc>
        <w:tc>
          <w:tcPr>
            <w:tcW w:w="471" w:type="pct"/>
            <w:tcBorders>
              <w:left w:val="single" w:sz="4" w:space="0" w:color="auto"/>
            </w:tcBorders>
          </w:tcPr>
          <w:p w:rsidR="00A908E4" w:rsidRPr="00DE1ECF" w:rsidRDefault="00A908E4" w:rsidP="00DE1ECF">
            <w:pPr>
              <w:spacing w:after="0" w:line="240" w:lineRule="auto"/>
              <w:rPr>
                <w:rFonts w:ascii="Times New Roman" w:hAnsi="Times New Roman"/>
              </w:rPr>
            </w:pPr>
          </w:p>
        </w:tc>
      </w:tr>
      <w:tr w:rsidR="00A908E4" w:rsidRPr="00DE1ECF" w:rsidTr="00C23DCC">
        <w:trPr>
          <w:gridAfter w:val="1"/>
          <w:wAfter w:w="6" w:type="pct"/>
        </w:trPr>
        <w:tc>
          <w:tcPr>
            <w:tcW w:w="320" w:type="pct"/>
          </w:tcPr>
          <w:p w:rsidR="00A908E4" w:rsidRPr="00DE1ECF" w:rsidRDefault="00F95B85" w:rsidP="00DE1ECF">
            <w:pPr>
              <w:spacing w:after="0" w:line="240" w:lineRule="auto"/>
              <w:rPr>
                <w:rFonts w:ascii="Times New Roman" w:hAnsi="Times New Roman"/>
              </w:rPr>
            </w:pPr>
            <w:r w:rsidRPr="00DE1ECF">
              <w:rPr>
                <w:rFonts w:ascii="Times New Roman" w:hAnsi="Times New Roman"/>
              </w:rPr>
              <w:t>3/81</w:t>
            </w:r>
          </w:p>
        </w:tc>
        <w:tc>
          <w:tcPr>
            <w:tcW w:w="1280" w:type="pct"/>
          </w:tcPr>
          <w:p w:rsidR="00A908E4" w:rsidRPr="00DE1ECF" w:rsidRDefault="00A908E4" w:rsidP="00DE1ECF">
            <w:pPr>
              <w:spacing w:after="0" w:line="240" w:lineRule="auto"/>
              <w:rPr>
                <w:rFonts w:ascii="Times New Roman" w:hAnsi="Times New Roman"/>
              </w:rPr>
            </w:pPr>
            <w:r w:rsidRPr="00DE1ECF">
              <w:rPr>
                <w:rFonts w:ascii="Times New Roman" w:hAnsi="Times New Roman"/>
              </w:rPr>
              <w:t>Части тела</w:t>
            </w:r>
          </w:p>
          <w:p w:rsidR="00A908E4" w:rsidRPr="00DE1ECF" w:rsidRDefault="00A908E4" w:rsidP="00DE1ECF">
            <w:pPr>
              <w:spacing w:after="0" w:line="240" w:lineRule="auto"/>
              <w:rPr>
                <w:rFonts w:ascii="Times New Roman" w:hAnsi="Times New Roman"/>
              </w:rPr>
            </w:pPr>
            <w:r w:rsidRPr="00DE1ECF">
              <w:rPr>
                <w:rFonts w:ascii="Times New Roman" w:hAnsi="Times New Roman"/>
                <w:lang w:val="en-US"/>
              </w:rPr>
              <w:t>Step</w:t>
            </w:r>
            <w:r w:rsidRPr="00DE1ECF">
              <w:rPr>
                <w:rFonts w:ascii="Times New Roman" w:hAnsi="Times New Roman"/>
              </w:rPr>
              <w:t xml:space="preserve"> 3</w:t>
            </w:r>
          </w:p>
        </w:tc>
        <w:tc>
          <w:tcPr>
            <w:tcW w:w="2431" w:type="pct"/>
            <w:gridSpan w:val="2"/>
          </w:tcPr>
          <w:p w:rsidR="00A908E4" w:rsidRPr="00DE1ECF" w:rsidRDefault="00A908E4" w:rsidP="00DE1ECF">
            <w:pPr>
              <w:spacing w:after="0" w:line="240" w:lineRule="auto"/>
              <w:rPr>
                <w:rFonts w:ascii="Times New Roman" w:eastAsiaTheme="minorHAnsi" w:hAnsi="Times New Roman"/>
              </w:rPr>
            </w:pPr>
            <w:r w:rsidRPr="00DE1ECF">
              <w:rPr>
                <w:rFonts w:ascii="Times New Roman" w:hAnsi="Times New Roman"/>
              </w:rPr>
              <w:t>Слушают текст и определяют персонажей. Описывают себя и своих одноклассников по плану. Знакомятся с новой лексикой. Составляют диалоги.</w:t>
            </w:r>
          </w:p>
        </w:tc>
        <w:tc>
          <w:tcPr>
            <w:tcW w:w="492" w:type="pct"/>
            <w:tcBorders>
              <w:right w:val="single" w:sz="4" w:space="0" w:color="auto"/>
            </w:tcBorders>
          </w:tcPr>
          <w:p w:rsidR="00A908E4" w:rsidRPr="00DE1ECF" w:rsidRDefault="0020535A" w:rsidP="00DE1ECF">
            <w:pPr>
              <w:spacing w:after="0" w:line="240" w:lineRule="auto"/>
              <w:rPr>
                <w:rFonts w:ascii="Times New Roman" w:hAnsi="Times New Roman"/>
              </w:rPr>
            </w:pPr>
            <w:r w:rsidRPr="00DE1ECF">
              <w:rPr>
                <w:rFonts w:ascii="Times New Roman" w:hAnsi="Times New Roman"/>
              </w:rPr>
              <w:t xml:space="preserve"> 2</w:t>
            </w:r>
            <w:r w:rsidR="00A908E4" w:rsidRPr="00DE1ECF">
              <w:rPr>
                <w:rFonts w:ascii="Times New Roman" w:hAnsi="Times New Roman"/>
              </w:rPr>
              <w:t>.04</w:t>
            </w:r>
          </w:p>
          <w:p w:rsidR="00EE552F" w:rsidRPr="00DE1ECF" w:rsidRDefault="00EE552F" w:rsidP="00DE1ECF">
            <w:pPr>
              <w:spacing w:after="0" w:line="240" w:lineRule="auto"/>
              <w:rPr>
                <w:rFonts w:ascii="Times New Roman" w:hAnsi="Times New Roman"/>
              </w:rPr>
            </w:pPr>
            <w:r w:rsidRPr="00DE1ECF">
              <w:rPr>
                <w:rFonts w:ascii="Times New Roman" w:hAnsi="Times New Roman"/>
              </w:rPr>
              <w:t>5.04</w:t>
            </w:r>
          </w:p>
        </w:tc>
        <w:tc>
          <w:tcPr>
            <w:tcW w:w="471" w:type="pct"/>
            <w:tcBorders>
              <w:left w:val="single" w:sz="4" w:space="0" w:color="auto"/>
            </w:tcBorders>
          </w:tcPr>
          <w:p w:rsidR="00A908E4" w:rsidRPr="00DE1ECF" w:rsidRDefault="00A908E4" w:rsidP="00DE1ECF">
            <w:pPr>
              <w:spacing w:after="0" w:line="240" w:lineRule="auto"/>
              <w:rPr>
                <w:rFonts w:ascii="Times New Roman" w:hAnsi="Times New Roman"/>
              </w:rPr>
            </w:pPr>
          </w:p>
        </w:tc>
      </w:tr>
      <w:tr w:rsidR="00A908E4" w:rsidRPr="00DE1ECF" w:rsidTr="00C23DCC">
        <w:trPr>
          <w:gridAfter w:val="1"/>
          <w:wAfter w:w="6" w:type="pct"/>
        </w:trPr>
        <w:tc>
          <w:tcPr>
            <w:tcW w:w="320" w:type="pct"/>
          </w:tcPr>
          <w:p w:rsidR="00A908E4" w:rsidRPr="00DE1ECF" w:rsidRDefault="00F95B85" w:rsidP="00DE1ECF">
            <w:pPr>
              <w:spacing w:after="0" w:line="240" w:lineRule="auto"/>
              <w:rPr>
                <w:rFonts w:ascii="Times New Roman" w:hAnsi="Times New Roman"/>
              </w:rPr>
            </w:pPr>
            <w:r w:rsidRPr="00DE1ECF">
              <w:rPr>
                <w:rFonts w:ascii="Times New Roman" w:hAnsi="Times New Roman"/>
              </w:rPr>
              <w:t>4/82</w:t>
            </w:r>
          </w:p>
        </w:tc>
        <w:tc>
          <w:tcPr>
            <w:tcW w:w="1280" w:type="pct"/>
          </w:tcPr>
          <w:p w:rsidR="00A908E4" w:rsidRPr="00DE1ECF" w:rsidRDefault="00A908E4" w:rsidP="00DE1ECF">
            <w:pPr>
              <w:spacing w:after="0" w:line="240" w:lineRule="auto"/>
              <w:rPr>
                <w:rFonts w:ascii="Times New Roman" w:hAnsi="Times New Roman"/>
              </w:rPr>
            </w:pPr>
            <w:r w:rsidRPr="00DE1ECF">
              <w:rPr>
                <w:rFonts w:ascii="Times New Roman" w:hAnsi="Times New Roman"/>
              </w:rPr>
              <w:t>Новая лексика по теме</w:t>
            </w:r>
          </w:p>
          <w:p w:rsidR="00A908E4" w:rsidRPr="00DE1ECF" w:rsidRDefault="00A908E4" w:rsidP="00DE1ECF">
            <w:pPr>
              <w:spacing w:after="0" w:line="240" w:lineRule="auto"/>
              <w:rPr>
                <w:rFonts w:ascii="Times New Roman" w:hAnsi="Times New Roman"/>
              </w:rPr>
            </w:pPr>
            <w:r w:rsidRPr="00DE1ECF">
              <w:rPr>
                <w:rFonts w:ascii="Times New Roman" w:hAnsi="Times New Roman"/>
                <w:lang w:val="en-US"/>
              </w:rPr>
              <w:t>Step</w:t>
            </w:r>
            <w:r w:rsidRPr="00DE1ECF">
              <w:rPr>
                <w:rFonts w:ascii="Times New Roman" w:hAnsi="Times New Roman"/>
              </w:rPr>
              <w:t xml:space="preserve"> 4</w:t>
            </w:r>
          </w:p>
        </w:tc>
        <w:tc>
          <w:tcPr>
            <w:tcW w:w="2431" w:type="pct"/>
            <w:gridSpan w:val="2"/>
          </w:tcPr>
          <w:p w:rsidR="00A908E4" w:rsidRPr="00DE1ECF" w:rsidRDefault="00A908E4" w:rsidP="00DE1ECF">
            <w:pPr>
              <w:spacing w:after="0" w:line="240" w:lineRule="auto"/>
              <w:rPr>
                <w:rFonts w:ascii="Times New Roman" w:eastAsiaTheme="minorHAnsi" w:hAnsi="Times New Roman"/>
              </w:rPr>
            </w:pPr>
            <w:r w:rsidRPr="00DE1ECF">
              <w:rPr>
                <w:rFonts w:ascii="Times New Roman" w:hAnsi="Times New Roman"/>
              </w:rPr>
              <w:t>Слушают высказывания и сопоставляют их с предложениями. Читают текст и описывают героев. Работают в парах, составляют диалоги.</w:t>
            </w:r>
          </w:p>
        </w:tc>
        <w:tc>
          <w:tcPr>
            <w:tcW w:w="492" w:type="pct"/>
            <w:tcBorders>
              <w:right w:val="single" w:sz="4" w:space="0" w:color="auto"/>
            </w:tcBorders>
          </w:tcPr>
          <w:p w:rsidR="00A908E4" w:rsidRPr="00DE1ECF" w:rsidRDefault="0020535A" w:rsidP="00DE1ECF">
            <w:pPr>
              <w:spacing w:after="0" w:line="240" w:lineRule="auto"/>
              <w:rPr>
                <w:rFonts w:ascii="Times New Roman" w:eastAsiaTheme="minorHAnsi" w:hAnsi="Times New Roman"/>
              </w:rPr>
            </w:pPr>
            <w:r w:rsidRPr="00DE1ECF">
              <w:rPr>
                <w:rFonts w:ascii="Times New Roman" w:eastAsiaTheme="minorHAnsi" w:hAnsi="Times New Roman"/>
              </w:rPr>
              <w:t>7</w:t>
            </w:r>
            <w:r w:rsidR="00A908E4" w:rsidRPr="00DE1ECF">
              <w:rPr>
                <w:rFonts w:ascii="Times New Roman" w:eastAsiaTheme="minorHAnsi" w:hAnsi="Times New Roman"/>
              </w:rPr>
              <w:t>.04</w:t>
            </w:r>
          </w:p>
          <w:p w:rsidR="00EE552F" w:rsidRPr="00DE1ECF" w:rsidRDefault="00EE552F" w:rsidP="00DE1ECF">
            <w:pPr>
              <w:spacing w:after="0" w:line="240" w:lineRule="auto"/>
              <w:rPr>
                <w:rFonts w:ascii="Times New Roman" w:eastAsiaTheme="minorHAnsi" w:hAnsi="Times New Roman"/>
              </w:rPr>
            </w:pPr>
            <w:r w:rsidRPr="00DE1ECF">
              <w:rPr>
                <w:rFonts w:ascii="Times New Roman" w:eastAsiaTheme="minorHAnsi" w:hAnsi="Times New Roman"/>
              </w:rPr>
              <w:t>8.04</w:t>
            </w:r>
          </w:p>
        </w:tc>
        <w:tc>
          <w:tcPr>
            <w:tcW w:w="471" w:type="pct"/>
            <w:tcBorders>
              <w:left w:val="single" w:sz="4" w:space="0" w:color="auto"/>
            </w:tcBorders>
          </w:tcPr>
          <w:p w:rsidR="00A908E4" w:rsidRPr="00DE1ECF" w:rsidRDefault="00A908E4" w:rsidP="00DE1ECF">
            <w:pPr>
              <w:spacing w:after="0" w:line="240" w:lineRule="auto"/>
              <w:rPr>
                <w:rFonts w:ascii="Times New Roman" w:hAnsi="Times New Roman"/>
              </w:rPr>
            </w:pPr>
          </w:p>
        </w:tc>
      </w:tr>
      <w:tr w:rsidR="00A908E4" w:rsidRPr="00DE1ECF" w:rsidTr="00C23DCC">
        <w:trPr>
          <w:gridAfter w:val="1"/>
          <w:wAfter w:w="6" w:type="pct"/>
        </w:trPr>
        <w:tc>
          <w:tcPr>
            <w:tcW w:w="320" w:type="pct"/>
          </w:tcPr>
          <w:p w:rsidR="00A908E4" w:rsidRPr="00DE1ECF" w:rsidRDefault="00F95B85" w:rsidP="00DE1ECF">
            <w:pPr>
              <w:spacing w:after="0" w:line="240" w:lineRule="auto"/>
              <w:rPr>
                <w:rFonts w:ascii="Times New Roman" w:hAnsi="Times New Roman"/>
              </w:rPr>
            </w:pPr>
            <w:r w:rsidRPr="00DE1ECF">
              <w:rPr>
                <w:rFonts w:ascii="Times New Roman" w:hAnsi="Times New Roman"/>
              </w:rPr>
              <w:t>5/83</w:t>
            </w:r>
          </w:p>
        </w:tc>
        <w:tc>
          <w:tcPr>
            <w:tcW w:w="1280" w:type="pct"/>
          </w:tcPr>
          <w:p w:rsidR="00A908E4" w:rsidRPr="00DE1ECF" w:rsidRDefault="00A908E4" w:rsidP="00DE1ECF">
            <w:pPr>
              <w:spacing w:after="0" w:line="240" w:lineRule="auto"/>
              <w:rPr>
                <w:rFonts w:ascii="Times New Roman" w:hAnsi="Times New Roman"/>
              </w:rPr>
            </w:pPr>
            <w:r w:rsidRPr="00DE1ECF">
              <w:rPr>
                <w:rFonts w:ascii="Times New Roman" w:hAnsi="Times New Roman"/>
              </w:rPr>
              <w:t>Болезни человечества</w:t>
            </w:r>
          </w:p>
          <w:p w:rsidR="00A908E4" w:rsidRPr="00DE1ECF" w:rsidRDefault="00A908E4" w:rsidP="00DE1ECF">
            <w:pPr>
              <w:spacing w:after="0" w:line="240" w:lineRule="auto"/>
              <w:rPr>
                <w:rFonts w:ascii="Times New Roman" w:hAnsi="Times New Roman"/>
              </w:rPr>
            </w:pPr>
            <w:r w:rsidRPr="00DE1ECF">
              <w:rPr>
                <w:rFonts w:ascii="Times New Roman" w:hAnsi="Times New Roman"/>
                <w:lang w:val="en-US"/>
              </w:rPr>
              <w:t>Step</w:t>
            </w:r>
            <w:r w:rsidRPr="00DE1ECF">
              <w:rPr>
                <w:rFonts w:ascii="Times New Roman" w:hAnsi="Times New Roman"/>
              </w:rPr>
              <w:t xml:space="preserve"> 5</w:t>
            </w:r>
          </w:p>
        </w:tc>
        <w:tc>
          <w:tcPr>
            <w:tcW w:w="2431" w:type="pct"/>
            <w:gridSpan w:val="2"/>
          </w:tcPr>
          <w:p w:rsidR="00A908E4" w:rsidRPr="00DE1ECF" w:rsidRDefault="00A908E4" w:rsidP="00DE1ECF">
            <w:pPr>
              <w:spacing w:after="0" w:line="240" w:lineRule="auto"/>
              <w:rPr>
                <w:rFonts w:ascii="Times New Roman" w:eastAsiaTheme="minorHAnsi" w:hAnsi="Times New Roman"/>
              </w:rPr>
            </w:pPr>
            <w:r w:rsidRPr="00DE1ECF">
              <w:rPr>
                <w:rFonts w:ascii="Times New Roman" w:hAnsi="Times New Roman"/>
              </w:rPr>
              <w:t>Слушают рассказ и выполняют задание. Составляют предложения с новыми словами. Читают текст и организуют части текста в логическом порядке.</w:t>
            </w:r>
          </w:p>
        </w:tc>
        <w:tc>
          <w:tcPr>
            <w:tcW w:w="492" w:type="pct"/>
            <w:tcBorders>
              <w:right w:val="single" w:sz="4" w:space="0" w:color="auto"/>
            </w:tcBorders>
          </w:tcPr>
          <w:p w:rsidR="00A908E4" w:rsidRPr="00DE1ECF" w:rsidRDefault="0020535A" w:rsidP="00DE1ECF">
            <w:pPr>
              <w:spacing w:after="0" w:line="240" w:lineRule="auto"/>
              <w:rPr>
                <w:rFonts w:ascii="Times New Roman" w:hAnsi="Times New Roman"/>
              </w:rPr>
            </w:pPr>
            <w:r w:rsidRPr="00DE1ECF">
              <w:rPr>
                <w:rFonts w:ascii="Times New Roman" w:hAnsi="Times New Roman"/>
              </w:rPr>
              <w:t>8</w:t>
            </w:r>
            <w:r w:rsidR="00A908E4" w:rsidRPr="00DE1ECF">
              <w:rPr>
                <w:rFonts w:ascii="Times New Roman" w:hAnsi="Times New Roman"/>
              </w:rPr>
              <w:t>.04</w:t>
            </w:r>
          </w:p>
          <w:p w:rsidR="00EE552F" w:rsidRPr="00DE1ECF" w:rsidRDefault="00EE552F" w:rsidP="00DE1ECF">
            <w:pPr>
              <w:spacing w:after="0" w:line="240" w:lineRule="auto"/>
              <w:rPr>
                <w:rFonts w:ascii="Times New Roman" w:hAnsi="Times New Roman"/>
              </w:rPr>
            </w:pPr>
            <w:r w:rsidRPr="00DE1ECF">
              <w:rPr>
                <w:rFonts w:ascii="Times New Roman" w:hAnsi="Times New Roman"/>
              </w:rPr>
              <w:t>10.04</w:t>
            </w:r>
          </w:p>
        </w:tc>
        <w:tc>
          <w:tcPr>
            <w:tcW w:w="471" w:type="pct"/>
            <w:tcBorders>
              <w:left w:val="single" w:sz="4" w:space="0" w:color="auto"/>
            </w:tcBorders>
          </w:tcPr>
          <w:p w:rsidR="00A908E4" w:rsidRPr="00DE1ECF" w:rsidRDefault="00A908E4" w:rsidP="00DE1ECF">
            <w:pPr>
              <w:spacing w:after="0" w:line="240" w:lineRule="auto"/>
              <w:rPr>
                <w:rFonts w:ascii="Times New Roman" w:hAnsi="Times New Roman"/>
              </w:rPr>
            </w:pPr>
          </w:p>
        </w:tc>
      </w:tr>
      <w:tr w:rsidR="00A908E4" w:rsidRPr="00DE1ECF" w:rsidTr="00C23DCC">
        <w:trPr>
          <w:gridAfter w:val="1"/>
          <w:wAfter w:w="6" w:type="pct"/>
        </w:trPr>
        <w:tc>
          <w:tcPr>
            <w:tcW w:w="320" w:type="pct"/>
          </w:tcPr>
          <w:p w:rsidR="00A908E4" w:rsidRPr="00DE1ECF" w:rsidRDefault="00F95B85" w:rsidP="00DE1ECF">
            <w:pPr>
              <w:spacing w:after="0" w:line="240" w:lineRule="auto"/>
              <w:rPr>
                <w:rFonts w:ascii="Times New Roman" w:hAnsi="Times New Roman"/>
              </w:rPr>
            </w:pPr>
            <w:r w:rsidRPr="00DE1ECF">
              <w:rPr>
                <w:rFonts w:ascii="Times New Roman" w:hAnsi="Times New Roman"/>
              </w:rPr>
              <w:t>6/84</w:t>
            </w:r>
          </w:p>
        </w:tc>
        <w:tc>
          <w:tcPr>
            <w:tcW w:w="1280" w:type="pct"/>
          </w:tcPr>
          <w:p w:rsidR="00A908E4" w:rsidRPr="00DE1ECF" w:rsidRDefault="00A908E4" w:rsidP="00DE1ECF">
            <w:pPr>
              <w:spacing w:after="0" w:line="240" w:lineRule="auto"/>
              <w:rPr>
                <w:rFonts w:ascii="Times New Roman" w:hAnsi="Times New Roman"/>
              </w:rPr>
            </w:pPr>
            <w:r w:rsidRPr="00DE1ECF">
              <w:rPr>
                <w:rFonts w:ascii="Times New Roman" w:hAnsi="Times New Roman"/>
              </w:rPr>
              <w:t>У доктора</w:t>
            </w:r>
          </w:p>
          <w:p w:rsidR="00A908E4" w:rsidRPr="00DE1ECF" w:rsidRDefault="00A908E4" w:rsidP="00DE1ECF">
            <w:pPr>
              <w:spacing w:after="0" w:line="240" w:lineRule="auto"/>
              <w:rPr>
                <w:rFonts w:ascii="Times New Roman" w:hAnsi="Times New Roman"/>
              </w:rPr>
            </w:pPr>
            <w:r w:rsidRPr="00DE1ECF">
              <w:rPr>
                <w:rFonts w:ascii="Times New Roman" w:hAnsi="Times New Roman"/>
                <w:lang w:val="en-US"/>
              </w:rPr>
              <w:t>Step</w:t>
            </w:r>
            <w:r w:rsidRPr="00DE1ECF">
              <w:rPr>
                <w:rFonts w:ascii="Times New Roman" w:hAnsi="Times New Roman"/>
              </w:rPr>
              <w:t xml:space="preserve"> 6</w:t>
            </w:r>
          </w:p>
        </w:tc>
        <w:tc>
          <w:tcPr>
            <w:tcW w:w="2431" w:type="pct"/>
            <w:gridSpan w:val="2"/>
          </w:tcPr>
          <w:p w:rsidR="00A908E4" w:rsidRPr="00DE1ECF" w:rsidRDefault="00A908E4" w:rsidP="00DE1ECF">
            <w:pPr>
              <w:spacing w:after="0" w:line="240" w:lineRule="auto"/>
              <w:rPr>
                <w:rFonts w:ascii="Times New Roman" w:eastAsiaTheme="minorHAnsi" w:hAnsi="Times New Roman"/>
              </w:rPr>
            </w:pPr>
            <w:r w:rsidRPr="00DE1ECF">
              <w:rPr>
                <w:rFonts w:ascii="Times New Roman" w:hAnsi="Times New Roman"/>
              </w:rPr>
              <w:t>Слушают текст и описывают героев, киноактеров. Употребляют в речи модальные глаголы. Работают в парах, задавая друг другу вопросы.</w:t>
            </w:r>
          </w:p>
        </w:tc>
        <w:tc>
          <w:tcPr>
            <w:tcW w:w="492" w:type="pct"/>
            <w:tcBorders>
              <w:right w:val="single" w:sz="4" w:space="0" w:color="auto"/>
            </w:tcBorders>
          </w:tcPr>
          <w:p w:rsidR="00A908E4" w:rsidRPr="00DE1ECF" w:rsidRDefault="0020535A" w:rsidP="00DE1ECF">
            <w:pPr>
              <w:spacing w:after="0" w:line="240" w:lineRule="auto"/>
              <w:rPr>
                <w:rFonts w:ascii="Times New Roman" w:hAnsi="Times New Roman"/>
              </w:rPr>
            </w:pPr>
            <w:r w:rsidRPr="00DE1ECF">
              <w:rPr>
                <w:rFonts w:ascii="Times New Roman" w:hAnsi="Times New Roman"/>
              </w:rPr>
              <w:t>9</w:t>
            </w:r>
            <w:r w:rsidR="00A908E4" w:rsidRPr="00DE1ECF">
              <w:rPr>
                <w:rFonts w:ascii="Times New Roman" w:hAnsi="Times New Roman"/>
              </w:rPr>
              <w:t>.04</w:t>
            </w:r>
          </w:p>
          <w:p w:rsidR="00EE552F" w:rsidRPr="00DE1ECF" w:rsidRDefault="00EE552F" w:rsidP="00DE1ECF">
            <w:pPr>
              <w:spacing w:after="0" w:line="240" w:lineRule="auto"/>
              <w:rPr>
                <w:rFonts w:ascii="Times New Roman" w:hAnsi="Times New Roman"/>
              </w:rPr>
            </w:pPr>
            <w:r w:rsidRPr="00DE1ECF">
              <w:rPr>
                <w:rFonts w:ascii="Times New Roman" w:hAnsi="Times New Roman"/>
              </w:rPr>
              <w:t>12.04</w:t>
            </w:r>
          </w:p>
        </w:tc>
        <w:tc>
          <w:tcPr>
            <w:tcW w:w="471" w:type="pct"/>
            <w:tcBorders>
              <w:left w:val="single" w:sz="4" w:space="0" w:color="auto"/>
            </w:tcBorders>
          </w:tcPr>
          <w:p w:rsidR="00A908E4" w:rsidRPr="00DE1ECF" w:rsidRDefault="00A908E4" w:rsidP="00DE1ECF">
            <w:pPr>
              <w:spacing w:after="0" w:line="240" w:lineRule="auto"/>
              <w:rPr>
                <w:rFonts w:ascii="Times New Roman" w:eastAsiaTheme="minorHAnsi" w:hAnsi="Times New Roman"/>
                <w:highlight w:val="yellow"/>
              </w:rPr>
            </w:pPr>
          </w:p>
        </w:tc>
      </w:tr>
      <w:tr w:rsidR="00A908E4" w:rsidRPr="00DE1ECF" w:rsidTr="00C23DCC">
        <w:trPr>
          <w:gridAfter w:val="1"/>
          <w:wAfter w:w="6" w:type="pct"/>
        </w:trPr>
        <w:tc>
          <w:tcPr>
            <w:tcW w:w="320" w:type="pct"/>
          </w:tcPr>
          <w:p w:rsidR="00A908E4" w:rsidRPr="00DE1ECF" w:rsidRDefault="00F95B85" w:rsidP="00DE1ECF">
            <w:pPr>
              <w:spacing w:after="0" w:line="240" w:lineRule="auto"/>
              <w:rPr>
                <w:rFonts w:ascii="Times New Roman" w:hAnsi="Times New Roman"/>
              </w:rPr>
            </w:pPr>
            <w:r w:rsidRPr="00DE1ECF">
              <w:rPr>
                <w:rFonts w:ascii="Times New Roman" w:hAnsi="Times New Roman"/>
              </w:rPr>
              <w:t>7/85</w:t>
            </w:r>
          </w:p>
        </w:tc>
        <w:tc>
          <w:tcPr>
            <w:tcW w:w="1280" w:type="pct"/>
          </w:tcPr>
          <w:p w:rsidR="00A908E4" w:rsidRPr="00DE1ECF" w:rsidRDefault="00A908E4" w:rsidP="00DE1ECF">
            <w:pPr>
              <w:spacing w:after="0" w:line="240" w:lineRule="auto"/>
              <w:rPr>
                <w:rFonts w:ascii="Times New Roman" w:hAnsi="Times New Roman"/>
              </w:rPr>
            </w:pPr>
            <w:r w:rsidRPr="00DE1ECF">
              <w:rPr>
                <w:rFonts w:ascii="Times New Roman" w:hAnsi="Times New Roman"/>
              </w:rPr>
              <w:t>Здоровая еда</w:t>
            </w:r>
          </w:p>
          <w:p w:rsidR="00A908E4" w:rsidRPr="00DE1ECF" w:rsidRDefault="00A908E4" w:rsidP="00DE1ECF">
            <w:pPr>
              <w:spacing w:after="0" w:line="240" w:lineRule="auto"/>
              <w:rPr>
                <w:rFonts w:ascii="Times New Roman" w:hAnsi="Times New Roman"/>
              </w:rPr>
            </w:pPr>
            <w:r w:rsidRPr="00DE1ECF">
              <w:rPr>
                <w:rFonts w:ascii="Times New Roman" w:hAnsi="Times New Roman"/>
                <w:lang w:val="en-US"/>
              </w:rPr>
              <w:t>Step</w:t>
            </w:r>
            <w:r w:rsidRPr="00DE1ECF">
              <w:rPr>
                <w:rFonts w:ascii="Times New Roman" w:hAnsi="Times New Roman"/>
              </w:rPr>
              <w:t xml:space="preserve"> 7</w:t>
            </w:r>
          </w:p>
        </w:tc>
        <w:tc>
          <w:tcPr>
            <w:tcW w:w="2431" w:type="pct"/>
            <w:gridSpan w:val="2"/>
          </w:tcPr>
          <w:p w:rsidR="00A908E4" w:rsidRPr="00DE1ECF" w:rsidRDefault="00A908E4" w:rsidP="00DE1ECF">
            <w:pPr>
              <w:spacing w:after="0" w:line="240" w:lineRule="auto"/>
              <w:rPr>
                <w:rFonts w:ascii="Times New Roman" w:eastAsiaTheme="minorHAnsi" w:hAnsi="Times New Roman"/>
              </w:rPr>
            </w:pPr>
            <w:r w:rsidRPr="00DE1ECF">
              <w:rPr>
                <w:rFonts w:ascii="Times New Roman" w:hAnsi="Times New Roman"/>
              </w:rPr>
              <w:t>Слушают текст и отбирают услышанные предложения. Работают в парах, разыгрывая диалоги. Читают текст и придумывают название.</w:t>
            </w:r>
          </w:p>
        </w:tc>
        <w:tc>
          <w:tcPr>
            <w:tcW w:w="492" w:type="pct"/>
            <w:tcBorders>
              <w:right w:val="single" w:sz="4" w:space="0" w:color="auto"/>
            </w:tcBorders>
          </w:tcPr>
          <w:p w:rsidR="00A908E4" w:rsidRPr="00DE1ECF" w:rsidRDefault="0020535A" w:rsidP="00DE1ECF">
            <w:pPr>
              <w:spacing w:after="0" w:line="240" w:lineRule="auto"/>
              <w:rPr>
                <w:rFonts w:ascii="Times New Roman" w:hAnsi="Times New Roman"/>
              </w:rPr>
            </w:pPr>
            <w:r w:rsidRPr="00DE1ECF">
              <w:rPr>
                <w:rFonts w:ascii="Times New Roman" w:hAnsi="Times New Roman"/>
              </w:rPr>
              <w:t>14</w:t>
            </w:r>
            <w:r w:rsidR="00A908E4" w:rsidRPr="00DE1ECF">
              <w:rPr>
                <w:rFonts w:ascii="Times New Roman" w:hAnsi="Times New Roman"/>
              </w:rPr>
              <w:t>.04</w:t>
            </w:r>
          </w:p>
          <w:p w:rsidR="00EE552F" w:rsidRPr="00DE1ECF" w:rsidRDefault="00EE552F" w:rsidP="00DE1ECF">
            <w:pPr>
              <w:spacing w:after="0" w:line="240" w:lineRule="auto"/>
              <w:rPr>
                <w:rFonts w:ascii="Times New Roman" w:hAnsi="Times New Roman"/>
              </w:rPr>
            </w:pPr>
            <w:r w:rsidRPr="00DE1ECF">
              <w:rPr>
                <w:rFonts w:ascii="Times New Roman" w:hAnsi="Times New Roman"/>
              </w:rPr>
              <w:t>15.04</w:t>
            </w:r>
          </w:p>
        </w:tc>
        <w:tc>
          <w:tcPr>
            <w:tcW w:w="471" w:type="pct"/>
            <w:tcBorders>
              <w:left w:val="single" w:sz="4" w:space="0" w:color="auto"/>
            </w:tcBorders>
          </w:tcPr>
          <w:p w:rsidR="00A908E4" w:rsidRPr="00DE1ECF" w:rsidRDefault="00A908E4" w:rsidP="00DE1ECF">
            <w:pPr>
              <w:spacing w:after="0" w:line="240" w:lineRule="auto"/>
              <w:rPr>
                <w:rFonts w:ascii="Times New Roman" w:hAnsi="Times New Roman"/>
              </w:rPr>
            </w:pPr>
          </w:p>
        </w:tc>
      </w:tr>
      <w:tr w:rsidR="00A908E4" w:rsidRPr="00DE1ECF" w:rsidTr="00C23DCC">
        <w:trPr>
          <w:gridAfter w:val="1"/>
          <w:wAfter w:w="6" w:type="pct"/>
        </w:trPr>
        <w:tc>
          <w:tcPr>
            <w:tcW w:w="320" w:type="pct"/>
          </w:tcPr>
          <w:p w:rsidR="00A908E4" w:rsidRPr="00DE1ECF" w:rsidRDefault="00F95B85" w:rsidP="00DE1ECF">
            <w:pPr>
              <w:spacing w:after="0" w:line="240" w:lineRule="auto"/>
              <w:rPr>
                <w:rFonts w:ascii="Times New Roman" w:hAnsi="Times New Roman"/>
              </w:rPr>
            </w:pPr>
            <w:r w:rsidRPr="00DE1ECF">
              <w:rPr>
                <w:rFonts w:ascii="Times New Roman" w:hAnsi="Times New Roman"/>
              </w:rPr>
              <w:t>8/86</w:t>
            </w:r>
          </w:p>
        </w:tc>
        <w:tc>
          <w:tcPr>
            <w:tcW w:w="1280" w:type="pct"/>
          </w:tcPr>
          <w:p w:rsidR="00A908E4" w:rsidRPr="00DE1ECF" w:rsidRDefault="00A908E4" w:rsidP="00DE1ECF">
            <w:pPr>
              <w:spacing w:after="0" w:line="240" w:lineRule="auto"/>
              <w:rPr>
                <w:rFonts w:ascii="Times New Roman" w:hAnsi="Times New Roman"/>
              </w:rPr>
            </w:pPr>
            <w:r w:rsidRPr="00DE1ECF">
              <w:rPr>
                <w:rFonts w:ascii="Times New Roman" w:hAnsi="Times New Roman"/>
              </w:rPr>
              <w:t>Люди с ограниченными возможностями</w:t>
            </w:r>
            <w:r w:rsidR="00047F4A" w:rsidRPr="00DE1ECF">
              <w:rPr>
                <w:rFonts w:ascii="Times New Roman" w:hAnsi="Times New Roman"/>
              </w:rPr>
              <w:t xml:space="preserve"> </w:t>
            </w:r>
            <w:r w:rsidRPr="00DE1ECF">
              <w:rPr>
                <w:rFonts w:ascii="Times New Roman" w:hAnsi="Times New Roman"/>
                <w:lang w:val="en-US"/>
              </w:rPr>
              <w:t>Step</w:t>
            </w:r>
            <w:r w:rsidRPr="00DE1ECF">
              <w:rPr>
                <w:rFonts w:ascii="Times New Roman" w:hAnsi="Times New Roman"/>
              </w:rPr>
              <w:t xml:space="preserve"> 8</w:t>
            </w:r>
          </w:p>
        </w:tc>
        <w:tc>
          <w:tcPr>
            <w:tcW w:w="2431" w:type="pct"/>
            <w:gridSpan w:val="2"/>
          </w:tcPr>
          <w:p w:rsidR="00A908E4" w:rsidRPr="00DE1ECF" w:rsidRDefault="00A908E4" w:rsidP="00DE1ECF">
            <w:pPr>
              <w:spacing w:after="0" w:line="240" w:lineRule="auto"/>
              <w:rPr>
                <w:rFonts w:ascii="Times New Roman" w:eastAsiaTheme="minorHAnsi" w:hAnsi="Times New Roman"/>
              </w:rPr>
            </w:pPr>
            <w:r w:rsidRPr="00DE1ECF">
              <w:rPr>
                <w:rFonts w:ascii="Times New Roman" w:hAnsi="Times New Roman"/>
              </w:rPr>
              <w:t>Слушают тексты и выбирают верные утверждения, отвечают на вопросы и соотносят его с картинками.</w:t>
            </w:r>
          </w:p>
        </w:tc>
        <w:tc>
          <w:tcPr>
            <w:tcW w:w="492" w:type="pct"/>
            <w:tcBorders>
              <w:right w:val="single" w:sz="4" w:space="0" w:color="auto"/>
            </w:tcBorders>
          </w:tcPr>
          <w:p w:rsidR="00A908E4" w:rsidRPr="00DE1ECF" w:rsidRDefault="0020535A" w:rsidP="00DE1ECF">
            <w:pPr>
              <w:spacing w:after="0" w:line="240" w:lineRule="auto"/>
              <w:rPr>
                <w:rFonts w:ascii="Times New Roman" w:hAnsi="Times New Roman"/>
              </w:rPr>
            </w:pPr>
            <w:r w:rsidRPr="00DE1ECF">
              <w:rPr>
                <w:rFonts w:ascii="Times New Roman" w:hAnsi="Times New Roman"/>
              </w:rPr>
              <w:t>15</w:t>
            </w:r>
            <w:r w:rsidR="00A908E4" w:rsidRPr="00DE1ECF">
              <w:rPr>
                <w:rFonts w:ascii="Times New Roman" w:hAnsi="Times New Roman"/>
              </w:rPr>
              <w:t>.04</w:t>
            </w:r>
          </w:p>
          <w:p w:rsidR="00EE552F" w:rsidRPr="00DE1ECF" w:rsidRDefault="00EE552F" w:rsidP="00DE1ECF">
            <w:pPr>
              <w:spacing w:after="0" w:line="240" w:lineRule="auto"/>
              <w:rPr>
                <w:rFonts w:ascii="Times New Roman" w:hAnsi="Times New Roman"/>
              </w:rPr>
            </w:pPr>
            <w:r w:rsidRPr="00DE1ECF">
              <w:rPr>
                <w:rFonts w:ascii="Times New Roman" w:hAnsi="Times New Roman"/>
              </w:rPr>
              <w:t>17.04</w:t>
            </w:r>
          </w:p>
        </w:tc>
        <w:tc>
          <w:tcPr>
            <w:tcW w:w="471" w:type="pct"/>
            <w:tcBorders>
              <w:left w:val="single" w:sz="4" w:space="0" w:color="auto"/>
            </w:tcBorders>
          </w:tcPr>
          <w:p w:rsidR="00A908E4" w:rsidRPr="00DE1ECF" w:rsidRDefault="00A908E4" w:rsidP="00DE1ECF">
            <w:pPr>
              <w:spacing w:after="0" w:line="240" w:lineRule="auto"/>
              <w:rPr>
                <w:rFonts w:ascii="Times New Roman" w:hAnsi="Times New Roman"/>
              </w:rPr>
            </w:pPr>
          </w:p>
        </w:tc>
      </w:tr>
      <w:tr w:rsidR="00A908E4" w:rsidRPr="00DE1ECF" w:rsidTr="00C23DCC">
        <w:trPr>
          <w:gridAfter w:val="1"/>
          <w:wAfter w:w="6" w:type="pct"/>
          <w:trHeight w:val="136"/>
        </w:trPr>
        <w:tc>
          <w:tcPr>
            <w:tcW w:w="320" w:type="pct"/>
          </w:tcPr>
          <w:p w:rsidR="00A908E4" w:rsidRPr="00DE1ECF" w:rsidRDefault="00F95B85" w:rsidP="00DE1ECF">
            <w:pPr>
              <w:spacing w:after="0" w:line="240" w:lineRule="auto"/>
              <w:rPr>
                <w:rFonts w:ascii="Times New Roman" w:hAnsi="Times New Roman"/>
              </w:rPr>
            </w:pPr>
            <w:r w:rsidRPr="00DE1ECF">
              <w:rPr>
                <w:rFonts w:ascii="Times New Roman" w:hAnsi="Times New Roman"/>
              </w:rPr>
              <w:t>9/87</w:t>
            </w:r>
          </w:p>
        </w:tc>
        <w:tc>
          <w:tcPr>
            <w:tcW w:w="1280" w:type="pct"/>
          </w:tcPr>
          <w:p w:rsidR="00A908E4" w:rsidRPr="00DE1ECF" w:rsidRDefault="00DE48FC" w:rsidP="00DE1ECF">
            <w:pPr>
              <w:spacing w:after="0" w:line="240" w:lineRule="auto"/>
              <w:rPr>
                <w:rFonts w:ascii="Times New Roman" w:hAnsi="Times New Roman"/>
              </w:rPr>
            </w:pPr>
            <w:r w:rsidRPr="00DE1ECF">
              <w:rPr>
                <w:rFonts w:ascii="Times New Roman" w:hAnsi="Times New Roman"/>
              </w:rPr>
              <w:t>Урок-повторение по теме «Здоровье»</w:t>
            </w:r>
          </w:p>
          <w:p w:rsidR="00A908E4" w:rsidRPr="00DE1ECF" w:rsidRDefault="00A908E4" w:rsidP="00DE1ECF">
            <w:pPr>
              <w:spacing w:after="0" w:line="240" w:lineRule="auto"/>
              <w:rPr>
                <w:rFonts w:ascii="Times New Roman" w:hAnsi="Times New Roman"/>
              </w:rPr>
            </w:pPr>
            <w:r w:rsidRPr="00DE1ECF">
              <w:rPr>
                <w:rFonts w:ascii="Times New Roman" w:hAnsi="Times New Roman"/>
                <w:lang w:val="en-US"/>
              </w:rPr>
              <w:t>Step</w:t>
            </w:r>
            <w:r w:rsidRPr="00DE1ECF">
              <w:rPr>
                <w:rFonts w:ascii="Times New Roman" w:hAnsi="Times New Roman"/>
              </w:rPr>
              <w:t xml:space="preserve"> 9</w:t>
            </w:r>
          </w:p>
        </w:tc>
        <w:tc>
          <w:tcPr>
            <w:tcW w:w="2431" w:type="pct"/>
            <w:gridSpan w:val="2"/>
          </w:tcPr>
          <w:p w:rsidR="00A908E4" w:rsidRPr="00DE1ECF" w:rsidRDefault="00A908E4" w:rsidP="00DE1ECF">
            <w:pPr>
              <w:spacing w:after="0" w:line="240" w:lineRule="auto"/>
              <w:rPr>
                <w:rFonts w:ascii="Times New Roman" w:eastAsiaTheme="minorHAnsi" w:hAnsi="Times New Roman"/>
              </w:rPr>
            </w:pPr>
            <w:r w:rsidRPr="00DE1ECF">
              <w:rPr>
                <w:rFonts w:ascii="Times New Roman" w:hAnsi="Times New Roman"/>
              </w:rPr>
              <w:t>Прослушивают рассказ и соотносят его с картинками. Заполняют пропуски модальными глаголами. Задают вопросы по образцу. Отвечают на вопросы.</w:t>
            </w:r>
          </w:p>
        </w:tc>
        <w:tc>
          <w:tcPr>
            <w:tcW w:w="492" w:type="pct"/>
            <w:tcBorders>
              <w:right w:val="single" w:sz="4" w:space="0" w:color="auto"/>
            </w:tcBorders>
          </w:tcPr>
          <w:p w:rsidR="00A908E4" w:rsidRPr="00DE1ECF" w:rsidRDefault="0020535A" w:rsidP="00DE1ECF">
            <w:pPr>
              <w:spacing w:after="0" w:line="240" w:lineRule="auto"/>
              <w:rPr>
                <w:rFonts w:ascii="Times New Roman" w:hAnsi="Times New Roman"/>
              </w:rPr>
            </w:pPr>
            <w:r w:rsidRPr="00DE1ECF">
              <w:rPr>
                <w:rFonts w:ascii="Times New Roman" w:hAnsi="Times New Roman"/>
              </w:rPr>
              <w:t>16</w:t>
            </w:r>
            <w:r w:rsidR="00A908E4" w:rsidRPr="00DE1ECF">
              <w:rPr>
                <w:rFonts w:ascii="Times New Roman" w:hAnsi="Times New Roman"/>
              </w:rPr>
              <w:t>.04</w:t>
            </w:r>
          </w:p>
          <w:p w:rsidR="00EE552F" w:rsidRPr="00DE1ECF" w:rsidRDefault="00EE552F" w:rsidP="00DE1ECF">
            <w:pPr>
              <w:spacing w:after="0" w:line="240" w:lineRule="auto"/>
              <w:rPr>
                <w:rFonts w:ascii="Times New Roman" w:hAnsi="Times New Roman"/>
              </w:rPr>
            </w:pPr>
            <w:r w:rsidRPr="00DE1ECF">
              <w:rPr>
                <w:rFonts w:ascii="Times New Roman" w:hAnsi="Times New Roman"/>
              </w:rPr>
              <w:t>19.04</w:t>
            </w:r>
          </w:p>
        </w:tc>
        <w:tc>
          <w:tcPr>
            <w:tcW w:w="471" w:type="pct"/>
            <w:tcBorders>
              <w:left w:val="single" w:sz="4" w:space="0" w:color="auto"/>
            </w:tcBorders>
          </w:tcPr>
          <w:p w:rsidR="00A908E4" w:rsidRPr="00DE1ECF" w:rsidRDefault="00A908E4" w:rsidP="00DE1ECF">
            <w:pPr>
              <w:spacing w:after="0" w:line="240" w:lineRule="auto"/>
              <w:rPr>
                <w:rFonts w:ascii="Times New Roman" w:hAnsi="Times New Roman"/>
              </w:rPr>
            </w:pPr>
          </w:p>
        </w:tc>
      </w:tr>
      <w:tr w:rsidR="00A908E4" w:rsidRPr="00DE1ECF" w:rsidTr="00C23DCC">
        <w:trPr>
          <w:gridAfter w:val="1"/>
          <w:wAfter w:w="6" w:type="pct"/>
        </w:trPr>
        <w:tc>
          <w:tcPr>
            <w:tcW w:w="320" w:type="pct"/>
          </w:tcPr>
          <w:p w:rsidR="00A908E4" w:rsidRPr="00DE1ECF" w:rsidRDefault="00F95B85" w:rsidP="00DE1ECF">
            <w:pPr>
              <w:spacing w:after="0" w:line="240" w:lineRule="auto"/>
              <w:rPr>
                <w:rFonts w:ascii="Times New Roman" w:hAnsi="Times New Roman"/>
              </w:rPr>
            </w:pPr>
            <w:r w:rsidRPr="00DE1ECF">
              <w:rPr>
                <w:rFonts w:ascii="Times New Roman" w:hAnsi="Times New Roman"/>
              </w:rPr>
              <w:t>10/88</w:t>
            </w:r>
          </w:p>
        </w:tc>
        <w:tc>
          <w:tcPr>
            <w:tcW w:w="1280" w:type="pct"/>
          </w:tcPr>
          <w:p w:rsidR="00A908E4" w:rsidRPr="00DE1ECF" w:rsidRDefault="00A908E4" w:rsidP="00DE1ECF">
            <w:pPr>
              <w:spacing w:after="0" w:line="240" w:lineRule="auto"/>
              <w:rPr>
                <w:rFonts w:ascii="Times New Roman" w:hAnsi="Times New Roman"/>
              </w:rPr>
            </w:pPr>
            <w:r w:rsidRPr="00DE1ECF">
              <w:rPr>
                <w:rFonts w:ascii="Times New Roman" w:hAnsi="Times New Roman"/>
              </w:rPr>
              <w:t>Здоровый образ жизни</w:t>
            </w:r>
          </w:p>
          <w:p w:rsidR="00A908E4" w:rsidRPr="00DE1ECF" w:rsidRDefault="00A908E4" w:rsidP="00DE1ECF">
            <w:pPr>
              <w:spacing w:after="0" w:line="240" w:lineRule="auto"/>
              <w:rPr>
                <w:rFonts w:ascii="Times New Roman" w:hAnsi="Times New Roman"/>
              </w:rPr>
            </w:pPr>
            <w:r w:rsidRPr="00DE1ECF">
              <w:rPr>
                <w:rFonts w:ascii="Times New Roman" w:hAnsi="Times New Roman"/>
                <w:lang w:val="en-US"/>
              </w:rPr>
              <w:t>Step</w:t>
            </w:r>
            <w:r w:rsidR="00DE48FC" w:rsidRPr="00DE1ECF">
              <w:rPr>
                <w:rFonts w:ascii="Times New Roman" w:hAnsi="Times New Roman"/>
              </w:rPr>
              <w:t xml:space="preserve"> 10 </w:t>
            </w:r>
            <w:r w:rsidRPr="00DE1ECF">
              <w:rPr>
                <w:rFonts w:ascii="Times New Roman" w:hAnsi="Times New Roman"/>
              </w:rPr>
              <w:t>(</w:t>
            </w:r>
            <w:proofErr w:type="spellStart"/>
            <w:r w:rsidRPr="00DE1ECF">
              <w:rPr>
                <w:rFonts w:ascii="Times New Roman" w:hAnsi="Times New Roman"/>
              </w:rPr>
              <w:t>аудирование</w:t>
            </w:r>
            <w:proofErr w:type="spellEnd"/>
            <w:r w:rsidRPr="00DE1ECF">
              <w:rPr>
                <w:rFonts w:ascii="Times New Roman" w:hAnsi="Times New Roman"/>
              </w:rPr>
              <w:t>, чтение)</w:t>
            </w:r>
          </w:p>
        </w:tc>
        <w:tc>
          <w:tcPr>
            <w:tcW w:w="2431" w:type="pct"/>
            <w:gridSpan w:val="2"/>
          </w:tcPr>
          <w:p w:rsidR="00A908E4" w:rsidRPr="00DE1ECF" w:rsidRDefault="00A908E4" w:rsidP="00DE1ECF">
            <w:pPr>
              <w:spacing w:after="0" w:line="240" w:lineRule="auto"/>
              <w:rPr>
                <w:rFonts w:ascii="Times New Roman" w:hAnsi="Times New Roman"/>
              </w:rPr>
            </w:pPr>
            <w:r w:rsidRPr="00DE1ECF">
              <w:rPr>
                <w:rFonts w:ascii="Times New Roman" w:hAnsi="Times New Roman"/>
              </w:rPr>
              <w:t xml:space="preserve">Прослушивают текст и выполняют задания после прослушанного. </w:t>
            </w:r>
          </w:p>
          <w:p w:rsidR="00A908E4" w:rsidRPr="00DE1ECF" w:rsidRDefault="00A908E4" w:rsidP="00DE1ECF">
            <w:pPr>
              <w:spacing w:after="0" w:line="240" w:lineRule="auto"/>
              <w:rPr>
                <w:rFonts w:ascii="Times New Roman" w:eastAsiaTheme="minorHAnsi" w:hAnsi="Times New Roman"/>
              </w:rPr>
            </w:pPr>
            <w:r w:rsidRPr="00DE1ECF">
              <w:rPr>
                <w:rFonts w:ascii="Times New Roman" w:hAnsi="Times New Roman"/>
              </w:rPr>
              <w:t>Читают текст и работают над текстом.</w:t>
            </w:r>
          </w:p>
        </w:tc>
        <w:tc>
          <w:tcPr>
            <w:tcW w:w="492" w:type="pct"/>
            <w:tcBorders>
              <w:right w:val="single" w:sz="4" w:space="0" w:color="auto"/>
            </w:tcBorders>
          </w:tcPr>
          <w:p w:rsidR="00A908E4" w:rsidRPr="00DE1ECF" w:rsidRDefault="0020535A" w:rsidP="00DE1ECF">
            <w:pPr>
              <w:spacing w:after="0" w:line="240" w:lineRule="auto"/>
              <w:rPr>
                <w:rFonts w:ascii="Times New Roman" w:eastAsiaTheme="minorHAnsi" w:hAnsi="Times New Roman"/>
              </w:rPr>
            </w:pPr>
            <w:r w:rsidRPr="00DE1ECF">
              <w:rPr>
                <w:rFonts w:ascii="Times New Roman" w:eastAsiaTheme="minorHAnsi" w:hAnsi="Times New Roman"/>
              </w:rPr>
              <w:t>21</w:t>
            </w:r>
            <w:r w:rsidR="00A908E4" w:rsidRPr="00DE1ECF">
              <w:rPr>
                <w:rFonts w:ascii="Times New Roman" w:eastAsiaTheme="minorHAnsi" w:hAnsi="Times New Roman"/>
              </w:rPr>
              <w:t>.04</w:t>
            </w:r>
          </w:p>
          <w:p w:rsidR="00EE552F" w:rsidRPr="00DE1ECF" w:rsidRDefault="00EE552F" w:rsidP="00DE1ECF">
            <w:pPr>
              <w:spacing w:after="0" w:line="240" w:lineRule="auto"/>
              <w:rPr>
                <w:rFonts w:ascii="Times New Roman" w:eastAsiaTheme="minorHAnsi" w:hAnsi="Times New Roman"/>
              </w:rPr>
            </w:pPr>
            <w:r w:rsidRPr="00DE1ECF">
              <w:rPr>
                <w:rFonts w:ascii="Times New Roman" w:eastAsiaTheme="minorHAnsi" w:hAnsi="Times New Roman"/>
              </w:rPr>
              <w:t>22.04</w:t>
            </w:r>
          </w:p>
        </w:tc>
        <w:tc>
          <w:tcPr>
            <w:tcW w:w="471" w:type="pct"/>
            <w:tcBorders>
              <w:left w:val="single" w:sz="4" w:space="0" w:color="auto"/>
            </w:tcBorders>
          </w:tcPr>
          <w:p w:rsidR="00A908E4" w:rsidRPr="00DE1ECF" w:rsidRDefault="00A908E4" w:rsidP="00DE1ECF">
            <w:pPr>
              <w:spacing w:after="0" w:line="240" w:lineRule="auto"/>
              <w:rPr>
                <w:rFonts w:ascii="Times New Roman" w:hAnsi="Times New Roman"/>
              </w:rPr>
            </w:pPr>
          </w:p>
        </w:tc>
      </w:tr>
      <w:tr w:rsidR="00A908E4" w:rsidRPr="00DE1ECF" w:rsidTr="00C23DCC">
        <w:trPr>
          <w:gridAfter w:val="1"/>
          <w:wAfter w:w="6" w:type="pct"/>
        </w:trPr>
        <w:tc>
          <w:tcPr>
            <w:tcW w:w="320" w:type="pct"/>
          </w:tcPr>
          <w:p w:rsidR="00A908E4" w:rsidRPr="00DE1ECF" w:rsidRDefault="00F95B85" w:rsidP="00DE1ECF">
            <w:pPr>
              <w:spacing w:after="0" w:line="240" w:lineRule="auto"/>
              <w:rPr>
                <w:rFonts w:ascii="Times New Roman" w:hAnsi="Times New Roman"/>
              </w:rPr>
            </w:pPr>
            <w:r w:rsidRPr="00DE1ECF">
              <w:rPr>
                <w:rFonts w:ascii="Times New Roman" w:hAnsi="Times New Roman"/>
              </w:rPr>
              <w:t>11/89</w:t>
            </w:r>
          </w:p>
        </w:tc>
        <w:tc>
          <w:tcPr>
            <w:tcW w:w="1280" w:type="pct"/>
          </w:tcPr>
          <w:p w:rsidR="00A908E4" w:rsidRPr="00DE1ECF" w:rsidRDefault="00DE48FC" w:rsidP="00DE1ECF">
            <w:pPr>
              <w:spacing w:after="0" w:line="240" w:lineRule="auto"/>
              <w:rPr>
                <w:rFonts w:ascii="Times New Roman" w:hAnsi="Times New Roman"/>
              </w:rPr>
            </w:pPr>
            <w:r w:rsidRPr="00DE1ECF">
              <w:rPr>
                <w:rFonts w:ascii="Times New Roman" w:hAnsi="Times New Roman"/>
              </w:rPr>
              <w:t>Самостоятельная</w:t>
            </w:r>
            <w:r w:rsidR="00A908E4" w:rsidRPr="00DE1ECF">
              <w:rPr>
                <w:rFonts w:ascii="Times New Roman" w:hAnsi="Times New Roman"/>
              </w:rPr>
              <w:t xml:space="preserve"> работа по разделу (грамматика)</w:t>
            </w:r>
            <w:r w:rsidR="00047F4A" w:rsidRPr="00DE1ECF">
              <w:rPr>
                <w:rFonts w:ascii="Times New Roman" w:hAnsi="Times New Roman"/>
              </w:rPr>
              <w:t xml:space="preserve"> </w:t>
            </w:r>
            <w:r w:rsidR="00A908E4" w:rsidRPr="00DE1ECF">
              <w:rPr>
                <w:rFonts w:ascii="Times New Roman" w:hAnsi="Times New Roman"/>
                <w:lang w:val="en-US"/>
              </w:rPr>
              <w:t>Step</w:t>
            </w:r>
            <w:r w:rsidR="00A908E4" w:rsidRPr="00DE1ECF">
              <w:rPr>
                <w:rFonts w:ascii="Times New Roman" w:hAnsi="Times New Roman"/>
              </w:rPr>
              <w:t xml:space="preserve"> 10 </w:t>
            </w:r>
          </w:p>
        </w:tc>
        <w:tc>
          <w:tcPr>
            <w:tcW w:w="2431" w:type="pct"/>
            <w:gridSpan w:val="2"/>
          </w:tcPr>
          <w:p w:rsidR="00A908E4" w:rsidRPr="00DE1ECF" w:rsidRDefault="00A908E4" w:rsidP="00DE1ECF">
            <w:pPr>
              <w:spacing w:after="0" w:line="240" w:lineRule="auto"/>
              <w:rPr>
                <w:rFonts w:ascii="Times New Roman" w:hAnsi="Times New Roman"/>
              </w:rPr>
            </w:pPr>
            <w:r w:rsidRPr="00DE1ECF">
              <w:rPr>
                <w:rFonts w:ascii="Times New Roman" w:hAnsi="Times New Roman"/>
              </w:rPr>
              <w:t>Выполняют проверочную работу.</w:t>
            </w:r>
          </w:p>
        </w:tc>
        <w:tc>
          <w:tcPr>
            <w:tcW w:w="492" w:type="pct"/>
            <w:tcBorders>
              <w:right w:val="single" w:sz="4" w:space="0" w:color="auto"/>
            </w:tcBorders>
          </w:tcPr>
          <w:p w:rsidR="00A908E4" w:rsidRPr="00DE1ECF" w:rsidRDefault="0020535A" w:rsidP="00DE1ECF">
            <w:pPr>
              <w:spacing w:after="0" w:line="240" w:lineRule="auto"/>
              <w:rPr>
                <w:rFonts w:ascii="Times New Roman" w:eastAsiaTheme="minorHAnsi" w:hAnsi="Times New Roman"/>
              </w:rPr>
            </w:pPr>
            <w:r w:rsidRPr="00DE1ECF">
              <w:rPr>
                <w:rFonts w:ascii="Times New Roman" w:eastAsiaTheme="minorHAnsi" w:hAnsi="Times New Roman"/>
              </w:rPr>
              <w:t>22</w:t>
            </w:r>
            <w:r w:rsidR="00A908E4" w:rsidRPr="00DE1ECF">
              <w:rPr>
                <w:rFonts w:ascii="Times New Roman" w:eastAsiaTheme="minorHAnsi" w:hAnsi="Times New Roman"/>
              </w:rPr>
              <w:t>.04</w:t>
            </w:r>
          </w:p>
          <w:p w:rsidR="00EE552F" w:rsidRPr="00DE1ECF" w:rsidRDefault="00EE552F" w:rsidP="00DE1ECF">
            <w:pPr>
              <w:spacing w:after="0" w:line="240" w:lineRule="auto"/>
              <w:rPr>
                <w:rFonts w:ascii="Times New Roman" w:eastAsiaTheme="minorHAnsi" w:hAnsi="Times New Roman"/>
              </w:rPr>
            </w:pPr>
            <w:r w:rsidRPr="00DE1ECF">
              <w:rPr>
                <w:rFonts w:ascii="Times New Roman" w:eastAsiaTheme="minorHAnsi" w:hAnsi="Times New Roman"/>
              </w:rPr>
              <w:t>24.04</w:t>
            </w:r>
          </w:p>
        </w:tc>
        <w:tc>
          <w:tcPr>
            <w:tcW w:w="471" w:type="pct"/>
            <w:tcBorders>
              <w:left w:val="single" w:sz="4" w:space="0" w:color="auto"/>
            </w:tcBorders>
          </w:tcPr>
          <w:p w:rsidR="00A908E4" w:rsidRPr="00DE1ECF" w:rsidRDefault="00A908E4" w:rsidP="00DE1ECF">
            <w:pPr>
              <w:spacing w:after="0" w:line="240" w:lineRule="auto"/>
              <w:rPr>
                <w:rFonts w:ascii="Times New Roman" w:hAnsi="Times New Roman"/>
              </w:rPr>
            </w:pPr>
          </w:p>
        </w:tc>
      </w:tr>
      <w:tr w:rsidR="00A908E4" w:rsidRPr="00DE1ECF" w:rsidTr="00C23DCC">
        <w:trPr>
          <w:gridAfter w:val="1"/>
          <w:wAfter w:w="6" w:type="pct"/>
        </w:trPr>
        <w:tc>
          <w:tcPr>
            <w:tcW w:w="320" w:type="pct"/>
          </w:tcPr>
          <w:p w:rsidR="00A908E4" w:rsidRPr="00DE1ECF" w:rsidRDefault="00F95B85" w:rsidP="00DE1ECF">
            <w:pPr>
              <w:spacing w:after="0" w:line="240" w:lineRule="auto"/>
              <w:rPr>
                <w:rFonts w:ascii="Times New Roman" w:hAnsi="Times New Roman"/>
              </w:rPr>
            </w:pPr>
            <w:r w:rsidRPr="00DE1ECF">
              <w:rPr>
                <w:rFonts w:ascii="Times New Roman" w:hAnsi="Times New Roman"/>
              </w:rPr>
              <w:t>12/90</w:t>
            </w:r>
          </w:p>
        </w:tc>
        <w:tc>
          <w:tcPr>
            <w:tcW w:w="1280" w:type="pct"/>
          </w:tcPr>
          <w:p w:rsidR="00A908E4" w:rsidRPr="00DE1ECF" w:rsidRDefault="00A908E4" w:rsidP="00DE1ECF">
            <w:pPr>
              <w:spacing w:after="0" w:line="240" w:lineRule="auto"/>
              <w:rPr>
                <w:rFonts w:ascii="Times New Roman" w:hAnsi="Times New Roman"/>
              </w:rPr>
            </w:pPr>
            <w:r w:rsidRPr="00DE1ECF">
              <w:rPr>
                <w:rFonts w:ascii="Times New Roman" w:hAnsi="Times New Roman"/>
              </w:rPr>
              <w:t>Работа над ошибками.</w:t>
            </w:r>
          </w:p>
        </w:tc>
        <w:tc>
          <w:tcPr>
            <w:tcW w:w="2431" w:type="pct"/>
            <w:gridSpan w:val="2"/>
          </w:tcPr>
          <w:p w:rsidR="00A908E4" w:rsidRPr="00DE1ECF" w:rsidRDefault="00A908E4" w:rsidP="00DE1ECF">
            <w:pPr>
              <w:spacing w:after="0" w:line="240" w:lineRule="auto"/>
              <w:rPr>
                <w:rFonts w:ascii="Times New Roman" w:eastAsiaTheme="minorHAnsi" w:hAnsi="Times New Roman"/>
              </w:rPr>
            </w:pPr>
            <w:r w:rsidRPr="00DE1ECF">
              <w:rPr>
                <w:rFonts w:ascii="Times New Roman" w:hAnsi="Times New Roman"/>
              </w:rPr>
              <w:t xml:space="preserve">Работают над ошибками, исправляют их. Делают дополнительную работу по </w:t>
            </w:r>
            <w:proofErr w:type="gramStart"/>
            <w:r w:rsidRPr="00DE1ECF">
              <w:rPr>
                <w:rFonts w:ascii="Times New Roman" w:hAnsi="Times New Roman"/>
              </w:rPr>
              <w:t>грамматике..</w:t>
            </w:r>
            <w:proofErr w:type="gramEnd"/>
          </w:p>
        </w:tc>
        <w:tc>
          <w:tcPr>
            <w:tcW w:w="492" w:type="pct"/>
            <w:tcBorders>
              <w:right w:val="single" w:sz="4" w:space="0" w:color="auto"/>
            </w:tcBorders>
          </w:tcPr>
          <w:p w:rsidR="00A908E4" w:rsidRPr="00DE1ECF" w:rsidRDefault="0020535A" w:rsidP="00DE1ECF">
            <w:pPr>
              <w:spacing w:after="0" w:line="240" w:lineRule="auto"/>
              <w:rPr>
                <w:rFonts w:ascii="Times New Roman" w:hAnsi="Times New Roman"/>
              </w:rPr>
            </w:pPr>
            <w:r w:rsidRPr="00DE1ECF">
              <w:rPr>
                <w:rFonts w:ascii="Times New Roman" w:hAnsi="Times New Roman"/>
              </w:rPr>
              <w:t>23</w:t>
            </w:r>
            <w:r w:rsidR="00A908E4" w:rsidRPr="00DE1ECF">
              <w:rPr>
                <w:rFonts w:ascii="Times New Roman" w:hAnsi="Times New Roman"/>
              </w:rPr>
              <w:t>.04</w:t>
            </w:r>
          </w:p>
          <w:p w:rsidR="00EE552F" w:rsidRPr="00DE1ECF" w:rsidRDefault="00EE552F" w:rsidP="00DE1ECF">
            <w:pPr>
              <w:spacing w:after="0" w:line="240" w:lineRule="auto"/>
              <w:rPr>
                <w:rFonts w:ascii="Times New Roman" w:hAnsi="Times New Roman"/>
              </w:rPr>
            </w:pPr>
            <w:r w:rsidRPr="00DE1ECF">
              <w:rPr>
                <w:rFonts w:ascii="Times New Roman" w:hAnsi="Times New Roman"/>
              </w:rPr>
              <w:t>26.04</w:t>
            </w:r>
          </w:p>
        </w:tc>
        <w:tc>
          <w:tcPr>
            <w:tcW w:w="471" w:type="pct"/>
            <w:tcBorders>
              <w:left w:val="single" w:sz="4" w:space="0" w:color="auto"/>
            </w:tcBorders>
          </w:tcPr>
          <w:p w:rsidR="00A908E4" w:rsidRPr="00DE1ECF" w:rsidRDefault="00A908E4" w:rsidP="00DE1ECF">
            <w:pPr>
              <w:spacing w:after="0" w:line="240" w:lineRule="auto"/>
              <w:rPr>
                <w:rFonts w:ascii="Times New Roman" w:hAnsi="Times New Roman"/>
              </w:rPr>
            </w:pPr>
          </w:p>
        </w:tc>
      </w:tr>
      <w:tr w:rsidR="00A908E4" w:rsidRPr="00DE1ECF" w:rsidTr="00C23DCC">
        <w:trPr>
          <w:gridAfter w:val="1"/>
          <w:wAfter w:w="6" w:type="pct"/>
        </w:trPr>
        <w:tc>
          <w:tcPr>
            <w:tcW w:w="320" w:type="pct"/>
          </w:tcPr>
          <w:p w:rsidR="00A908E4" w:rsidRPr="00DE1ECF" w:rsidRDefault="00F95B85" w:rsidP="00DE1ECF">
            <w:pPr>
              <w:spacing w:after="0" w:line="240" w:lineRule="auto"/>
              <w:rPr>
                <w:rFonts w:ascii="Times New Roman" w:hAnsi="Times New Roman"/>
              </w:rPr>
            </w:pPr>
            <w:r w:rsidRPr="00DE1ECF">
              <w:rPr>
                <w:rFonts w:ascii="Times New Roman" w:hAnsi="Times New Roman"/>
              </w:rPr>
              <w:t>13/91</w:t>
            </w:r>
          </w:p>
        </w:tc>
        <w:tc>
          <w:tcPr>
            <w:tcW w:w="1280" w:type="pct"/>
          </w:tcPr>
          <w:p w:rsidR="00A908E4" w:rsidRPr="00DE1ECF" w:rsidRDefault="00A908E4" w:rsidP="00DE1ECF">
            <w:pPr>
              <w:spacing w:after="0" w:line="240" w:lineRule="auto"/>
              <w:rPr>
                <w:rFonts w:ascii="Times New Roman" w:hAnsi="Times New Roman"/>
              </w:rPr>
            </w:pPr>
            <w:r w:rsidRPr="00DE1ECF">
              <w:rPr>
                <w:rFonts w:ascii="Times New Roman" w:hAnsi="Times New Roman"/>
              </w:rPr>
              <w:t>Словарный диктант. Зачет по лексике.</w:t>
            </w:r>
          </w:p>
        </w:tc>
        <w:tc>
          <w:tcPr>
            <w:tcW w:w="2431" w:type="pct"/>
            <w:gridSpan w:val="2"/>
          </w:tcPr>
          <w:p w:rsidR="00A908E4" w:rsidRPr="00DE1ECF" w:rsidRDefault="00A908E4" w:rsidP="00DE1ECF">
            <w:pPr>
              <w:spacing w:after="0" w:line="240" w:lineRule="auto"/>
              <w:rPr>
                <w:rFonts w:ascii="Times New Roman" w:eastAsia="MS Mincho" w:hAnsi="Times New Roman"/>
                <w:lang w:eastAsia="ru-RU"/>
              </w:rPr>
            </w:pPr>
            <w:r w:rsidRPr="00DE1ECF">
              <w:rPr>
                <w:rFonts w:ascii="Times New Roman" w:eastAsia="MS Mincho" w:hAnsi="Times New Roman"/>
                <w:lang w:eastAsia="ru-RU"/>
              </w:rPr>
              <w:t>Пишут диктант на лексический материал блока.</w:t>
            </w:r>
          </w:p>
          <w:p w:rsidR="00A908E4" w:rsidRPr="00DE1ECF" w:rsidRDefault="00A908E4" w:rsidP="00DE1ECF">
            <w:pPr>
              <w:spacing w:after="0" w:line="240" w:lineRule="auto"/>
              <w:rPr>
                <w:rFonts w:ascii="Times New Roman" w:eastAsiaTheme="minorHAnsi" w:hAnsi="Times New Roman"/>
              </w:rPr>
            </w:pPr>
            <w:r w:rsidRPr="00DE1ECF">
              <w:rPr>
                <w:rFonts w:ascii="Times New Roman" w:hAnsi="Times New Roman"/>
              </w:rPr>
              <w:t>Сдают зачет по лексике пройденного раздела.</w:t>
            </w:r>
          </w:p>
        </w:tc>
        <w:tc>
          <w:tcPr>
            <w:tcW w:w="492" w:type="pct"/>
            <w:tcBorders>
              <w:right w:val="single" w:sz="4" w:space="0" w:color="auto"/>
            </w:tcBorders>
          </w:tcPr>
          <w:p w:rsidR="00A908E4" w:rsidRPr="00DE1ECF" w:rsidRDefault="0020535A" w:rsidP="00DE1ECF">
            <w:pPr>
              <w:spacing w:after="0" w:line="240" w:lineRule="auto"/>
              <w:rPr>
                <w:rFonts w:ascii="Times New Roman" w:eastAsiaTheme="minorHAnsi" w:hAnsi="Times New Roman"/>
              </w:rPr>
            </w:pPr>
            <w:r w:rsidRPr="00DE1ECF">
              <w:rPr>
                <w:rFonts w:ascii="Times New Roman" w:eastAsiaTheme="minorHAnsi" w:hAnsi="Times New Roman"/>
              </w:rPr>
              <w:t>28</w:t>
            </w:r>
            <w:r w:rsidR="00A908E4" w:rsidRPr="00DE1ECF">
              <w:rPr>
                <w:rFonts w:ascii="Times New Roman" w:eastAsiaTheme="minorHAnsi" w:hAnsi="Times New Roman"/>
              </w:rPr>
              <w:t>.04</w:t>
            </w:r>
          </w:p>
          <w:p w:rsidR="00EE552F" w:rsidRPr="00DE1ECF" w:rsidRDefault="00EE552F" w:rsidP="00DE1ECF">
            <w:pPr>
              <w:spacing w:after="0" w:line="240" w:lineRule="auto"/>
              <w:rPr>
                <w:rFonts w:ascii="Times New Roman" w:eastAsiaTheme="minorHAnsi" w:hAnsi="Times New Roman"/>
              </w:rPr>
            </w:pPr>
            <w:r w:rsidRPr="00DE1ECF">
              <w:rPr>
                <w:rFonts w:ascii="Times New Roman" w:eastAsiaTheme="minorHAnsi" w:hAnsi="Times New Roman"/>
              </w:rPr>
              <w:t>29.04</w:t>
            </w:r>
          </w:p>
        </w:tc>
        <w:tc>
          <w:tcPr>
            <w:tcW w:w="471" w:type="pct"/>
            <w:tcBorders>
              <w:left w:val="single" w:sz="4" w:space="0" w:color="auto"/>
            </w:tcBorders>
          </w:tcPr>
          <w:p w:rsidR="00A908E4" w:rsidRPr="00DE1ECF" w:rsidRDefault="00A908E4" w:rsidP="00DE1ECF">
            <w:pPr>
              <w:spacing w:after="0" w:line="240" w:lineRule="auto"/>
              <w:rPr>
                <w:rFonts w:ascii="Times New Roman" w:eastAsiaTheme="minorHAnsi" w:hAnsi="Times New Roman"/>
              </w:rPr>
            </w:pPr>
          </w:p>
        </w:tc>
      </w:tr>
      <w:tr w:rsidR="00A908E4" w:rsidRPr="00DE1ECF" w:rsidTr="00C23DCC">
        <w:trPr>
          <w:gridAfter w:val="1"/>
          <w:wAfter w:w="6" w:type="pct"/>
        </w:trPr>
        <w:tc>
          <w:tcPr>
            <w:tcW w:w="320" w:type="pct"/>
          </w:tcPr>
          <w:p w:rsidR="00A908E4" w:rsidRPr="00DE1ECF" w:rsidRDefault="00F95B85" w:rsidP="00DE1ECF">
            <w:pPr>
              <w:spacing w:after="0" w:line="240" w:lineRule="auto"/>
              <w:rPr>
                <w:rFonts w:ascii="Times New Roman" w:hAnsi="Times New Roman"/>
              </w:rPr>
            </w:pPr>
            <w:r w:rsidRPr="00DE1ECF">
              <w:rPr>
                <w:rFonts w:ascii="Times New Roman" w:hAnsi="Times New Roman"/>
              </w:rPr>
              <w:t>14/92</w:t>
            </w:r>
          </w:p>
        </w:tc>
        <w:tc>
          <w:tcPr>
            <w:tcW w:w="1280" w:type="pct"/>
          </w:tcPr>
          <w:p w:rsidR="00A908E4" w:rsidRPr="00DE1ECF" w:rsidRDefault="00A908E4" w:rsidP="00DE1ECF">
            <w:pPr>
              <w:spacing w:after="0" w:line="240" w:lineRule="auto"/>
              <w:rPr>
                <w:rFonts w:ascii="Times New Roman" w:hAnsi="Times New Roman"/>
              </w:rPr>
            </w:pPr>
            <w:r w:rsidRPr="00DE1ECF">
              <w:rPr>
                <w:rFonts w:ascii="Times New Roman" w:eastAsia="MS Mincho" w:hAnsi="Times New Roman"/>
                <w:lang w:eastAsia="ru-RU"/>
              </w:rPr>
              <w:t>Лексико-грамматический практикум</w:t>
            </w:r>
          </w:p>
        </w:tc>
        <w:tc>
          <w:tcPr>
            <w:tcW w:w="2431" w:type="pct"/>
            <w:gridSpan w:val="2"/>
          </w:tcPr>
          <w:p w:rsidR="00A908E4" w:rsidRPr="00DE1ECF" w:rsidRDefault="00A908E4" w:rsidP="00DE1ECF">
            <w:pPr>
              <w:spacing w:after="0" w:line="240" w:lineRule="auto"/>
              <w:rPr>
                <w:rFonts w:ascii="Times New Roman" w:eastAsiaTheme="minorHAnsi" w:hAnsi="Times New Roman"/>
              </w:rPr>
            </w:pPr>
            <w:r w:rsidRPr="00DE1ECF">
              <w:rPr>
                <w:rFonts w:ascii="Times New Roman" w:eastAsia="MS Mincho" w:hAnsi="Times New Roman"/>
                <w:lang w:eastAsia="ru-RU"/>
              </w:rPr>
              <w:t>Вставляют в предложения видовременные формы глаголов. Описывают картинки. Соотносят слова, и используют их в предложениях.</w:t>
            </w:r>
          </w:p>
        </w:tc>
        <w:tc>
          <w:tcPr>
            <w:tcW w:w="492" w:type="pct"/>
            <w:tcBorders>
              <w:right w:val="single" w:sz="4" w:space="0" w:color="auto"/>
            </w:tcBorders>
          </w:tcPr>
          <w:p w:rsidR="00A908E4" w:rsidRPr="00DE1ECF" w:rsidRDefault="0020535A" w:rsidP="00DE1ECF">
            <w:pPr>
              <w:spacing w:after="0" w:line="240" w:lineRule="auto"/>
              <w:rPr>
                <w:rFonts w:ascii="Times New Roman" w:hAnsi="Times New Roman"/>
              </w:rPr>
            </w:pPr>
            <w:r w:rsidRPr="00DE1ECF">
              <w:rPr>
                <w:rFonts w:ascii="Times New Roman" w:hAnsi="Times New Roman"/>
              </w:rPr>
              <w:t>29.04</w:t>
            </w:r>
          </w:p>
          <w:p w:rsidR="00EE552F" w:rsidRPr="00DE1ECF" w:rsidRDefault="00EE552F" w:rsidP="00DE1ECF">
            <w:pPr>
              <w:spacing w:after="0" w:line="240" w:lineRule="auto"/>
              <w:rPr>
                <w:rFonts w:ascii="Times New Roman" w:hAnsi="Times New Roman"/>
              </w:rPr>
            </w:pPr>
            <w:r w:rsidRPr="00DE1ECF">
              <w:rPr>
                <w:rFonts w:ascii="Times New Roman" w:hAnsi="Times New Roman"/>
              </w:rPr>
              <w:t>1.05</w:t>
            </w:r>
          </w:p>
        </w:tc>
        <w:tc>
          <w:tcPr>
            <w:tcW w:w="471" w:type="pct"/>
            <w:tcBorders>
              <w:left w:val="single" w:sz="4" w:space="0" w:color="auto"/>
            </w:tcBorders>
          </w:tcPr>
          <w:p w:rsidR="00A908E4" w:rsidRPr="00DE1ECF" w:rsidRDefault="00A908E4" w:rsidP="00DE1ECF">
            <w:pPr>
              <w:spacing w:after="0" w:line="240" w:lineRule="auto"/>
              <w:rPr>
                <w:rFonts w:ascii="Times New Roman" w:eastAsiaTheme="minorHAnsi" w:hAnsi="Times New Roman"/>
              </w:rPr>
            </w:pPr>
          </w:p>
        </w:tc>
      </w:tr>
      <w:tr w:rsidR="00A908E4" w:rsidRPr="00DE1ECF" w:rsidTr="00C23DCC">
        <w:trPr>
          <w:gridAfter w:val="1"/>
          <w:wAfter w:w="6" w:type="pct"/>
        </w:trPr>
        <w:tc>
          <w:tcPr>
            <w:tcW w:w="320" w:type="pct"/>
          </w:tcPr>
          <w:p w:rsidR="00A908E4" w:rsidRPr="00DE1ECF" w:rsidRDefault="00F95B85" w:rsidP="00DE1ECF">
            <w:pPr>
              <w:spacing w:after="0" w:line="240" w:lineRule="auto"/>
              <w:rPr>
                <w:rFonts w:ascii="Times New Roman" w:hAnsi="Times New Roman"/>
              </w:rPr>
            </w:pPr>
            <w:r w:rsidRPr="00DE1ECF">
              <w:rPr>
                <w:rFonts w:ascii="Times New Roman" w:hAnsi="Times New Roman"/>
              </w:rPr>
              <w:lastRenderedPageBreak/>
              <w:t>15/93</w:t>
            </w:r>
          </w:p>
        </w:tc>
        <w:tc>
          <w:tcPr>
            <w:tcW w:w="1280" w:type="pct"/>
          </w:tcPr>
          <w:p w:rsidR="00A908E4" w:rsidRPr="00DE1ECF" w:rsidRDefault="00A908E4" w:rsidP="00DE1ECF">
            <w:pPr>
              <w:spacing w:after="0" w:line="240" w:lineRule="auto"/>
              <w:rPr>
                <w:rFonts w:ascii="Times New Roman" w:hAnsi="Times New Roman"/>
              </w:rPr>
            </w:pPr>
            <w:r w:rsidRPr="00DE1ECF">
              <w:rPr>
                <w:rFonts w:ascii="Times New Roman" w:hAnsi="Times New Roman"/>
              </w:rPr>
              <w:t>Проектная работа</w:t>
            </w:r>
          </w:p>
          <w:p w:rsidR="00A908E4" w:rsidRPr="00DE1ECF" w:rsidRDefault="00A908E4" w:rsidP="00DE1ECF">
            <w:pPr>
              <w:spacing w:after="0" w:line="240" w:lineRule="auto"/>
              <w:rPr>
                <w:rFonts w:ascii="Times New Roman" w:hAnsi="Times New Roman"/>
              </w:rPr>
            </w:pPr>
            <w:r w:rsidRPr="00DE1ECF">
              <w:rPr>
                <w:rFonts w:ascii="Times New Roman" w:hAnsi="Times New Roman"/>
              </w:rPr>
              <w:t>«Здоровый образ жизни»</w:t>
            </w:r>
          </w:p>
        </w:tc>
        <w:tc>
          <w:tcPr>
            <w:tcW w:w="2431" w:type="pct"/>
            <w:gridSpan w:val="2"/>
          </w:tcPr>
          <w:p w:rsidR="00A908E4" w:rsidRPr="00DE1ECF" w:rsidRDefault="00A908E4" w:rsidP="00DE1ECF">
            <w:pPr>
              <w:spacing w:after="0" w:line="240" w:lineRule="auto"/>
              <w:rPr>
                <w:rFonts w:ascii="Times New Roman" w:eastAsiaTheme="minorHAnsi" w:hAnsi="Times New Roman"/>
              </w:rPr>
            </w:pPr>
            <w:r w:rsidRPr="00DE1ECF">
              <w:rPr>
                <w:rFonts w:ascii="Times New Roman" w:hAnsi="Times New Roman"/>
              </w:rPr>
              <w:t>Описывают себя, высказывая разные точки зрения. Рисуют изображения, иллюстрируют свои работы.</w:t>
            </w:r>
          </w:p>
        </w:tc>
        <w:tc>
          <w:tcPr>
            <w:tcW w:w="492" w:type="pct"/>
            <w:tcBorders>
              <w:right w:val="single" w:sz="4" w:space="0" w:color="auto"/>
            </w:tcBorders>
          </w:tcPr>
          <w:p w:rsidR="00A908E4" w:rsidRPr="00DE1ECF" w:rsidRDefault="0020535A" w:rsidP="00DE1ECF">
            <w:pPr>
              <w:spacing w:after="0" w:line="240" w:lineRule="auto"/>
              <w:rPr>
                <w:rFonts w:ascii="Times New Roman" w:hAnsi="Times New Roman"/>
              </w:rPr>
            </w:pPr>
            <w:r w:rsidRPr="00DE1ECF">
              <w:rPr>
                <w:rFonts w:ascii="Times New Roman" w:hAnsi="Times New Roman"/>
              </w:rPr>
              <w:t>30.04</w:t>
            </w:r>
          </w:p>
          <w:p w:rsidR="00EE552F" w:rsidRPr="00DE1ECF" w:rsidRDefault="00EE552F" w:rsidP="00DE1ECF">
            <w:pPr>
              <w:spacing w:after="0" w:line="240" w:lineRule="auto"/>
              <w:rPr>
                <w:rFonts w:ascii="Times New Roman" w:hAnsi="Times New Roman"/>
              </w:rPr>
            </w:pPr>
            <w:r w:rsidRPr="00DE1ECF">
              <w:rPr>
                <w:rFonts w:ascii="Times New Roman" w:hAnsi="Times New Roman"/>
              </w:rPr>
              <w:t>3.05</w:t>
            </w:r>
          </w:p>
        </w:tc>
        <w:tc>
          <w:tcPr>
            <w:tcW w:w="471" w:type="pct"/>
            <w:tcBorders>
              <w:left w:val="single" w:sz="4" w:space="0" w:color="auto"/>
            </w:tcBorders>
          </w:tcPr>
          <w:p w:rsidR="00A908E4" w:rsidRPr="00DE1ECF" w:rsidRDefault="00A908E4" w:rsidP="00DE1ECF">
            <w:pPr>
              <w:spacing w:after="0" w:line="240" w:lineRule="auto"/>
              <w:rPr>
                <w:rFonts w:ascii="Times New Roman" w:hAnsi="Times New Roman"/>
              </w:rPr>
            </w:pPr>
          </w:p>
        </w:tc>
      </w:tr>
      <w:tr w:rsidR="00A908E4" w:rsidRPr="00DE1ECF" w:rsidTr="00C23DCC">
        <w:trPr>
          <w:gridAfter w:val="1"/>
          <w:wAfter w:w="6" w:type="pct"/>
        </w:trPr>
        <w:tc>
          <w:tcPr>
            <w:tcW w:w="320" w:type="pct"/>
          </w:tcPr>
          <w:p w:rsidR="00A908E4" w:rsidRPr="00DE1ECF" w:rsidRDefault="00F95B85" w:rsidP="00DE1ECF">
            <w:pPr>
              <w:spacing w:after="0" w:line="240" w:lineRule="auto"/>
              <w:rPr>
                <w:rFonts w:ascii="Times New Roman" w:hAnsi="Times New Roman"/>
              </w:rPr>
            </w:pPr>
            <w:r w:rsidRPr="00DE1ECF">
              <w:rPr>
                <w:rFonts w:ascii="Times New Roman" w:hAnsi="Times New Roman"/>
              </w:rPr>
              <w:t>16/94</w:t>
            </w:r>
          </w:p>
        </w:tc>
        <w:tc>
          <w:tcPr>
            <w:tcW w:w="1280" w:type="pct"/>
          </w:tcPr>
          <w:p w:rsidR="00A908E4" w:rsidRPr="00DE1ECF" w:rsidRDefault="00A908E4" w:rsidP="00DE1ECF">
            <w:pPr>
              <w:spacing w:after="0" w:line="240" w:lineRule="auto"/>
              <w:rPr>
                <w:rFonts w:ascii="Times New Roman" w:hAnsi="Times New Roman"/>
              </w:rPr>
            </w:pPr>
            <w:r w:rsidRPr="00DE1ECF">
              <w:rPr>
                <w:rFonts w:ascii="Times New Roman" w:hAnsi="Times New Roman"/>
              </w:rPr>
              <w:t>Подготовка к промежуточной аттестации.</w:t>
            </w:r>
          </w:p>
        </w:tc>
        <w:tc>
          <w:tcPr>
            <w:tcW w:w="2431" w:type="pct"/>
            <w:gridSpan w:val="2"/>
          </w:tcPr>
          <w:p w:rsidR="00A908E4" w:rsidRPr="00DE1ECF" w:rsidRDefault="00A908E4" w:rsidP="00DE1ECF">
            <w:pPr>
              <w:spacing w:after="0" w:line="240" w:lineRule="auto"/>
              <w:rPr>
                <w:rFonts w:ascii="Times New Roman" w:eastAsia="MS Mincho" w:hAnsi="Times New Roman"/>
                <w:lang w:eastAsia="ru-RU"/>
              </w:rPr>
            </w:pPr>
            <w:r w:rsidRPr="00DE1ECF">
              <w:rPr>
                <w:rFonts w:ascii="Times New Roman" w:eastAsia="MS Mincho" w:hAnsi="Times New Roman"/>
                <w:lang w:eastAsia="ru-RU"/>
              </w:rPr>
              <w:t xml:space="preserve">Повторение </w:t>
            </w:r>
            <w:proofErr w:type="gramStart"/>
            <w:r w:rsidRPr="00DE1ECF">
              <w:rPr>
                <w:rFonts w:ascii="Times New Roman" w:eastAsia="MS Mincho" w:hAnsi="Times New Roman"/>
                <w:lang w:eastAsia="ru-RU"/>
              </w:rPr>
              <w:t>учащимися  изученных</w:t>
            </w:r>
            <w:proofErr w:type="gramEnd"/>
            <w:r w:rsidRPr="00DE1ECF">
              <w:rPr>
                <w:rFonts w:ascii="Times New Roman" w:eastAsia="MS Mincho" w:hAnsi="Times New Roman"/>
                <w:lang w:eastAsia="ru-RU"/>
              </w:rPr>
              <w:t xml:space="preserve"> структур и лексических единиц.</w:t>
            </w:r>
          </w:p>
          <w:p w:rsidR="00A908E4" w:rsidRPr="00DE1ECF" w:rsidRDefault="00A908E4" w:rsidP="00DE1ECF">
            <w:pPr>
              <w:spacing w:after="0" w:line="240" w:lineRule="auto"/>
              <w:rPr>
                <w:rFonts w:ascii="Times New Roman" w:hAnsi="Times New Roman"/>
                <w:highlight w:val="yellow"/>
              </w:rPr>
            </w:pPr>
            <w:proofErr w:type="gramStart"/>
            <w:r w:rsidRPr="00DE1ECF">
              <w:rPr>
                <w:rFonts w:ascii="Times New Roman" w:eastAsia="MS Mincho" w:hAnsi="Times New Roman"/>
                <w:lang w:eastAsia="ru-RU"/>
              </w:rPr>
              <w:t>Тренируют  орфографических</w:t>
            </w:r>
            <w:proofErr w:type="gramEnd"/>
            <w:r w:rsidRPr="00DE1ECF">
              <w:rPr>
                <w:rFonts w:ascii="Times New Roman" w:eastAsia="MS Mincho" w:hAnsi="Times New Roman"/>
                <w:lang w:eastAsia="ru-RU"/>
              </w:rPr>
              <w:t xml:space="preserve"> навыков.</w:t>
            </w:r>
          </w:p>
        </w:tc>
        <w:tc>
          <w:tcPr>
            <w:tcW w:w="492" w:type="pct"/>
            <w:tcBorders>
              <w:right w:val="single" w:sz="4" w:space="0" w:color="auto"/>
            </w:tcBorders>
          </w:tcPr>
          <w:p w:rsidR="00A908E4" w:rsidRPr="00DE1ECF" w:rsidRDefault="0020535A" w:rsidP="00DE1ECF">
            <w:pPr>
              <w:spacing w:after="0" w:line="240" w:lineRule="auto"/>
              <w:rPr>
                <w:rFonts w:ascii="Times New Roman" w:hAnsi="Times New Roman"/>
              </w:rPr>
            </w:pPr>
            <w:r w:rsidRPr="00DE1ECF">
              <w:rPr>
                <w:rFonts w:ascii="Times New Roman" w:hAnsi="Times New Roman"/>
              </w:rPr>
              <w:t>5.05</w:t>
            </w:r>
          </w:p>
          <w:p w:rsidR="00EE552F" w:rsidRPr="00DE1ECF" w:rsidRDefault="00EE552F" w:rsidP="00DE1ECF">
            <w:pPr>
              <w:spacing w:after="0" w:line="240" w:lineRule="auto"/>
              <w:rPr>
                <w:rFonts w:ascii="Times New Roman" w:hAnsi="Times New Roman"/>
              </w:rPr>
            </w:pPr>
            <w:r w:rsidRPr="00DE1ECF">
              <w:rPr>
                <w:rFonts w:ascii="Times New Roman" w:hAnsi="Times New Roman"/>
              </w:rPr>
              <w:t>6.05</w:t>
            </w:r>
          </w:p>
        </w:tc>
        <w:tc>
          <w:tcPr>
            <w:tcW w:w="471" w:type="pct"/>
            <w:tcBorders>
              <w:left w:val="single" w:sz="4" w:space="0" w:color="auto"/>
            </w:tcBorders>
          </w:tcPr>
          <w:p w:rsidR="00A908E4" w:rsidRPr="00DE1ECF" w:rsidRDefault="00A908E4" w:rsidP="00DE1ECF">
            <w:pPr>
              <w:spacing w:after="0" w:line="240" w:lineRule="auto"/>
              <w:rPr>
                <w:rFonts w:ascii="Times New Roman" w:hAnsi="Times New Roman"/>
              </w:rPr>
            </w:pPr>
          </w:p>
        </w:tc>
      </w:tr>
      <w:tr w:rsidR="00A908E4" w:rsidRPr="00DE1ECF" w:rsidTr="00C23DCC">
        <w:trPr>
          <w:gridAfter w:val="1"/>
          <w:wAfter w:w="6" w:type="pct"/>
        </w:trPr>
        <w:tc>
          <w:tcPr>
            <w:tcW w:w="320" w:type="pct"/>
          </w:tcPr>
          <w:p w:rsidR="00A908E4" w:rsidRPr="00DE1ECF" w:rsidRDefault="00F95B85" w:rsidP="00DE1ECF">
            <w:pPr>
              <w:spacing w:after="0" w:line="240" w:lineRule="auto"/>
              <w:rPr>
                <w:rFonts w:ascii="Times New Roman" w:hAnsi="Times New Roman"/>
              </w:rPr>
            </w:pPr>
            <w:r w:rsidRPr="00DE1ECF">
              <w:rPr>
                <w:rFonts w:ascii="Times New Roman" w:hAnsi="Times New Roman"/>
              </w:rPr>
              <w:t>17/95</w:t>
            </w:r>
          </w:p>
        </w:tc>
        <w:tc>
          <w:tcPr>
            <w:tcW w:w="1280" w:type="pct"/>
          </w:tcPr>
          <w:p w:rsidR="00A908E4" w:rsidRPr="00DE1ECF" w:rsidRDefault="0020535A" w:rsidP="00DE1ECF">
            <w:pPr>
              <w:spacing w:after="0" w:line="240" w:lineRule="auto"/>
              <w:rPr>
                <w:rFonts w:ascii="Times New Roman" w:hAnsi="Times New Roman"/>
              </w:rPr>
            </w:pPr>
            <w:r w:rsidRPr="00DE1ECF">
              <w:rPr>
                <w:rFonts w:ascii="Times New Roman" w:hAnsi="Times New Roman"/>
              </w:rPr>
              <w:t>Промежуточная аттестационная работа</w:t>
            </w:r>
            <w:r w:rsidR="00A908E4" w:rsidRPr="00DE1ECF">
              <w:rPr>
                <w:rFonts w:ascii="Times New Roman" w:hAnsi="Times New Roman"/>
              </w:rPr>
              <w:t xml:space="preserve"> </w:t>
            </w:r>
            <w:proofErr w:type="spellStart"/>
            <w:r w:rsidR="00A908E4" w:rsidRPr="00DE1ECF">
              <w:rPr>
                <w:rFonts w:ascii="Times New Roman" w:hAnsi="Times New Roman"/>
              </w:rPr>
              <w:t>работа</w:t>
            </w:r>
            <w:proofErr w:type="spellEnd"/>
            <w:r w:rsidR="00A908E4" w:rsidRPr="00DE1ECF">
              <w:rPr>
                <w:rFonts w:ascii="Times New Roman" w:hAnsi="Times New Roman"/>
              </w:rPr>
              <w:t xml:space="preserve"> за курс 7 класса</w:t>
            </w:r>
          </w:p>
        </w:tc>
        <w:tc>
          <w:tcPr>
            <w:tcW w:w="2431" w:type="pct"/>
            <w:gridSpan w:val="2"/>
          </w:tcPr>
          <w:p w:rsidR="00A908E4" w:rsidRPr="00DE1ECF" w:rsidRDefault="00A908E4" w:rsidP="00DE1ECF">
            <w:pPr>
              <w:spacing w:after="0" w:line="240" w:lineRule="auto"/>
              <w:rPr>
                <w:rFonts w:ascii="Times New Roman" w:eastAsiaTheme="minorHAnsi" w:hAnsi="Times New Roman"/>
              </w:rPr>
            </w:pPr>
            <w:r w:rsidRPr="00DE1ECF">
              <w:rPr>
                <w:rFonts w:ascii="Times New Roman" w:hAnsi="Times New Roman"/>
              </w:rPr>
              <w:t>Повторяют изученную лексику, составляют предложения. Делают упражнения на словообразование.</w:t>
            </w:r>
          </w:p>
        </w:tc>
        <w:tc>
          <w:tcPr>
            <w:tcW w:w="492" w:type="pct"/>
            <w:tcBorders>
              <w:right w:val="single" w:sz="4" w:space="0" w:color="auto"/>
            </w:tcBorders>
          </w:tcPr>
          <w:p w:rsidR="00A908E4" w:rsidRPr="00DE1ECF" w:rsidRDefault="0020535A" w:rsidP="00DE1ECF">
            <w:pPr>
              <w:spacing w:after="0" w:line="240" w:lineRule="auto"/>
              <w:rPr>
                <w:rFonts w:ascii="Times New Roman" w:hAnsi="Times New Roman"/>
              </w:rPr>
            </w:pPr>
            <w:r w:rsidRPr="00DE1ECF">
              <w:rPr>
                <w:rFonts w:ascii="Times New Roman" w:hAnsi="Times New Roman"/>
              </w:rPr>
              <w:t>6</w:t>
            </w:r>
            <w:r w:rsidR="00A908E4" w:rsidRPr="00DE1ECF">
              <w:rPr>
                <w:rFonts w:ascii="Times New Roman" w:hAnsi="Times New Roman"/>
              </w:rPr>
              <w:t>.05</w:t>
            </w:r>
          </w:p>
          <w:p w:rsidR="00EE552F" w:rsidRPr="00DE1ECF" w:rsidRDefault="00EE552F" w:rsidP="00DE1ECF">
            <w:pPr>
              <w:spacing w:after="0" w:line="240" w:lineRule="auto"/>
              <w:rPr>
                <w:rFonts w:ascii="Times New Roman" w:hAnsi="Times New Roman"/>
              </w:rPr>
            </w:pPr>
            <w:r w:rsidRPr="00DE1ECF">
              <w:rPr>
                <w:rFonts w:ascii="Times New Roman" w:hAnsi="Times New Roman"/>
              </w:rPr>
              <w:t>8.05</w:t>
            </w:r>
          </w:p>
        </w:tc>
        <w:tc>
          <w:tcPr>
            <w:tcW w:w="471" w:type="pct"/>
            <w:tcBorders>
              <w:left w:val="single" w:sz="4" w:space="0" w:color="auto"/>
            </w:tcBorders>
          </w:tcPr>
          <w:p w:rsidR="00A908E4" w:rsidRPr="00DE1ECF" w:rsidRDefault="00A908E4" w:rsidP="00DE1ECF">
            <w:pPr>
              <w:spacing w:after="0" w:line="240" w:lineRule="auto"/>
              <w:rPr>
                <w:rFonts w:ascii="Times New Roman" w:eastAsiaTheme="minorHAnsi" w:hAnsi="Times New Roman"/>
              </w:rPr>
            </w:pPr>
          </w:p>
        </w:tc>
      </w:tr>
      <w:tr w:rsidR="00A908E4" w:rsidRPr="00DE1ECF" w:rsidTr="00C23DCC">
        <w:trPr>
          <w:gridAfter w:val="1"/>
          <w:wAfter w:w="6" w:type="pct"/>
        </w:trPr>
        <w:tc>
          <w:tcPr>
            <w:tcW w:w="320" w:type="pct"/>
          </w:tcPr>
          <w:p w:rsidR="00A908E4" w:rsidRPr="00DE1ECF" w:rsidRDefault="00F95B85" w:rsidP="00DE1ECF">
            <w:pPr>
              <w:spacing w:after="0" w:line="240" w:lineRule="auto"/>
              <w:rPr>
                <w:rFonts w:ascii="Times New Roman" w:hAnsi="Times New Roman"/>
              </w:rPr>
            </w:pPr>
            <w:r w:rsidRPr="00DE1ECF">
              <w:rPr>
                <w:rFonts w:ascii="Times New Roman" w:hAnsi="Times New Roman"/>
              </w:rPr>
              <w:t>18/96</w:t>
            </w:r>
          </w:p>
        </w:tc>
        <w:tc>
          <w:tcPr>
            <w:tcW w:w="1280" w:type="pct"/>
          </w:tcPr>
          <w:p w:rsidR="00A908E4" w:rsidRPr="00DE1ECF" w:rsidRDefault="00A908E4" w:rsidP="00DE1ECF">
            <w:pPr>
              <w:spacing w:after="0" w:line="240" w:lineRule="auto"/>
              <w:rPr>
                <w:rFonts w:ascii="Times New Roman" w:hAnsi="Times New Roman"/>
              </w:rPr>
            </w:pPr>
            <w:r w:rsidRPr="00DE1ECF">
              <w:rPr>
                <w:rFonts w:ascii="Times New Roman" w:hAnsi="Times New Roman"/>
              </w:rPr>
              <w:t>Работа над ошибками</w:t>
            </w:r>
          </w:p>
        </w:tc>
        <w:tc>
          <w:tcPr>
            <w:tcW w:w="2431" w:type="pct"/>
            <w:gridSpan w:val="2"/>
          </w:tcPr>
          <w:p w:rsidR="00A908E4" w:rsidRPr="00DE1ECF" w:rsidRDefault="00A908E4" w:rsidP="00DE1ECF">
            <w:pPr>
              <w:spacing w:after="0" w:line="240" w:lineRule="auto"/>
              <w:rPr>
                <w:rFonts w:ascii="Times New Roman" w:eastAsiaTheme="minorHAnsi" w:hAnsi="Times New Roman"/>
              </w:rPr>
            </w:pPr>
            <w:r w:rsidRPr="00DE1ECF">
              <w:rPr>
                <w:rFonts w:ascii="Times New Roman" w:hAnsi="Times New Roman"/>
              </w:rPr>
              <w:t>Работают над ошибками, исправляют их. Делают дополнительную работу по грамматике.</w:t>
            </w:r>
          </w:p>
        </w:tc>
        <w:tc>
          <w:tcPr>
            <w:tcW w:w="492" w:type="pct"/>
            <w:tcBorders>
              <w:right w:val="single" w:sz="4" w:space="0" w:color="auto"/>
            </w:tcBorders>
          </w:tcPr>
          <w:p w:rsidR="00A908E4" w:rsidRPr="00DE1ECF" w:rsidRDefault="0020535A" w:rsidP="00DE1ECF">
            <w:pPr>
              <w:spacing w:after="0" w:line="240" w:lineRule="auto"/>
              <w:rPr>
                <w:rFonts w:ascii="Times New Roman" w:hAnsi="Times New Roman"/>
              </w:rPr>
            </w:pPr>
            <w:r w:rsidRPr="00DE1ECF">
              <w:rPr>
                <w:rFonts w:ascii="Times New Roman" w:hAnsi="Times New Roman"/>
              </w:rPr>
              <w:t>7</w:t>
            </w:r>
            <w:r w:rsidR="00A908E4" w:rsidRPr="00DE1ECF">
              <w:rPr>
                <w:rFonts w:ascii="Times New Roman" w:hAnsi="Times New Roman"/>
              </w:rPr>
              <w:t>.05</w:t>
            </w:r>
          </w:p>
          <w:p w:rsidR="00EE552F" w:rsidRPr="00DE1ECF" w:rsidRDefault="00EE552F" w:rsidP="00DE1ECF">
            <w:pPr>
              <w:spacing w:after="0" w:line="240" w:lineRule="auto"/>
              <w:rPr>
                <w:rFonts w:ascii="Times New Roman" w:hAnsi="Times New Roman"/>
              </w:rPr>
            </w:pPr>
            <w:r w:rsidRPr="00DE1ECF">
              <w:rPr>
                <w:rFonts w:ascii="Times New Roman" w:hAnsi="Times New Roman"/>
              </w:rPr>
              <w:t>10.05</w:t>
            </w:r>
          </w:p>
        </w:tc>
        <w:tc>
          <w:tcPr>
            <w:tcW w:w="471" w:type="pct"/>
            <w:tcBorders>
              <w:left w:val="single" w:sz="4" w:space="0" w:color="auto"/>
            </w:tcBorders>
          </w:tcPr>
          <w:p w:rsidR="00A908E4" w:rsidRPr="00DE1ECF" w:rsidRDefault="00A908E4" w:rsidP="00DE1ECF">
            <w:pPr>
              <w:spacing w:after="0" w:line="240" w:lineRule="auto"/>
              <w:rPr>
                <w:rFonts w:ascii="Times New Roman" w:hAnsi="Times New Roman"/>
              </w:rPr>
            </w:pPr>
          </w:p>
        </w:tc>
      </w:tr>
      <w:tr w:rsidR="00A908E4" w:rsidRPr="00DE1ECF" w:rsidTr="00C23DCC">
        <w:trPr>
          <w:gridAfter w:val="1"/>
          <w:wAfter w:w="6" w:type="pct"/>
        </w:trPr>
        <w:tc>
          <w:tcPr>
            <w:tcW w:w="320" w:type="pct"/>
          </w:tcPr>
          <w:p w:rsidR="00A908E4" w:rsidRPr="00DE1ECF" w:rsidRDefault="00F95B85" w:rsidP="00DE1ECF">
            <w:pPr>
              <w:spacing w:after="0" w:line="240" w:lineRule="auto"/>
              <w:rPr>
                <w:rFonts w:ascii="Times New Roman" w:hAnsi="Times New Roman"/>
              </w:rPr>
            </w:pPr>
            <w:r w:rsidRPr="00DE1ECF">
              <w:rPr>
                <w:rFonts w:ascii="Times New Roman" w:hAnsi="Times New Roman"/>
              </w:rPr>
              <w:t>19/97</w:t>
            </w:r>
          </w:p>
        </w:tc>
        <w:tc>
          <w:tcPr>
            <w:tcW w:w="1280" w:type="pct"/>
          </w:tcPr>
          <w:p w:rsidR="00A908E4" w:rsidRPr="00DE1ECF" w:rsidRDefault="00A908E4" w:rsidP="00DE1ECF">
            <w:pPr>
              <w:spacing w:after="0" w:line="240" w:lineRule="auto"/>
              <w:rPr>
                <w:rFonts w:ascii="Times New Roman" w:eastAsia="Times New Roman" w:hAnsi="Times New Roman"/>
                <w:bCs/>
                <w:color w:val="000000" w:themeColor="text1"/>
              </w:rPr>
            </w:pPr>
            <w:r w:rsidRPr="00DE1ECF">
              <w:rPr>
                <w:rFonts w:ascii="Times New Roman" w:eastAsia="Times New Roman" w:hAnsi="Times New Roman"/>
                <w:bCs/>
                <w:color w:val="000000" w:themeColor="text1"/>
              </w:rPr>
              <w:t>Словообразование.</w:t>
            </w:r>
          </w:p>
          <w:p w:rsidR="00A908E4" w:rsidRPr="00DE1ECF" w:rsidRDefault="00A908E4" w:rsidP="00DE1ECF">
            <w:pPr>
              <w:spacing w:after="0" w:line="240" w:lineRule="auto"/>
              <w:rPr>
                <w:rFonts w:ascii="Times New Roman" w:eastAsia="Times New Roman" w:hAnsi="Times New Roman"/>
                <w:bCs/>
                <w:color w:val="000000" w:themeColor="text1"/>
              </w:rPr>
            </w:pPr>
            <w:r w:rsidRPr="00DE1ECF">
              <w:rPr>
                <w:rFonts w:ascii="Times New Roman" w:eastAsia="Times New Roman" w:hAnsi="Times New Roman"/>
                <w:bCs/>
                <w:color w:val="000000" w:themeColor="text1"/>
              </w:rPr>
              <w:t>Повторение.</w:t>
            </w:r>
          </w:p>
        </w:tc>
        <w:tc>
          <w:tcPr>
            <w:tcW w:w="2431" w:type="pct"/>
            <w:gridSpan w:val="2"/>
          </w:tcPr>
          <w:p w:rsidR="00A908E4" w:rsidRPr="00DE1ECF" w:rsidRDefault="00A908E4" w:rsidP="00DE1ECF">
            <w:pPr>
              <w:spacing w:after="0" w:line="240" w:lineRule="auto"/>
              <w:rPr>
                <w:rFonts w:ascii="Times New Roman" w:eastAsiaTheme="minorHAnsi" w:hAnsi="Times New Roman"/>
              </w:rPr>
            </w:pPr>
            <w:r w:rsidRPr="00DE1ECF">
              <w:rPr>
                <w:rFonts w:ascii="Times New Roman" w:eastAsiaTheme="minorHAnsi" w:hAnsi="Times New Roman"/>
              </w:rPr>
              <w:t>Выполняют письменно задания.</w:t>
            </w:r>
          </w:p>
        </w:tc>
        <w:tc>
          <w:tcPr>
            <w:tcW w:w="492" w:type="pct"/>
            <w:tcBorders>
              <w:right w:val="single" w:sz="4" w:space="0" w:color="auto"/>
            </w:tcBorders>
          </w:tcPr>
          <w:p w:rsidR="00A908E4" w:rsidRPr="00DE1ECF" w:rsidRDefault="0020535A" w:rsidP="00DE1ECF">
            <w:pPr>
              <w:spacing w:after="0" w:line="240" w:lineRule="auto"/>
              <w:rPr>
                <w:rFonts w:ascii="Times New Roman" w:eastAsiaTheme="minorHAnsi" w:hAnsi="Times New Roman"/>
              </w:rPr>
            </w:pPr>
            <w:r w:rsidRPr="00DE1ECF">
              <w:rPr>
                <w:rFonts w:ascii="Times New Roman" w:eastAsiaTheme="minorHAnsi" w:hAnsi="Times New Roman"/>
              </w:rPr>
              <w:t>12</w:t>
            </w:r>
            <w:r w:rsidR="00A908E4" w:rsidRPr="00DE1ECF">
              <w:rPr>
                <w:rFonts w:ascii="Times New Roman" w:eastAsiaTheme="minorHAnsi" w:hAnsi="Times New Roman"/>
              </w:rPr>
              <w:t>.05</w:t>
            </w:r>
          </w:p>
          <w:p w:rsidR="00EE552F" w:rsidRPr="00DE1ECF" w:rsidRDefault="00EE552F" w:rsidP="00DE1ECF">
            <w:pPr>
              <w:spacing w:after="0" w:line="240" w:lineRule="auto"/>
              <w:rPr>
                <w:rFonts w:ascii="Times New Roman" w:eastAsiaTheme="minorHAnsi" w:hAnsi="Times New Roman"/>
              </w:rPr>
            </w:pPr>
            <w:r w:rsidRPr="00DE1ECF">
              <w:rPr>
                <w:rFonts w:ascii="Times New Roman" w:eastAsiaTheme="minorHAnsi" w:hAnsi="Times New Roman"/>
              </w:rPr>
              <w:t>13.05</w:t>
            </w:r>
          </w:p>
        </w:tc>
        <w:tc>
          <w:tcPr>
            <w:tcW w:w="471" w:type="pct"/>
            <w:tcBorders>
              <w:left w:val="single" w:sz="4" w:space="0" w:color="auto"/>
            </w:tcBorders>
          </w:tcPr>
          <w:p w:rsidR="00A908E4" w:rsidRPr="00DE1ECF" w:rsidRDefault="00A908E4" w:rsidP="00DE1ECF">
            <w:pPr>
              <w:spacing w:after="0" w:line="240" w:lineRule="auto"/>
              <w:rPr>
                <w:rFonts w:ascii="Times New Roman" w:hAnsi="Times New Roman"/>
              </w:rPr>
            </w:pPr>
          </w:p>
        </w:tc>
      </w:tr>
      <w:tr w:rsidR="00A908E4" w:rsidRPr="00DE1ECF" w:rsidTr="00C23DCC">
        <w:trPr>
          <w:gridAfter w:val="1"/>
          <w:wAfter w:w="6" w:type="pct"/>
        </w:trPr>
        <w:tc>
          <w:tcPr>
            <w:tcW w:w="320" w:type="pct"/>
          </w:tcPr>
          <w:p w:rsidR="00A908E4" w:rsidRPr="00DE1ECF" w:rsidRDefault="00F95B85" w:rsidP="00DE1ECF">
            <w:pPr>
              <w:spacing w:after="0" w:line="240" w:lineRule="auto"/>
              <w:rPr>
                <w:rFonts w:ascii="Times New Roman" w:hAnsi="Times New Roman"/>
              </w:rPr>
            </w:pPr>
            <w:r w:rsidRPr="00DE1ECF">
              <w:rPr>
                <w:rFonts w:ascii="Times New Roman" w:hAnsi="Times New Roman"/>
              </w:rPr>
              <w:t>20/98</w:t>
            </w:r>
          </w:p>
        </w:tc>
        <w:tc>
          <w:tcPr>
            <w:tcW w:w="1280" w:type="pct"/>
          </w:tcPr>
          <w:p w:rsidR="00A908E4" w:rsidRPr="00DE1ECF" w:rsidRDefault="00A908E4" w:rsidP="00DE1ECF">
            <w:pPr>
              <w:spacing w:after="0" w:line="240" w:lineRule="auto"/>
              <w:rPr>
                <w:rFonts w:ascii="Times New Roman" w:eastAsia="Times New Roman" w:hAnsi="Times New Roman"/>
                <w:b/>
                <w:bCs/>
                <w:color w:val="000000" w:themeColor="text1"/>
                <w:lang w:val="en-US"/>
              </w:rPr>
            </w:pPr>
            <w:r w:rsidRPr="00DE1ECF">
              <w:rPr>
                <w:rFonts w:ascii="Times New Roman" w:hAnsi="Times New Roman"/>
              </w:rPr>
              <w:t>Повторение</w:t>
            </w:r>
            <w:r w:rsidR="00047F4A" w:rsidRPr="00DE1ECF">
              <w:rPr>
                <w:rFonts w:ascii="Times New Roman" w:hAnsi="Times New Roman"/>
                <w:lang w:val="en-US"/>
              </w:rPr>
              <w:t xml:space="preserve"> </w:t>
            </w:r>
            <w:r w:rsidRPr="00DE1ECF">
              <w:rPr>
                <w:rFonts w:ascii="Times New Roman" w:hAnsi="Times New Roman"/>
              </w:rPr>
              <w:t>по</w:t>
            </w:r>
            <w:r w:rsidR="00047F4A" w:rsidRPr="00DE1ECF">
              <w:rPr>
                <w:rFonts w:ascii="Times New Roman" w:hAnsi="Times New Roman"/>
                <w:lang w:val="en-US"/>
              </w:rPr>
              <w:t xml:space="preserve"> </w:t>
            </w:r>
            <w:r w:rsidRPr="00DE1ECF">
              <w:rPr>
                <w:rFonts w:ascii="Times New Roman" w:hAnsi="Times New Roman"/>
              </w:rPr>
              <w:t>темам</w:t>
            </w:r>
            <w:r w:rsidRPr="00DE1ECF">
              <w:rPr>
                <w:rFonts w:ascii="Times New Roman" w:hAnsi="Times New Roman"/>
                <w:lang w:val="en-US"/>
              </w:rPr>
              <w:t xml:space="preserve">: </w:t>
            </w:r>
            <w:r w:rsidRPr="00DE1ECF">
              <w:rPr>
                <w:rFonts w:ascii="Times New Roman" w:eastAsia="Times New Roman" w:hAnsi="Times New Roman"/>
                <w:bCs/>
                <w:color w:val="000000" w:themeColor="text1"/>
                <w:lang w:val="en-US"/>
              </w:rPr>
              <w:t>«School and Schooling»</w:t>
            </w:r>
            <w:r w:rsidR="00047F4A" w:rsidRPr="00DE1ECF">
              <w:rPr>
                <w:rFonts w:ascii="Times New Roman" w:eastAsia="Times New Roman" w:hAnsi="Times New Roman"/>
                <w:bCs/>
                <w:color w:val="000000" w:themeColor="text1"/>
                <w:lang w:val="en-US"/>
              </w:rPr>
              <w:t xml:space="preserve"> «The Language of the </w:t>
            </w:r>
            <w:r w:rsidRPr="00DE1ECF">
              <w:rPr>
                <w:rFonts w:ascii="Times New Roman" w:eastAsia="Times New Roman" w:hAnsi="Times New Roman"/>
                <w:bCs/>
                <w:color w:val="000000" w:themeColor="text1"/>
                <w:lang w:val="en-US"/>
              </w:rPr>
              <w:t>World»</w:t>
            </w:r>
          </w:p>
        </w:tc>
        <w:tc>
          <w:tcPr>
            <w:tcW w:w="2431" w:type="pct"/>
            <w:gridSpan w:val="2"/>
          </w:tcPr>
          <w:p w:rsidR="00A908E4" w:rsidRPr="00DE1ECF" w:rsidRDefault="00A908E4" w:rsidP="00DE1ECF">
            <w:pPr>
              <w:spacing w:after="0" w:line="240" w:lineRule="auto"/>
              <w:rPr>
                <w:rFonts w:ascii="Times New Roman" w:eastAsiaTheme="minorHAnsi" w:hAnsi="Times New Roman"/>
              </w:rPr>
            </w:pPr>
            <w:r w:rsidRPr="00DE1ECF">
              <w:rPr>
                <w:rFonts w:ascii="Times New Roman" w:eastAsia="Times New Roman" w:hAnsi="Times New Roman"/>
                <w:color w:val="000000" w:themeColor="text1"/>
              </w:rPr>
              <w:t>Восполнение пробелов знаний, систематизация пройденного материала, итоговое закрепление знаний</w:t>
            </w:r>
          </w:p>
        </w:tc>
        <w:tc>
          <w:tcPr>
            <w:tcW w:w="492" w:type="pct"/>
            <w:tcBorders>
              <w:right w:val="single" w:sz="4" w:space="0" w:color="auto"/>
            </w:tcBorders>
          </w:tcPr>
          <w:p w:rsidR="00A908E4" w:rsidRPr="00DE1ECF" w:rsidRDefault="0020535A" w:rsidP="00DE1ECF">
            <w:pPr>
              <w:spacing w:after="0" w:line="240" w:lineRule="auto"/>
              <w:rPr>
                <w:rFonts w:ascii="Times New Roman" w:eastAsiaTheme="minorHAnsi" w:hAnsi="Times New Roman"/>
              </w:rPr>
            </w:pPr>
            <w:r w:rsidRPr="00DE1ECF">
              <w:rPr>
                <w:rFonts w:ascii="Times New Roman" w:eastAsiaTheme="minorHAnsi" w:hAnsi="Times New Roman"/>
              </w:rPr>
              <w:t>13</w:t>
            </w:r>
            <w:r w:rsidR="00A908E4" w:rsidRPr="00DE1ECF">
              <w:rPr>
                <w:rFonts w:ascii="Times New Roman" w:eastAsiaTheme="minorHAnsi" w:hAnsi="Times New Roman"/>
              </w:rPr>
              <w:t>.05</w:t>
            </w:r>
          </w:p>
          <w:p w:rsidR="00EE552F" w:rsidRPr="00DE1ECF" w:rsidRDefault="00EE552F" w:rsidP="00DE1ECF">
            <w:pPr>
              <w:spacing w:after="0" w:line="240" w:lineRule="auto"/>
              <w:rPr>
                <w:rFonts w:ascii="Times New Roman" w:eastAsiaTheme="minorHAnsi" w:hAnsi="Times New Roman"/>
              </w:rPr>
            </w:pPr>
            <w:r w:rsidRPr="00DE1ECF">
              <w:rPr>
                <w:rFonts w:ascii="Times New Roman" w:eastAsiaTheme="minorHAnsi" w:hAnsi="Times New Roman"/>
              </w:rPr>
              <w:t>15.05</w:t>
            </w:r>
          </w:p>
        </w:tc>
        <w:tc>
          <w:tcPr>
            <w:tcW w:w="471" w:type="pct"/>
            <w:tcBorders>
              <w:left w:val="single" w:sz="4" w:space="0" w:color="auto"/>
            </w:tcBorders>
          </w:tcPr>
          <w:p w:rsidR="00A908E4" w:rsidRPr="00DE1ECF" w:rsidRDefault="00A908E4" w:rsidP="00DE1ECF">
            <w:pPr>
              <w:spacing w:after="0" w:line="240" w:lineRule="auto"/>
              <w:rPr>
                <w:rFonts w:ascii="Times New Roman" w:hAnsi="Times New Roman"/>
              </w:rPr>
            </w:pPr>
          </w:p>
        </w:tc>
      </w:tr>
      <w:tr w:rsidR="00A908E4" w:rsidRPr="00DE1ECF" w:rsidTr="00047F4A">
        <w:trPr>
          <w:gridAfter w:val="1"/>
          <w:wAfter w:w="6" w:type="pct"/>
          <w:trHeight w:val="584"/>
        </w:trPr>
        <w:tc>
          <w:tcPr>
            <w:tcW w:w="320" w:type="pct"/>
          </w:tcPr>
          <w:p w:rsidR="00A908E4" w:rsidRPr="00DE1ECF" w:rsidRDefault="00F95B85" w:rsidP="00DE1ECF">
            <w:pPr>
              <w:spacing w:after="0" w:line="240" w:lineRule="auto"/>
              <w:rPr>
                <w:rFonts w:ascii="Times New Roman" w:hAnsi="Times New Roman"/>
              </w:rPr>
            </w:pPr>
            <w:r w:rsidRPr="00DE1ECF">
              <w:rPr>
                <w:rFonts w:ascii="Times New Roman" w:hAnsi="Times New Roman"/>
              </w:rPr>
              <w:t>21/99</w:t>
            </w:r>
          </w:p>
        </w:tc>
        <w:tc>
          <w:tcPr>
            <w:tcW w:w="1280" w:type="pct"/>
          </w:tcPr>
          <w:p w:rsidR="00A908E4" w:rsidRPr="00DE1ECF" w:rsidRDefault="00A908E4" w:rsidP="00DE1ECF">
            <w:pPr>
              <w:spacing w:after="0" w:line="240" w:lineRule="auto"/>
              <w:rPr>
                <w:rFonts w:ascii="Times New Roman" w:eastAsia="Times New Roman" w:hAnsi="Times New Roman"/>
                <w:b/>
                <w:bCs/>
                <w:color w:val="000000" w:themeColor="text1"/>
                <w:lang w:val="en-US"/>
              </w:rPr>
            </w:pPr>
            <w:proofErr w:type="spellStart"/>
            <w:r w:rsidRPr="00DE1ECF">
              <w:rPr>
                <w:rFonts w:ascii="Times New Roman" w:hAnsi="Times New Roman"/>
              </w:rPr>
              <w:t>Повторениепотемам</w:t>
            </w:r>
            <w:proofErr w:type="spellEnd"/>
            <w:r w:rsidRPr="00DE1ECF">
              <w:rPr>
                <w:rFonts w:ascii="Times New Roman" w:hAnsi="Times New Roman"/>
                <w:lang w:val="en-US"/>
              </w:rPr>
              <w:t xml:space="preserve">: </w:t>
            </w:r>
            <w:r w:rsidRPr="00DE1ECF">
              <w:rPr>
                <w:rFonts w:ascii="Times New Roman" w:eastAsia="Times New Roman" w:hAnsi="Times New Roman"/>
                <w:bCs/>
                <w:color w:val="000000" w:themeColor="text1"/>
                <w:lang w:val="en-US"/>
              </w:rPr>
              <w:t>«Some Facts about the English-speaking World»</w:t>
            </w:r>
          </w:p>
        </w:tc>
        <w:tc>
          <w:tcPr>
            <w:tcW w:w="2431" w:type="pct"/>
            <w:gridSpan w:val="2"/>
          </w:tcPr>
          <w:p w:rsidR="00A908E4" w:rsidRPr="00DE1ECF" w:rsidRDefault="00A908E4" w:rsidP="00DE1ECF">
            <w:pPr>
              <w:spacing w:after="0" w:line="240" w:lineRule="auto"/>
              <w:rPr>
                <w:rFonts w:ascii="Times New Roman" w:eastAsiaTheme="minorHAnsi" w:hAnsi="Times New Roman"/>
              </w:rPr>
            </w:pPr>
            <w:r w:rsidRPr="00DE1ECF">
              <w:rPr>
                <w:rFonts w:ascii="Times New Roman" w:eastAsia="Times New Roman" w:hAnsi="Times New Roman"/>
                <w:color w:val="000000" w:themeColor="text1"/>
              </w:rPr>
              <w:t>Восполнение пробелов знаний, систематизация пройденного материала, итоговое закрепление знаний</w:t>
            </w:r>
          </w:p>
        </w:tc>
        <w:tc>
          <w:tcPr>
            <w:tcW w:w="492" w:type="pct"/>
            <w:tcBorders>
              <w:right w:val="single" w:sz="4" w:space="0" w:color="auto"/>
            </w:tcBorders>
          </w:tcPr>
          <w:p w:rsidR="00A908E4" w:rsidRPr="00DE1ECF" w:rsidRDefault="0020535A" w:rsidP="00DE1ECF">
            <w:pPr>
              <w:spacing w:after="0" w:line="240" w:lineRule="auto"/>
              <w:rPr>
                <w:rFonts w:ascii="Times New Roman" w:hAnsi="Times New Roman"/>
              </w:rPr>
            </w:pPr>
            <w:r w:rsidRPr="00DE1ECF">
              <w:rPr>
                <w:rFonts w:ascii="Times New Roman" w:hAnsi="Times New Roman"/>
              </w:rPr>
              <w:t>14</w:t>
            </w:r>
            <w:r w:rsidR="00A908E4" w:rsidRPr="00DE1ECF">
              <w:rPr>
                <w:rFonts w:ascii="Times New Roman" w:hAnsi="Times New Roman"/>
              </w:rPr>
              <w:t>.05</w:t>
            </w:r>
          </w:p>
          <w:p w:rsidR="00EE552F" w:rsidRPr="00DE1ECF" w:rsidRDefault="00EE552F" w:rsidP="00DE1ECF">
            <w:pPr>
              <w:spacing w:after="0" w:line="240" w:lineRule="auto"/>
              <w:rPr>
                <w:rFonts w:ascii="Times New Roman" w:hAnsi="Times New Roman"/>
              </w:rPr>
            </w:pPr>
            <w:r w:rsidRPr="00DE1ECF">
              <w:rPr>
                <w:rFonts w:ascii="Times New Roman" w:hAnsi="Times New Roman"/>
              </w:rPr>
              <w:t>17.05</w:t>
            </w:r>
          </w:p>
        </w:tc>
        <w:tc>
          <w:tcPr>
            <w:tcW w:w="471" w:type="pct"/>
            <w:tcBorders>
              <w:left w:val="single" w:sz="4" w:space="0" w:color="auto"/>
            </w:tcBorders>
          </w:tcPr>
          <w:p w:rsidR="00A908E4" w:rsidRPr="00DE1ECF" w:rsidRDefault="00A908E4" w:rsidP="00DE1ECF">
            <w:pPr>
              <w:spacing w:after="0" w:line="240" w:lineRule="auto"/>
              <w:rPr>
                <w:rFonts w:ascii="Times New Roman" w:hAnsi="Times New Roman"/>
              </w:rPr>
            </w:pPr>
          </w:p>
        </w:tc>
      </w:tr>
      <w:tr w:rsidR="00A908E4" w:rsidRPr="00DE1ECF" w:rsidTr="00047F4A">
        <w:trPr>
          <w:gridAfter w:val="1"/>
          <w:wAfter w:w="6" w:type="pct"/>
          <w:trHeight w:val="550"/>
        </w:trPr>
        <w:tc>
          <w:tcPr>
            <w:tcW w:w="320" w:type="pct"/>
          </w:tcPr>
          <w:p w:rsidR="00A908E4" w:rsidRPr="00DE1ECF" w:rsidRDefault="00F95B85" w:rsidP="00DE1ECF">
            <w:pPr>
              <w:spacing w:after="0" w:line="240" w:lineRule="auto"/>
              <w:rPr>
                <w:rFonts w:ascii="Times New Roman" w:hAnsi="Times New Roman"/>
              </w:rPr>
            </w:pPr>
            <w:r w:rsidRPr="00DE1ECF">
              <w:rPr>
                <w:rFonts w:ascii="Times New Roman" w:hAnsi="Times New Roman"/>
              </w:rPr>
              <w:t>22/100</w:t>
            </w:r>
          </w:p>
        </w:tc>
        <w:tc>
          <w:tcPr>
            <w:tcW w:w="1280" w:type="pct"/>
          </w:tcPr>
          <w:p w:rsidR="00A908E4" w:rsidRPr="00DE1ECF" w:rsidRDefault="00A908E4" w:rsidP="00DE1ECF">
            <w:pPr>
              <w:spacing w:after="0" w:line="240" w:lineRule="auto"/>
              <w:rPr>
                <w:rFonts w:ascii="Times New Roman" w:hAnsi="Times New Roman"/>
                <w:lang w:val="en-US"/>
              </w:rPr>
            </w:pPr>
            <w:proofErr w:type="spellStart"/>
            <w:r w:rsidRPr="00DE1ECF">
              <w:rPr>
                <w:rFonts w:ascii="Times New Roman" w:eastAsia="Times New Roman" w:hAnsi="Times New Roman"/>
                <w:bCs/>
                <w:color w:val="000000" w:themeColor="text1"/>
              </w:rPr>
              <w:t>Повторениепотемам</w:t>
            </w:r>
            <w:proofErr w:type="spellEnd"/>
            <w:r w:rsidRPr="00DE1ECF">
              <w:rPr>
                <w:rFonts w:ascii="Times New Roman" w:eastAsia="Times New Roman" w:hAnsi="Times New Roman"/>
                <w:bCs/>
                <w:color w:val="000000" w:themeColor="text1"/>
                <w:lang w:val="en-US"/>
              </w:rPr>
              <w:t>: «Living Things Around Us», «The ABC of Ecology»</w:t>
            </w:r>
          </w:p>
        </w:tc>
        <w:tc>
          <w:tcPr>
            <w:tcW w:w="2431" w:type="pct"/>
            <w:gridSpan w:val="2"/>
          </w:tcPr>
          <w:p w:rsidR="00A908E4" w:rsidRPr="00DE1ECF" w:rsidRDefault="00A908E4" w:rsidP="00DE1ECF">
            <w:pPr>
              <w:spacing w:after="0" w:line="240" w:lineRule="auto"/>
              <w:rPr>
                <w:rFonts w:ascii="Times New Roman" w:eastAsiaTheme="minorHAnsi" w:hAnsi="Times New Roman"/>
              </w:rPr>
            </w:pPr>
            <w:r w:rsidRPr="00DE1ECF">
              <w:rPr>
                <w:rFonts w:ascii="Times New Roman" w:eastAsia="Times New Roman" w:hAnsi="Times New Roman"/>
                <w:color w:val="000000" w:themeColor="text1"/>
              </w:rPr>
              <w:t>Восполнение пробелов знаний, систематизация пройденного материала, итоговое закрепление знаний</w:t>
            </w:r>
          </w:p>
        </w:tc>
        <w:tc>
          <w:tcPr>
            <w:tcW w:w="492" w:type="pct"/>
            <w:tcBorders>
              <w:right w:val="single" w:sz="4" w:space="0" w:color="auto"/>
            </w:tcBorders>
          </w:tcPr>
          <w:p w:rsidR="00A908E4" w:rsidRPr="00DE1ECF" w:rsidRDefault="0020535A" w:rsidP="00DE1ECF">
            <w:pPr>
              <w:spacing w:after="0" w:line="240" w:lineRule="auto"/>
              <w:rPr>
                <w:rFonts w:ascii="Times New Roman" w:hAnsi="Times New Roman"/>
              </w:rPr>
            </w:pPr>
            <w:r w:rsidRPr="00DE1ECF">
              <w:rPr>
                <w:rFonts w:ascii="Times New Roman" w:hAnsi="Times New Roman"/>
              </w:rPr>
              <w:t>19</w:t>
            </w:r>
            <w:r w:rsidR="00A908E4" w:rsidRPr="00DE1ECF">
              <w:rPr>
                <w:rFonts w:ascii="Times New Roman" w:hAnsi="Times New Roman"/>
              </w:rPr>
              <w:t>.05</w:t>
            </w:r>
          </w:p>
          <w:p w:rsidR="00EE552F" w:rsidRPr="00DE1ECF" w:rsidRDefault="00EE552F" w:rsidP="00DE1ECF">
            <w:pPr>
              <w:spacing w:after="0" w:line="240" w:lineRule="auto"/>
              <w:rPr>
                <w:rFonts w:ascii="Times New Roman" w:hAnsi="Times New Roman"/>
              </w:rPr>
            </w:pPr>
            <w:r w:rsidRPr="00DE1ECF">
              <w:rPr>
                <w:rFonts w:ascii="Times New Roman" w:hAnsi="Times New Roman"/>
              </w:rPr>
              <w:t>20.05</w:t>
            </w:r>
          </w:p>
        </w:tc>
        <w:tc>
          <w:tcPr>
            <w:tcW w:w="471" w:type="pct"/>
            <w:tcBorders>
              <w:left w:val="single" w:sz="4" w:space="0" w:color="auto"/>
            </w:tcBorders>
          </w:tcPr>
          <w:p w:rsidR="00A908E4" w:rsidRPr="00DE1ECF" w:rsidRDefault="00A908E4" w:rsidP="00DE1ECF">
            <w:pPr>
              <w:spacing w:after="0" w:line="240" w:lineRule="auto"/>
              <w:rPr>
                <w:rFonts w:ascii="Times New Roman" w:hAnsi="Times New Roman"/>
              </w:rPr>
            </w:pPr>
          </w:p>
        </w:tc>
      </w:tr>
      <w:tr w:rsidR="00A908E4" w:rsidRPr="00DE1ECF" w:rsidTr="00C23DCC">
        <w:trPr>
          <w:gridAfter w:val="1"/>
          <w:wAfter w:w="6" w:type="pct"/>
          <w:trHeight w:val="263"/>
        </w:trPr>
        <w:tc>
          <w:tcPr>
            <w:tcW w:w="320" w:type="pct"/>
          </w:tcPr>
          <w:p w:rsidR="00A908E4" w:rsidRPr="00DE1ECF" w:rsidRDefault="00F95B85" w:rsidP="00DE1ECF">
            <w:pPr>
              <w:spacing w:after="0" w:line="240" w:lineRule="auto"/>
              <w:rPr>
                <w:rFonts w:ascii="Times New Roman" w:hAnsi="Times New Roman"/>
              </w:rPr>
            </w:pPr>
            <w:r w:rsidRPr="00DE1ECF">
              <w:rPr>
                <w:rFonts w:ascii="Times New Roman" w:hAnsi="Times New Roman"/>
              </w:rPr>
              <w:t>23/101</w:t>
            </w:r>
          </w:p>
        </w:tc>
        <w:tc>
          <w:tcPr>
            <w:tcW w:w="1280" w:type="pct"/>
          </w:tcPr>
          <w:p w:rsidR="00A908E4" w:rsidRPr="00DE1ECF" w:rsidRDefault="00A908E4" w:rsidP="00DE1ECF">
            <w:pPr>
              <w:spacing w:after="0" w:line="240" w:lineRule="auto"/>
              <w:rPr>
                <w:rFonts w:ascii="Times New Roman" w:eastAsia="Times New Roman" w:hAnsi="Times New Roman"/>
                <w:b/>
                <w:bCs/>
                <w:color w:val="000000" w:themeColor="text1"/>
              </w:rPr>
            </w:pPr>
            <w:r w:rsidRPr="00DE1ECF">
              <w:rPr>
                <w:rFonts w:ascii="Times New Roman" w:eastAsia="Times New Roman" w:hAnsi="Times New Roman"/>
                <w:bCs/>
                <w:color w:val="000000" w:themeColor="text1"/>
              </w:rPr>
              <w:t>Повторение по теме «</w:t>
            </w:r>
            <w:proofErr w:type="spellStart"/>
            <w:r w:rsidRPr="00DE1ECF">
              <w:rPr>
                <w:rFonts w:ascii="Times New Roman" w:eastAsia="Times New Roman" w:hAnsi="Times New Roman"/>
                <w:bCs/>
                <w:color w:val="000000" w:themeColor="text1"/>
                <w:lang w:val="en-US"/>
              </w:rPr>
              <w:t>LivingHealthy</w:t>
            </w:r>
            <w:proofErr w:type="spellEnd"/>
            <w:r w:rsidRPr="00DE1ECF">
              <w:rPr>
                <w:rFonts w:ascii="Times New Roman" w:eastAsia="Times New Roman" w:hAnsi="Times New Roman"/>
                <w:bCs/>
                <w:color w:val="000000" w:themeColor="text1"/>
              </w:rPr>
              <w:t>»</w:t>
            </w:r>
          </w:p>
        </w:tc>
        <w:tc>
          <w:tcPr>
            <w:tcW w:w="2431" w:type="pct"/>
            <w:gridSpan w:val="2"/>
          </w:tcPr>
          <w:p w:rsidR="00A908E4" w:rsidRPr="00DE1ECF" w:rsidRDefault="00A908E4" w:rsidP="00DE1ECF">
            <w:pPr>
              <w:spacing w:after="0" w:line="240" w:lineRule="auto"/>
              <w:rPr>
                <w:rFonts w:ascii="Times New Roman" w:eastAsiaTheme="minorHAnsi" w:hAnsi="Times New Roman"/>
              </w:rPr>
            </w:pPr>
            <w:r w:rsidRPr="00DE1ECF">
              <w:rPr>
                <w:rFonts w:ascii="Times New Roman" w:eastAsia="Times New Roman" w:hAnsi="Times New Roman"/>
                <w:color w:val="000000" w:themeColor="text1"/>
              </w:rPr>
              <w:t>Восполнение пробелов знаний, систематизация пройденного материала, итоговое закрепление знаний</w:t>
            </w:r>
          </w:p>
        </w:tc>
        <w:tc>
          <w:tcPr>
            <w:tcW w:w="492" w:type="pct"/>
            <w:tcBorders>
              <w:right w:val="single" w:sz="4" w:space="0" w:color="auto"/>
            </w:tcBorders>
          </w:tcPr>
          <w:p w:rsidR="00A908E4" w:rsidRPr="00DE1ECF" w:rsidRDefault="0020535A" w:rsidP="00DE1ECF">
            <w:pPr>
              <w:spacing w:after="0" w:line="240" w:lineRule="auto"/>
              <w:rPr>
                <w:rFonts w:ascii="Times New Roman" w:hAnsi="Times New Roman"/>
              </w:rPr>
            </w:pPr>
            <w:r w:rsidRPr="00DE1ECF">
              <w:rPr>
                <w:rFonts w:ascii="Times New Roman" w:hAnsi="Times New Roman"/>
              </w:rPr>
              <w:t>20</w:t>
            </w:r>
            <w:r w:rsidR="00A908E4" w:rsidRPr="00DE1ECF">
              <w:rPr>
                <w:rFonts w:ascii="Times New Roman" w:hAnsi="Times New Roman"/>
              </w:rPr>
              <w:t>.05</w:t>
            </w:r>
          </w:p>
          <w:p w:rsidR="00EE552F" w:rsidRPr="00DE1ECF" w:rsidRDefault="00EE552F" w:rsidP="00DE1ECF">
            <w:pPr>
              <w:spacing w:after="0" w:line="240" w:lineRule="auto"/>
              <w:rPr>
                <w:rFonts w:ascii="Times New Roman" w:hAnsi="Times New Roman"/>
              </w:rPr>
            </w:pPr>
            <w:r w:rsidRPr="00DE1ECF">
              <w:rPr>
                <w:rFonts w:ascii="Times New Roman" w:hAnsi="Times New Roman"/>
              </w:rPr>
              <w:t>22.05</w:t>
            </w:r>
          </w:p>
        </w:tc>
        <w:tc>
          <w:tcPr>
            <w:tcW w:w="471" w:type="pct"/>
            <w:tcBorders>
              <w:left w:val="single" w:sz="4" w:space="0" w:color="auto"/>
            </w:tcBorders>
          </w:tcPr>
          <w:p w:rsidR="00A908E4" w:rsidRPr="00DE1ECF" w:rsidRDefault="00A908E4" w:rsidP="00DE1ECF">
            <w:pPr>
              <w:spacing w:after="0" w:line="240" w:lineRule="auto"/>
              <w:rPr>
                <w:rFonts w:ascii="Times New Roman" w:eastAsiaTheme="minorHAnsi" w:hAnsi="Times New Roman"/>
              </w:rPr>
            </w:pPr>
          </w:p>
        </w:tc>
      </w:tr>
      <w:tr w:rsidR="00A908E4" w:rsidRPr="00DE1ECF" w:rsidTr="00C23DCC">
        <w:trPr>
          <w:gridAfter w:val="1"/>
          <w:wAfter w:w="6" w:type="pct"/>
        </w:trPr>
        <w:tc>
          <w:tcPr>
            <w:tcW w:w="320" w:type="pct"/>
          </w:tcPr>
          <w:p w:rsidR="00A908E4" w:rsidRPr="00DE1ECF" w:rsidRDefault="00F95B85" w:rsidP="00DE1ECF">
            <w:pPr>
              <w:spacing w:after="0" w:line="240" w:lineRule="auto"/>
              <w:rPr>
                <w:rFonts w:ascii="Times New Roman" w:hAnsi="Times New Roman"/>
              </w:rPr>
            </w:pPr>
            <w:r w:rsidRPr="00DE1ECF">
              <w:rPr>
                <w:rFonts w:ascii="Times New Roman" w:hAnsi="Times New Roman"/>
              </w:rPr>
              <w:t>24/102</w:t>
            </w:r>
          </w:p>
        </w:tc>
        <w:tc>
          <w:tcPr>
            <w:tcW w:w="1280" w:type="pct"/>
          </w:tcPr>
          <w:p w:rsidR="00A908E4" w:rsidRPr="00DE1ECF" w:rsidRDefault="00A908E4" w:rsidP="00DE1ECF">
            <w:pPr>
              <w:spacing w:after="0" w:line="240" w:lineRule="auto"/>
              <w:rPr>
                <w:rFonts w:ascii="Times New Roman" w:hAnsi="Times New Roman"/>
              </w:rPr>
            </w:pPr>
            <w:r w:rsidRPr="00DE1ECF">
              <w:rPr>
                <w:rFonts w:ascii="Times New Roman" w:hAnsi="Times New Roman"/>
              </w:rPr>
              <w:t>Артикли. Повторение.</w:t>
            </w:r>
          </w:p>
        </w:tc>
        <w:tc>
          <w:tcPr>
            <w:tcW w:w="2431" w:type="pct"/>
            <w:gridSpan w:val="2"/>
          </w:tcPr>
          <w:p w:rsidR="00A908E4" w:rsidRPr="00DE1ECF" w:rsidRDefault="00A908E4" w:rsidP="00DE1ECF">
            <w:pPr>
              <w:spacing w:after="0" w:line="240" w:lineRule="auto"/>
              <w:rPr>
                <w:rFonts w:ascii="Times New Roman" w:eastAsiaTheme="minorHAnsi" w:hAnsi="Times New Roman"/>
              </w:rPr>
            </w:pPr>
            <w:r w:rsidRPr="00DE1ECF">
              <w:rPr>
                <w:rFonts w:ascii="Times New Roman" w:eastAsiaTheme="minorHAnsi" w:hAnsi="Times New Roman"/>
              </w:rPr>
              <w:t>Выполняют письменно задания.</w:t>
            </w:r>
          </w:p>
        </w:tc>
        <w:tc>
          <w:tcPr>
            <w:tcW w:w="492" w:type="pct"/>
            <w:tcBorders>
              <w:right w:val="single" w:sz="4" w:space="0" w:color="auto"/>
            </w:tcBorders>
            <w:shd w:val="clear" w:color="auto" w:fill="auto"/>
          </w:tcPr>
          <w:p w:rsidR="00A908E4" w:rsidRPr="00DE1ECF" w:rsidRDefault="0020535A" w:rsidP="00DE1ECF">
            <w:pPr>
              <w:spacing w:after="0" w:line="240" w:lineRule="auto"/>
              <w:rPr>
                <w:rFonts w:ascii="Times New Roman" w:hAnsi="Times New Roman"/>
              </w:rPr>
            </w:pPr>
            <w:r w:rsidRPr="00DE1ECF">
              <w:rPr>
                <w:rFonts w:ascii="Times New Roman" w:hAnsi="Times New Roman"/>
              </w:rPr>
              <w:t>21</w:t>
            </w:r>
            <w:r w:rsidR="00A908E4" w:rsidRPr="00DE1ECF">
              <w:rPr>
                <w:rFonts w:ascii="Times New Roman" w:hAnsi="Times New Roman"/>
              </w:rPr>
              <w:t>.05</w:t>
            </w:r>
          </w:p>
          <w:p w:rsidR="00EE552F" w:rsidRPr="00DE1ECF" w:rsidRDefault="00EE552F" w:rsidP="00DE1ECF">
            <w:pPr>
              <w:spacing w:after="0" w:line="240" w:lineRule="auto"/>
              <w:rPr>
                <w:rFonts w:ascii="Times New Roman" w:hAnsi="Times New Roman"/>
              </w:rPr>
            </w:pPr>
            <w:r w:rsidRPr="00DE1ECF">
              <w:rPr>
                <w:rFonts w:ascii="Times New Roman" w:hAnsi="Times New Roman"/>
              </w:rPr>
              <w:t>24.05</w:t>
            </w:r>
          </w:p>
        </w:tc>
        <w:tc>
          <w:tcPr>
            <w:tcW w:w="471" w:type="pct"/>
            <w:tcBorders>
              <w:left w:val="single" w:sz="4" w:space="0" w:color="auto"/>
            </w:tcBorders>
          </w:tcPr>
          <w:p w:rsidR="00A908E4" w:rsidRPr="00DE1ECF" w:rsidRDefault="00A908E4" w:rsidP="00DE1ECF">
            <w:pPr>
              <w:spacing w:after="0" w:line="240" w:lineRule="auto"/>
              <w:rPr>
                <w:rFonts w:ascii="Times New Roman" w:eastAsiaTheme="minorHAnsi" w:hAnsi="Times New Roman"/>
                <w:highlight w:val="yellow"/>
              </w:rPr>
            </w:pPr>
          </w:p>
        </w:tc>
      </w:tr>
      <w:tr w:rsidR="00A908E4" w:rsidRPr="00DE1ECF" w:rsidTr="00C23DCC">
        <w:trPr>
          <w:gridAfter w:val="1"/>
          <w:wAfter w:w="6" w:type="pct"/>
        </w:trPr>
        <w:tc>
          <w:tcPr>
            <w:tcW w:w="320" w:type="pct"/>
          </w:tcPr>
          <w:p w:rsidR="00A908E4" w:rsidRPr="00DE1ECF" w:rsidRDefault="00F95B85" w:rsidP="00DE1ECF">
            <w:pPr>
              <w:spacing w:after="0" w:line="240" w:lineRule="auto"/>
              <w:rPr>
                <w:rFonts w:ascii="Times New Roman" w:hAnsi="Times New Roman"/>
              </w:rPr>
            </w:pPr>
            <w:r w:rsidRPr="00DE1ECF">
              <w:rPr>
                <w:rFonts w:ascii="Times New Roman" w:hAnsi="Times New Roman"/>
              </w:rPr>
              <w:t>25/103</w:t>
            </w:r>
          </w:p>
        </w:tc>
        <w:tc>
          <w:tcPr>
            <w:tcW w:w="1280" w:type="pct"/>
          </w:tcPr>
          <w:p w:rsidR="00A908E4" w:rsidRPr="00DE1ECF" w:rsidRDefault="00A908E4" w:rsidP="00DE1ECF">
            <w:pPr>
              <w:spacing w:after="0" w:line="240" w:lineRule="auto"/>
              <w:rPr>
                <w:rFonts w:ascii="Times New Roman" w:eastAsia="Times New Roman" w:hAnsi="Times New Roman"/>
                <w:bCs/>
                <w:color w:val="000000" w:themeColor="text1"/>
              </w:rPr>
            </w:pPr>
            <w:r w:rsidRPr="00DE1ECF">
              <w:rPr>
                <w:rFonts w:ascii="Times New Roman" w:eastAsia="Times New Roman" w:hAnsi="Times New Roman"/>
                <w:bCs/>
                <w:color w:val="000000" w:themeColor="text1"/>
              </w:rPr>
              <w:t>Фразовые глаголы. Повторение.</w:t>
            </w:r>
          </w:p>
        </w:tc>
        <w:tc>
          <w:tcPr>
            <w:tcW w:w="2431" w:type="pct"/>
            <w:gridSpan w:val="2"/>
          </w:tcPr>
          <w:p w:rsidR="00A908E4" w:rsidRPr="00DE1ECF" w:rsidRDefault="00A908E4" w:rsidP="00DE1ECF">
            <w:pPr>
              <w:spacing w:after="0" w:line="240" w:lineRule="auto"/>
              <w:rPr>
                <w:rFonts w:ascii="Times New Roman" w:eastAsiaTheme="minorHAnsi" w:hAnsi="Times New Roman"/>
              </w:rPr>
            </w:pPr>
            <w:r w:rsidRPr="00DE1ECF">
              <w:rPr>
                <w:rFonts w:ascii="Times New Roman" w:eastAsiaTheme="minorHAnsi" w:hAnsi="Times New Roman"/>
              </w:rPr>
              <w:t>Выполняют письменно задания.</w:t>
            </w:r>
          </w:p>
        </w:tc>
        <w:tc>
          <w:tcPr>
            <w:tcW w:w="492" w:type="pct"/>
            <w:tcBorders>
              <w:right w:val="single" w:sz="4" w:space="0" w:color="auto"/>
            </w:tcBorders>
          </w:tcPr>
          <w:p w:rsidR="00A908E4" w:rsidRPr="00DE1ECF" w:rsidRDefault="0020535A" w:rsidP="00DE1ECF">
            <w:pPr>
              <w:spacing w:after="0" w:line="240" w:lineRule="auto"/>
              <w:rPr>
                <w:rFonts w:ascii="Times New Roman" w:hAnsi="Times New Roman"/>
              </w:rPr>
            </w:pPr>
            <w:r w:rsidRPr="00DE1ECF">
              <w:rPr>
                <w:rFonts w:ascii="Times New Roman" w:hAnsi="Times New Roman"/>
              </w:rPr>
              <w:t>26</w:t>
            </w:r>
            <w:r w:rsidR="00A908E4" w:rsidRPr="00DE1ECF">
              <w:rPr>
                <w:rFonts w:ascii="Times New Roman" w:hAnsi="Times New Roman"/>
              </w:rPr>
              <w:t>.05</w:t>
            </w:r>
          </w:p>
          <w:p w:rsidR="00EE552F" w:rsidRPr="00DE1ECF" w:rsidRDefault="00EE552F" w:rsidP="00DE1ECF">
            <w:pPr>
              <w:spacing w:after="0" w:line="240" w:lineRule="auto"/>
              <w:rPr>
                <w:rFonts w:ascii="Times New Roman" w:hAnsi="Times New Roman"/>
              </w:rPr>
            </w:pPr>
            <w:r w:rsidRPr="00DE1ECF">
              <w:rPr>
                <w:rFonts w:ascii="Times New Roman" w:hAnsi="Times New Roman"/>
              </w:rPr>
              <w:t>27.05</w:t>
            </w:r>
          </w:p>
        </w:tc>
        <w:tc>
          <w:tcPr>
            <w:tcW w:w="471" w:type="pct"/>
            <w:tcBorders>
              <w:left w:val="single" w:sz="4" w:space="0" w:color="auto"/>
            </w:tcBorders>
          </w:tcPr>
          <w:p w:rsidR="00A908E4" w:rsidRPr="00DE1ECF" w:rsidRDefault="00A908E4" w:rsidP="00DE1ECF">
            <w:pPr>
              <w:spacing w:after="0" w:line="240" w:lineRule="auto"/>
              <w:rPr>
                <w:rFonts w:ascii="Times New Roman" w:hAnsi="Times New Roman"/>
              </w:rPr>
            </w:pPr>
          </w:p>
        </w:tc>
      </w:tr>
      <w:tr w:rsidR="00A908E4" w:rsidRPr="00DE1ECF" w:rsidTr="00C23DCC">
        <w:trPr>
          <w:gridAfter w:val="1"/>
          <w:wAfter w:w="6" w:type="pct"/>
          <w:trHeight w:val="578"/>
        </w:trPr>
        <w:tc>
          <w:tcPr>
            <w:tcW w:w="320" w:type="pct"/>
          </w:tcPr>
          <w:p w:rsidR="00A908E4" w:rsidRPr="00DE1ECF" w:rsidRDefault="00F95B85" w:rsidP="00DE1ECF">
            <w:pPr>
              <w:spacing w:after="0" w:line="240" w:lineRule="auto"/>
              <w:rPr>
                <w:rFonts w:ascii="Times New Roman" w:hAnsi="Times New Roman"/>
              </w:rPr>
            </w:pPr>
            <w:r w:rsidRPr="00DE1ECF">
              <w:rPr>
                <w:rFonts w:ascii="Times New Roman" w:hAnsi="Times New Roman"/>
              </w:rPr>
              <w:t>26/104</w:t>
            </w:r>
          </w:p>
        </w:tc>
        <w:tc>
          <w:tcPr>
            <w:tcW w:w="1280" w:type="pct"/>
          </w:tcPr>
          <w:p w:rsidR="00A908E4" w:rsidRPr="00DE1ECF" w:rsidRDefault="00A908E4" w:rsidP="00DE1ECF">
            <w:pPr>
              <w:spacing w:after="0" w:line="240" w:lineRule="auto"/>
              <w:rPr>
                <w:rFonts w:ascii="Times New Roman" w:eastAsia="Times New Roman" w:hAnsi="Times New Roman"/>
                <w:bCs/>
                <w:color w:val="000000" w:themeColor="text1"/>
              </w:rPr>
            </w:pPr>
            <w:r w:rsidRPr="00DE1ECF">
              <w:rPr>
                <w:rFonts w:ascii="Times New Roman" w:hAnsi="Times New Roman"/>
                <w:color w:val="000000"/>
              </w:rPr>
              <w:t>Беседа по теме «Здоровые привычки в еде»</w:t>
            </w:r>
          </w:p>
        </w:tc>
        <w:tc>
          <w:tcPr>
            <w:tcW w:w="2431" w:type="pct"/>
            <w:gridSpan w:val="2"/>
          </w:tcPr>
          <w:p w:rsidR="00A908E4" w:rsidRPr="00DE1ECF" w:rsidRDefault="00A908E4" w:rsidP="00DE1ECF">
            <w:pPr>
              <w:spacing w:after="0" w:line="240" w:lineRule="auto"/>
              <w:rPr>
                <w:rFonts w:ascii="Times New Roman" w:eastAsiaTheme="minorHAnsi" w:hAnsi="Times New Roman"/>
              </w:rPr>
            </w:pPr>
            <w:r w:rsidRPr="00DE1ECF">
              <w:rPr>
                <w:rFonts w:ascii="Times New Roman" w:eastAsia="MS Mincho" w:hAnsi="Times New Roman"/>
                <w:lang w:eastAsia="ru-RU"/>
              </w:rPr>
              <w:t>Составляют монологи и диалоги по учебной ситуации.</w:t>
            </w:r>
          </w:p>
        </w:tc>
        <w:tc>
          <w:tcPr>
            <w:tcW w:w="492" w:type="pct"/>
            <w:tcBorders>
              <w:right w:val="single" w:sz="4" w:space="0" w:color="auto"/>
            </w:tcBorders>
          </w:tcPr>
          <w:p w:rsidR="00A908E4" w:rsidRPr="00DE1ECF" w:rsidRDefault="0020535A" w:rsidP="00DE1ECF">
            <w:pPr>
              <w:spacing w:after="0" w:line="240" w:lineRule="auto"/>
              <w:rPr>
                <w:rFonts w:ascii="Times New Roman" w:hAnsi="Times New Roman"/>
              </w:rPr>
            </w:pPr>
            <w:r w:rsidRPr="00DE1ECF">
              <w:rPr>
                <w:rFonts w:ascii="Times New Roman" w:hAnsi="Times New Roman"/>
              </w:rPr>
              <w:t>27</w:t>
            </w:r>
            <w:r w:rsidR="00A908E4" w:rsidRPr="00DE1ECF">
              <w:rPr>
                <w:rFonts w:ascii="Times New Roman" w:hAnsi="Times New Roman"/>
              </w:rPr>
              <w:t>.05</w:t>
            </w:r>
          </w:p>
          <w:p w:rsidR="00EE552F" w:rsidRPr="00DE1ECF" w:rsidRDefault="00EE552F" w:rsidP="00DE1ECF">
            <w:pPr>
              <w:spacing w:after="0" w:line="240" w:lineRule="auto"/>
              <w:rPr>
                <w:rFonts w:ascii="Times New Roman" w:hAnsi="Times New Roman"/>
              </w:rPr>
            </w:pPr>
            <w:r w:rsidRPr="00DE1ECF">
              <w:rPr>
                <w:rFonts w:ascii="Times New Roman" w:hAnsi="Times New Roman"/>
              </w:rPr>
              <w:t>29.05</w:t>
            </w:r>
          </w:p>
        </w:tc>
        <w:tc>
          <w:tcPr>
            <w:tcW w:w="471" w:type="pct"/>
            <w:tcBorders>
              <w:left w:val="single" w:sz="4" w:space="0" w:color="auto"/>
            </w:tcBorders>
          </w:tcPr>
          <w:p w:rsidR="00A908E4" w:rsidRPr="00DE1ECF" w:rsidRDefault="00A908E4" w:rsidP="00DE1ECF">
            <w:pPr>
              <w:spacing w:after="0" w:line="240" w:lineRule="auto"/>
              <w:rPr>
                <w:rFonts w:ascii="Times New Roman" w:hAnsi="Times New Roman"/>
              </w:rPr>
            </w:pPr>
          </w:p>
        </w:tc>
      </w:tr>
      <w:tr w:rsidR="00F95B85" w:rsidRPr="00DE1ECF" w:rsidTr="00C23DCC">
        <w:trPr>
          <w:gridAfter w:val="1"/>
          <w:wAfter w:w="6" w:type="pct"/>
          <w:trHeight w:val="578"/>
        </w:trPr>
        <w:tc>
          <w:tcPr>
            <w:tcW w:w="320" w:type="pct"/>
          </w:tcPr>
          <w:p w:rsidR="00F95B85" w:rsidRPr="00DE1ECF" w:rsidRDefault="00F95B85" w:rsidP="00DE1ECF">
            <w:pPr>
              <w:spacing w:after="0" w:line="240" w:lineRule="auto"/>
              <w:rPr>
                <w:rFonts w:ascii="Times New Roman" w:hAnsi="Times New Roman"/>
              </w:rPr>
            </w:pPr>
            <w:r w:rsidRPr="00DE1ECF">
              <w:rPr>
                <w:rFonts w:ascii="Times New Roman" w:hAnsi="Times New Roman"/>
              </w:rPr>
              <w:t>27/105</w:t>
            </w:r>
          </w:p>
        </w:tc>
        <w:tc>
          <w:tcPr>
            <w:tcW w:w="1280" w:type="pct"/>
          </w:tcPr>
          <w:p w:rsidR="00F95B85" w:rsidRPr="00DE1ECF" w:rsidRDefault="00F95B85" w:rsidP="00DE1ECF">
            <w:pPr>
              <w:spacing w:after="0" w:line="240" w:lineRule="auto"/>
              <w:rPr>
                <w:rFonts w:ascii="Times New Roman" w:hAnsi="Times New Roman"/>
                <w:color w:val="000000"/>
              </w:rPr>
            </w:pPr>
            <w:r w:rsidRPr="00DE1ECF">
              <w:rPr>
                <w:rFonts w:ascii="Times New Roman" w:hAnsi="Times New Roman"/>
                <w:color w:val="000000"/>
              </w:rPr>
              <w:t>Обобщающий урок по пройденным темам</w:t>
            </w:r>
          </w:p>
        </w:tc>
        <w:tc>
          <w:tcPr>
            <w:tcW w:w="2431" w:type="pct"/>
            <w:gridSpan w:val="2"/>
          </w:tcPr>
          <w:p w:rsidR="00F95B85" w:rsidRPr="00DE1ECF" w:rsidRDefault="00F95B85" w:rsidP="00DE1ECF">
            <w:pPr>
              <w:spacing w:after="0" w:line="240" w:lineRule="auto"/>
              <w:rPr>
                <w:rFonts w:ascii="Times New Roman" w:eastAsia="MS Mincho" w:hAnsi="Times New Roman"/>
                <w:lang w:eastAsia="ru-RU"/>
              </w:rPr>
            </w:pPr>
            <w:r w:rsidRPr="00DE1ECF">
              <w:rPr>
                <w:rFonts w:ascii="Times New Roman" w:hAnsi="Times New Roman"/>
              </w:rPr>
              <w:t>Слушают текст и соотносят его с предложениями. Отвечают на вопросы. Работают в парах, задавая вопросы и отвечая на них. Слушают и повторяют новые слова</w:t>
            </w:r>
          </w:p>
        </w:tc>
        <w:tc>
          <w:tcPr>
            <w:tcW w:w="492" w:type="pct"/>
            <w:tcBorders>
              <w:right w:val="single" w:sz="4" w:space="0" w:color="auto"/>
            </w:tcBorders>
          </w:tcPr>
          <w:p w:rsidR="00F95B85" w:rsidRPr="00DE1ECF" w:rsidRDefault="0020535A" w:rsidP="00DE1ECF">
            <w:pPr>
              <w:spacing w:after="0" w:line="240" w:lineRule="auto"/>
              <w:rPr>
                <w:rFonts w:ascii="Times New Roman" w:hAnsi="Times New Roman"/>
              </w:rPr>
            </w:pPr>
            <w:r w:rsidRPr="00DE1ECF">
              <w:rPr>
                <w:rFonts w:ascii="Times New Roman" w:hAnsi="Times New Roman"/>
              </w:rPr>
              <w:t>28.05</w:t>
            </w:r>
          </w:p>
          <w:p w:rsidR="00EE552F" w:rsidRPr="00DE1ECF" w:rsidRDefault="00EE552F" w:rsidP="00DE1ECF">
            <w:pPr>
              <w:spacing w:after="0" w:line="240" w:lineRule="auto"/>
              <w:rPr>
                <w:rFonts w:ascii="Times New Roman" w:hAnsi="Times New Roman"/>
              </w:rPr>
            </w:pPr>
            <w:r w:rsidRPr="00DE1ECF">
              <w:rPr>
                <w:rFonts w:ascii="Times New Roman" w:hAnsi="Times New Roman"/>
              </w:rPr>
              <w:t>31.05</w:t>
            </w:r>
          </w:p>
        </w:tc>
        <w:tc>
          <w:tcPr>
            <w:tcW w:w="471" w:type="pct"/>
            <w:tcBorders>
              <w:left w:val="single" w:sz="4" w:space="0" w:color="auto"/>
            </w:tcBorders>
          </w:tcPr>
          <w:p w:rsidR="00F95B85" w:rsidRPr="00DE1ECF" w:rsidRDefault="00F95B85" w:rsidP="00DE1ECF">
            <w:pPr>
              <w:spacing w:after="0" w:line="240" w:lineRule="auto"/>
              <w:rPr>
                <w:rFonts w:ascii="Times New Roman" w:hAnsi="Times New Roman"/>
              </w:rPr>
            </w:pPr>
          </w:p>
        </w:tc>
      </w:tr>
    </w:tbl>
    <w:p w:rsidR="003B2C9D" w:rsidRPr="00DE1ECF" w:rsidRDefault="003B2C9D" w:rsidP="00DE1ECF">
      <w:pPr>
        <w:spacing w:after="0" w:line="240" w:lineRule="auto"/>
        <w:rPr>
          <w:rFonts w:ascii="Times New Roman" w:hAnsi="Times New Roman"/>
          <w:b/>
          <w:bCs/>
          <w:color w:val="000000"/>
        </w:rPr>
      </w:pPr>
    </w:p>
    <w:p w:rsidR="00DE1ECF" w:rsidRDefault="00DE1ECF" w:rsidP="00DE1ECF">
      <w:pPr>
        <w:spacing w:after="0" w:line="240" w:lineRule="auto"/>
        <w:jc w:val="center"/>
        <w:rPr>
          <w:rFonts w:ascii="Times New Roman" w:hAnsi="Times New Roman"/>
          <w:b/>
          <w:bCs/>
          <w:color w:val="000000"/>
        </w:rPr>
      </w:pPr>
    </w:p>
    <w:p w:rsidR="00EE7914" w:rsidRDefault="00EE7914" w:rsidP="00DE1ECF">
      <w:pPr>
        <w:spacing w:after="0" w:line="240" w:lineRule="auto"/>
        <w:jc w:val="center"/>
        <w:rPr>
          <w:rFonts w:ascii="Times New Roman" w:hAnsi="Times New Roman"/>
          <w:b/>
          <w:bCs/>
          <w:color w:val="000000"/>
        </w:rPr>
      </w:pPr>
    </w:p>
    <w:p w:rsidR="00EE7914" w:rsidRDefault="00EE7914" w:rsidP="00DE1ECF">
      <w:pPr>
        <w:spacing w:after="0" w:line="240" w:lineRule="auto"/>
        <w:jc w:val="center"/>
        <w:rPr>
          <w:rFonts w:ascii="Times New Roman" w:hAnsi="Times New Roman"/>
          <w:b/>
          <w:bCs/>
          <w:color w:val="000000"/>
        </w:rPr>
      </w:pPr>
    </w:p>
    <w:p w:rsidR="00EE7914" w:rsidRDefault="00EE7914" w:rsidP="00DE1ECF">
      <w:pPr>
        <w:spacing w:after="0" w:line="240" w:lineRule="auto"/>
        <w:jc w:val="center"/>
        <w:rPr>
          <w:rFonts w:ascii="Times New Roman" w:hAnsi="Times New Roman"/>
          <w:b/>
          <w:bCs/>
          <w:color w:val="000000"/>
        </w:rPr>
      </w:pPr>
    </w:p>
    <w:p w:rsidR="00EE7914" w:rsidRDefault="00EE7914" w:rsidP="00DE1ECF">
      <w:pPr>
        <w:spacing w:after="0" w:line="240" w:lineRule="auto"/>
        <w:jc w:val="center"/>
        <w:rPr>
          <w:rFonts w:ascii="Times New Roman" w:hAnsi="Times New Roman"/>
          <w:b/>
          <w:bCs/>
          <w:color w:val="000000"/>
        </w:rPr>
      </w:pPr>
    </w:p>
    <w:p w:rsidR="00EE7914" w:rsidRDefault="00EE7914" w:rsidP="00DE1ECF">
      <w:pPr>
        <w:spacing w:after="0" w:line="240" w:lineRule="auto"/>
        <w:jc w:val="center"/>
        <w:rPr>
          <w:rFonts w:ascii="Times New Roman" w:hAnsi="Times New Roman"/>
          <w:b/>
          <w:bCs/>
          <w:color w:val="000000"/>
        </w:rPr>
      </w:pPr>
    </w:p>
    <w:p w:rsidR="00EE7914" w:rsidRDefault="00EE7914" w:rsidP="00DE1ECF">
      <w:pPr>
        <w:spacing w:after="0" w:line="240" w:lineRule="auto"/>
        <w:jc w:val="center"/>
        <w:rPr>
          <w:rFonts w:ascii="Times New Roman" w:hAnsi="Times New Roman"/>
          <w:b/>
          <w:bCs/>
          <w:color w:val="000000"/>
        </w:rPr>
      </w:pPr>
    </w:p>
    <w:p w:rsidR="00EE7914" w:rsidRDefault="00EE7914" w:rsidP="00DE1ECF">
      <w:pPr>
        <w:spacing w:after="0" w:line="240" w:lineRule="auto"/>
        <w:jc w:val="center"/>
        <w:rPr>
          <w:rFonts w:ascii="Times New Roman" w:hAnsi="Times New Roman"/>
          <w:b/>
          <w:bCs/>
          <w:color w:val="000000"/>
        </w:rPr>
      </w:pPr>
    </w:p>
    <w:p w:rsidR="00EE7914" w:rsidRDefault="00EE7914" w:rsidP="00DE1ECF">
      <w:pPr>
        <w:spacing w:after="0" w:line="240" w:lineRule="auto"/>
        <w:jc w:val="center"/>
        <w:rPr>
          <w:rFonts w:ascii="Times New Roman" w:hAnsi="Times New Roman"/>
          <w:b/>
          <w:bCs/>
          <w:color w:val="000000"/>
        </w:rPr>
      </w:pPr>
    </w:p>
    <w:p w:rsidR="00EE7914" w:rsidRDefault="00EE7914" w:rsidP="00DE1ECF">
      <w:pPr>
        <w:spacing w:after="0" w:line="240" w:lineRule="auto"/>
        <w:jc w:val="center"/>
        <w:rPr>
          <w:rFonts w:ascii="Times New Roman" w:hAnsi="Times New Roman"/>
          <w:b/>
          <w:bCs/>
          <w:color w:val="000000"/>
        </w:rPr>
      </w:pPr>
    </w:p>
    <w:p w:rsidR="00EE7914" w:rsidRDefault="00EE7914" w:rsidP="00DE1ECF">
      <w:pPr>
        <w:spacing w:after="0" w:line="240" w:lineRule="auto"/>
        <w:jc w:val="center"/>
        <w:rPr>
          <w:rFonts w:ascii="Times New Roman" w:hAnsi="Times New Roman"/>
          <w:b/>
          <w:bCs/>
          <w:color w:val="000000"/>
        </w:rPr>
      </w:pPr>
    </w:p>
    <w:p w:rsidR="00EE7914" w:rsidRDefault="00EE7914" w:rsidP="00DE1ECF">
      <w:pPr>
        <w:spacing w:after="0" w:line="240" w:lineRule="auto"/>
        <w:jc w:val="center"/>
        <w:rPr>
          <w:rFonts w:ascii="Times New Roman" w:hAnsi="Times New Roman"/>
          <w:b/>
          <w:bCs/>
          <w:color w:val="000000"/>
        </w:rPr>
      </w:pPr>
    </w:p>
    <w:p w:rsidR="00EE7914" w:rsidRDefault="00EE7914" w:rsidP="00DE1ECF">
      <w:pPr>
        <w:spacing w:after="0" w:line="240" w:lineRule="auto"/>
        <w:jc w:val="center"/>
        <w:rPr>
          <w:rFonts w:ascii="Times New Roman" w:hAnsi="Times New Roman"/>
          <w:b/>
          <w:bCs/>
          <w:color w:val="000000"/>
        </w:rPr>
      </w:pPr>
    </w:p>
    <w:p w:rsidR="007D6922" w:rsidRPr="00A6192D" w:rsidRDefault="007D6922" w:rsidP="007D6922">
      <w:pPr>
        <w:spacing w:after="0" w:line="240" w:lineRule="auto"/>
        <w:jc w:val="center"/>
        <w:rPr>
          <w:rFonts w:ascii="Times New Roman" w:hAnsi="Times New Roman"/>
          <w:b/>
        </w:rPr>
      </w:pPr>
      <w:r w:rsidRPr="00A6192D">
        <w:rPr>
          <w:rFonts w:ascii="Times New Roman" w:hAnsi="Times New Roman"/>
          <w:b/>
        </w:rPr>
        <w:t>Перечень учебно-методического обеспечения</w:t>
      </w:r>
    </w:p>
    <w:p w:rsidR="007D6922" w:rsidRPr="00B54A54" w:rsidRDefault="007D6922" w:rsidP="007D6922">
      <w:pPr>
        <w:spacing w:after="0" w:line="240" w:lineRule="auto"/>
        <w:rPr>
          <w:rFonts w:ascii="Times New Roman" w:hAnsi="Times New Roman"/>
          <w:highlight w:val="yellow"/>
        </w:rPr>
      </w:pPr>
    </w:p>
    <w:p w:rsidR="007D6922" w:rsidRPr="00B54A54" w:rsidRDefault="007D6922" w:rsidP="007D6922">
      <w:pPr>
        <w:spacing w:after="0" w:line="240" w:lineRule="auto"/>
        <w:jc w:val="both"/>
        <w:rPr>
          <w:rFonts w:ascii="Times New Roman" w:hAnsi="Times New Roman"/>
        </w:rPr>
      </w:pPr>
      <w:r w:rsidRPr="00B54A54">
        <w:rPr>
          <w:rFonts w:ascii="Times New Roman" w:hAnsi="Times New Roman"/>
        </w:rPr>
        <w:t xml:space="preserve"> Основные пособия учителя:</w:t>
      </w:r>
    </w:p>
    <w:p w:rsidR="007D6922" w:rsidRPr="007F081A" w:rsidRDefault="007D6922" w:rsidP="007D6922">
      <w:pPr>
        <w:spacing w:after="0" w:line="240" w:lineRule="auto"/>
        <w:rPr>
          <w:rFonts w:ascii="Times New Roman" w:hAnsi="Times New Roman"/>
        </w:rPr>
      </w:pPr>
      <w:r>
        <w:rPr>
          <w:rFonts w:ascii="Times New Roman" w:hAnsi="Times New Roman"/>
        </w:rPr>
        <w:t>1.</w:t>
      </w:r>
      <w:r w:rsidRPr="007F081A">
        <w:rPr>
          <w:rFonts w:ascii="Times New Roman" w:hAnsi="Times New Roman"/>
        </w:rPr>
        <w:t xml:space="preserve"> Учебни</w:t>
      </w:r>
      <w:r>
        <w:rPr>
          <w:rFonts w:ascii="Times New Roman" w:hAnsi="Times New Roman"/>
        </w:rPr>
        <w:t>ки «Английский язык» (7 класс</w:t>
      </w:r>
      <w:r w:rsidRPr="007F081A">
        <w:rPr>
          <w:rFonts w:ascii="Times New Roman" w:hAnsi="Times New Roman"/>
        </w:rPr>
        <w:t>, серия “</w:t>
      </w:r>
      <w:proofErr w:type="spellStart"/>
      <w:r w:rsidRPr="007F081A">
        <w:rPr>
          <w:rFonts w:ascii="Times New Roman" w:hAnsi="Times New Roman"/>
        </w:rPr>
        <w:t>RainbowEn</w:t>
      </w:r>
      <w:r>
        <w:rPr>
          <w:rFonts w:ascii="Times New Roman" w:hAnsi="Times New Roman"/>
        </w:rPr>
        <w:t>glish</w:t>
      </w:r>
      <w:proofErr w:type="spellEnd"/>
      <w:r>
        <w:rPr>
          <w:rFonts w:ascii="Times New Roman" w:hAnsi="Times New Roman"/>
        </w:rPr>
        <w:t>”). Авторы O. В. Афанасье</w:t>
      </w:r>
      <w:r w:rsidRPr="007F081A">
        <w:rPr>
          <w:rFonts w:ascii="Times New Roman" w:hAnsi="Times New Roman"/>
        </w:rPr>
        <w:t>ва, И. В. Михеева</w:t>
      </w:r>
    </w:p>
    <w:p w:rsidR="007D6922" w:rsidRPr="007F081A" w:rsidRDefault="007D6922" w:rsidP="007D6922">
      <w:pPr>
        <w:spacing w:after="0" w:line="240" w:lineRule="auto"/>
        <w:rPr>
          <w:rFonts w:ascii="Times New Roman" w:hAnsi="Times New Roman"/>
        </w:rPr>
      </w:pPr>
      <w:r>
        <w:rPr>
          <w:rFonts w:ascii="Times New Roman" w:hAnsi="Times New Roman"/>
        </w:rPr>
        <w:t>2.</w:t>
      </w:r>
      <w:r w:rsidRPr="007F081A">
        <w:rPr>
          <w:rFonts w:ascii="Times New Roman" w:hAnsi="Times New Roman"/>
        </w:rPr>
        <w:t xml:space="preserve"> Книги для учителя к У</w:t>
      </w:r>
      <w:r>
        <w:rPr>
          <w:rFonts w:ascii="Times New Roman" w:hAnsi="Times New Roman"/>
        </w:rPr>
        <w:t>МК «Английский язык» (7 класс</w:t>
      </w:r>
      <w:r w:rsidRPr="007F081A">
        <w:rPr>
          <w:rFonts w:ascii="Times New Roman" w:hAnsi="Times New Roman"/>
        </w:rPr>
        <w:t>). Авто</w:t>
      </w:r>
      <w:r>
        <w:rPr>
          <w:rFonts w:ascii="Times New Roman" w:hAnsi="Times New Roman"/>
        </w:rPr>
        <w:t>ры O. В. Афанасьева, И. В. Ми</w:t>
      </w:r>
      <w:r w:rsidRPr="007F081A">
        <w:rPr>
          <w:rFonts w:ascii="Times New Roman" w:hAnsi="Times New Roman"/>
        </w:rPr>
        <w:t>хеева</w:t>
      </w:r>
    </w:p>
    <w:p w:rsidR="007D6922" w:rsidRPr="00B54A54" w:rsidRDefault="007D6922" w:rsidP="007D6922">
      <w:pPr>
        <w:spacing w:after="0" w:line="240" w:lineRule="auto"/>
        <w:rPr>
          <w:rFonts w:ascii="Times New Roman" w:hAnsi="Times New Roman"/>
        </w:rPr>
      </w:pPr>
      <w:r>
        <w:rPr>
          <w:rFonts w:ascii="Times New Roman" w:hAnsi="Times New Roman"/>
        </w:rPr>
        <w:t>3</w:t>
      </w:r>
      <w:r w:rsidRPr="007F081A">
        <w:rPr>
          <w:rFonts w:ascii="Times New Roman" w:hAnsi="Times New Roman"/>
        </w:rPr>
        <w:t xml:space="preserve">. </w:t>
      </w:r>
      <w:r>
        <w:rPr>
          <w:rFonts w:ascii="Times New Roman" w:hAnsi="Times New Roman"/>
        </w:rPr>
        <w:t xml:space="preserve">Звуковое пособие </w:t>
      </w:r>
      <w:r w:rsidRPr="00B54A54">
        <w:rPr>
          <w:rFonts w:ascii="Times New Roman" w:hAnsi="Times New Roman"/>
        </w:rPr>
        <w:t xml:space="preserve">к учебнику «Английский язык». </w:t>
      </w:r>
      <w:r w:rsidRPr="007F081A">
        <w:rPr>
          <w:rFonts w:ascii="Times New Roman" w:hAnsi="Times New Roman"/>
        </w:rPr>
        <w:t>(</w:t>
      </w:r>
      <w:r>
        <w:rPr>
          <w:rFonts w:ascii="Times New Roman" w:hAnsi="Times New Roman"/>
        </w:rPr>
        <w:t xml:space="preserve">7 класс) (электронный </w:t>
      </w:r>
      <w:proofErr w:type="spellStart"/>
      <w:proofErr w:type="gramStart"/>
      <w:r>
        <w:rPr>
          <w:rFonts w:ascii="Times New Roman" w:hAnsi="Times New Roman"/>
        </w:rPr>
        <w:t>ресурс</w:t>
      </w:r>
      <w:r w:rsidRPr="00B54A54">
        <w:rPr>
          <w:rFonts w:ascii="Times New Roman" w:hAnsi="Times New Roman"/>
        </w:rPr>
        <w:t>:</w:t>
      </w:r>
      <w:r>
        <w:rPr>
          <w:rFonts w:ascii="Times New Roman" w:hAnsi="Times New Roman"/>
        </w:rPr>
        <w:t>www</w:t>
      </w:r>
      <w:proofErr w:type="spellEnd"/>
      <w:proofErr w:type="gramEnd"/>
      <w:r>
        <w:rPr>
          <w:rFonts w:ascii="Times New Roman" w:hAnsi="Times New Roman"/>
        </w:rPr>
        <w:t>. drofa.ru</w:t>
      </w:r>
      <w:r w:rsidRPr="00B54A54">
        <w:rPr>
          <w:rFonts w:ascii="Times New Roman" w:hAnsi="Times New Roman"/>
        </w:rPr>
        <w:t>)</w:t>
      </w:r>
    </w:p>
    <w:p w:rsidR="007D6922" w:rsidRDefault="007D6922" w:rsidP="007D6922">
      <w:pPr>
        <w:spacing w:after="0" w:line="240" w:lineRule="auto"/>
        <w:rPr>
          <w:rFonts w:ascii="Times New Roman" w:hAnsi="Times New Roman"/>
        </w:rPr>
      </w:pPr>
      <w:r>
        <w:rPr>
          <w:rFonts w:ascii="Times New Roman" w:hAnsi="Times New Roman"/>
        </w:rPr>
        <w:t>4</w:t>
      </w:r>
      <w:r w:rsidRPr="00B54A54">
        <w:rPr>
          <w:rFonts w:ascii="Times New Roman" w:hAnsi="Times New Roman"/>
        </w:rPr>
        <w:t xml:space="preserve">. </w:t>
      </w:r>
      <w:r>
        <w:rPr>
          <w:rFonts w:ascii="Times New Roman" w:hAnsi="Times New Roman"/>
        </w:rPr>
        <w:t>Английский язык. Диагностические работы. 6</w:t>
      </w:r>
      <w:proofErr w:type="gramStart"/>
      <w:r>
        <w:rPr>
          <w:rFonts w:ascii="Times New Roman" w:hAnsi="Times New Roman"/>
        </w:rPr>
        <w:t>класс.:</w:t>
      </w:r>
      <w:proofErr w:type="gramEnd"/>
      <w:r>
        <w:rPr>
          <w:rFonts w:ascii="Times New Roman" w:hAnsi="Times New Roman"/>
        </w:rPr>
        <w:t xml:space="preserve"> учебно-методическое пособие к учебнику «Английский </w:t>
      </w:r>
      <w:proofErr w:type="spellStart"/>
      <w:r>
        <w:rPr>
          <w:rFonts w:ascii="Times New Roman" w:hAnsi="Times New Roman"/>
        </w:rPr>
        <w:t>язык».Авторы</w:t>
      </w:r>
      <w:proofErr w:type="spellEnd"/>
      <w:r>
        <w:rPr>
          <w:rFonts w:ascii="Times New Roman" w:hAnsi="Times New Roman"/>
        </w:rPr>
        <w:t xml:space="preserve"> O. В. Афанасье</w:t>
      </w:r>
      <w:r w:rsidRPr="007F081A">
        <w:rPr>
          <w:rFonts w:ascii="Times New Roman" w:hAnsi="Times New Roman"/>
        </w:rPr>
        <w:t>ва, И. В. Михеева</w:t>
      </w:r>
      <w:r w:rsidRPr="00316423">
        <w:rPr>
          <w:rFonts w:ascii="Times New Roman" w:hAnsi="Times New Roman"/>
        </w:rPr>
        <w:t>/</w:t>
      </w:r>
      <w:r>
        <w:rPr>
          <w:rFonts w:ascii="Times New Roman" w:hAnsi="Times New Roman"/>
        </w:rPr>
        <w:t>Дрофа,2016</w:t>
      </w:r>
    </w:p>
    <w:p w:rsidR="007D6922" w:rsidRPr="00B54A54" w:rsidRDefault="007D6922" w:rsidP="007D6922">
      <w:pPr>
        <w:spacing w:after="0" w:line="240" w:lineRule="auto"/>
        <w:jc w:val="both"/>
        <w:rPr>
          <w:rFonts w:ascii="Times New Roman" w:hAnsi="Times New Roman"/>
        </w:rPr>
      </w:pPr>
      <w:r w:rsidRPr="00B54A54">
        <w:rPr>
          <w:rFonts w:ascii="Times New Roman" w:hAnsi="Times New Roman"/>
        </w:rPr>
        <w:t>Основные пособия ученика:</w:t>
      </w:r>
    </w:p>
    <w:p w:rsidR="007D6922" w:rsidRPr="00B54A54" w:rsidRDefault="007D6922" w:rsidP="007D6922">
      <w:pPr>
        <w:spacing w:after="0" w:line="240" w:lineRule="auto"/>
        <w:rPr>
          <w:rFonts w:ascii="Times New Roman" w:hAnsi="Times New Roman"/>
        </w:rPr>
      </w:pPr>
      <w:r w:rsidRPr="00B54A54">
        <w:rPr>
          <w:rFonts w:ascii="Times New Roman" w:hAnsi="Times New Roman"/>
        </w:rPr>
        <w:t xml:space="preserve">1.  «Английский </w:t>
      </w:r>
      <w:r>
        <w:rPr>
          <w:rFonts w:ascii="Times New Roman" w:hAnsi="Times New Roman"/>
        </w:rPr>
        <w:t xml:space="preserve">язык»: учебник для 7 </w:t>
      </w:r>
      <w:r w:rsidRPr="00B54A54">
        <w:rPr>
          <w:rFonts w:ascii="Times New Roman" w:hAnsi="Times New Roman"/>
        </w:rPr>
        <w:t>класса / O. В. Афанасьева,</w:t>
      </w:r>
      <w:r>
        <w:rPr>
          <w:rFonts w:ascii="Times New Roman" w:hAnsi="Times New Roman"/>
        </w:rPr>
        <w:t xml:space="preserve"> И. В. Михеева - М.: Дрофа</w:t>
      </w:r>
      <w:r w:rsidRPr="00B54A54">
        <w:rPr>
          <w:rFonts w:ascii="Times New Roman" w:hAnsi="Times New Roman"/>
        </w:rPr>
        <w:t>.</w:t>
      </w:r>
    </w:p>
    <w:p w:rsidR="007D6922" w:rsidRPr="003F317B" w:rsidRDefault="007D6922" w:rsidP="007D6922">
      <w:pPr>
        <w:spacing w:after="0" w:line="240" w:lineRule="auto"/>
        <w:rPr>
          <w:rFonts w:ascii="Times New Roman" w:hAnsi="Times New Roman"/>
        </w:rPr>
      </w:pPr>
      <w:r>
        <w:rPr>
          <w:rFonts w:ascii="Times New Roman" w:hAnsi="Times New Roman"/>
        </w:rPr>
        <w:t xml:space="preserve">3.Звуковое пособие </w:t>
      </w:r>
      <w:r w:rsidRPr="00B54A54">
        <w:rPr>
          <w:rFonts w:ascii="Times New Roman" w:hAnsi="Times New Roman"/>
        </w:rPr>
        <w:t>к учебнику «Английский язы</w:t>
      </w:r>
      <w:r>
        <w:rPr>
          <w:rFonts w:ascii="Times New Roman" w:hAnsi="Times New Roman"/>
        </w:rPr>
        <w:t xml:space="preserve">к». 6 класс (электронный </w:t>
      </w:r>
      <w:proofErr w:type="spellStart"/>
      <w:proofErr w:type="gramStart"/>
      <w:r>
        <w:rPr>
          <w:rFonts w:ascii="Times New Roman" w:hAnsi="Times New Roman"/>
        </w:rPr>
        <w:t>ресурс</w:t>
      </w:r>
      <w:r w:rsidRPr="00B54A54">
        <w:rPr>
          <w:rFonts w:ascii="Times New Roman" w:hAnsi="Times New Roman"/>
        </w:rPr>
        <w:t>:</w:t>
      </w:r>
      <w:r>
        <w:rPr>
          <w:rFonts w:ascii="Times New Roman" w:hAnsi="Times New Roman"/>
        </w:rPr>
        <w:t>www</w:t>
      </w:r>
      <w:proofErr w:type="spellEnd"/>
      <w:proofErr w:type="gramEnd"/>
      <w:r>
        <w:rPr>
          <w:rFonts w:ascii="Times New Roman" w:hAnsi="Times New Roman"/>
        </w:rPr>
        <w:t>. drofa.ru</w:t>
      </w:r>
      <w:r w:rsidRPr="00B54A54">
        <w:rPr>
          <w:rFonts w:ascii="Times New Roman" w:hAnsi="Times New Roman"/>
        </w:rPr>
        <w:t>)</w:t>
      </w:r>
    </w:p>
    <w:p w:rsidR="007D6922" w:rsidRPr="00C500AD" w:rsidRDefault="007D6922" w:rsidP="007D6922">
      <w:pPr>
        <w:spacing w:after="0" w:line="240" w:lineRule="auto"/>
        <w:rPr>
          <w:rFonts w:ascii="Times New Roman" w:hAnsi="Times New Roman"/>
        </w:rPr>
      </w:pPr>
      <w:r>
        <w:rPr>
          <w:rFonts w:ascii="Times New Roman" w:hAnsi="Times New Roman"/>
          <w:b/>
        </w:rPr>
        <w:t>\</w:t>
      </w:r>
    </w:p>
    <w:p w:rsidR="007D6922" w:rsidRPr="00857C93" w:rsidRDefault="007D6922" w:rsidP="007D6922">
      <w:pPr>
        <w:spacing w:after="0" w:line="240" w:lineRule="auto"/>
        <w:jc w:val="center"/>
        <w:rPr>
          <w:rFonts w:ascii="Times New Roman" w:hAnsi="Times New Roman"/>
          <w:b/>
        </w:rPr>
      </w:pPr>
      <w:r w:rsidRPr="00857C93">
        <w:rPr>
          <w:rFonts w:ascii="Times New Roman" w:hAnsi="Times New Roman"/>
          <w:b/>
        </w:rPr>
        <w:t>Список литературы</w:t>
      </w:r>
    </w:p>
    <w:p w:rsidR="007D6922" w:rsidRPr="00857C93" w:rsidRDefault="007D6922" w:rsidP="007D6922">
      <w:pPr>
        <w:spacing w:after="0" w:line="240" w:lineRule="auto"/>
        <w:rPr>
          <w:rFonts w:ascii="Times New Roman" w:hAnsi="Times New Roman"/>
          <w:b/>
          <w:i/>
        </w:rPr>
      </w:pPr>
    </w:p>
    <w:p w:rsidR="007D6922" w:rsidRPr="00857C93" w:rsidRDefault="007D6922" w:rsidP="007D6922">
      <w:pPr>
        <w:spacing w:after="0" w:line="240" w:lineRule="auto"/>
        <w:rPr>
          <w:rFonts w:ascii="Times New Roman" w:hAnsi="Times New Roman"/>
        </w:rPr>
      </w:pPr>
      <w:r w:rsidRPr="00857C93">
        <w:rPr>
          <w:rFonts w:ascii="Times New Roman" w:hAnsi="Times New Roman"/>
        </w:rPr>
        <w:t>1.Авторская программа к УМК «</w:t>
      </w:r>
      <w:proofErr w:type="spellStart"/>
      <w:r w:rsidRPr="00857C93">
        <w:rPr>
          <w:rFonts w:ascii="Times New Roman" w:hAnsi="Times New Roman"/>
        </w:rPr>
        <w:t>Rainbow</w:t>
      </w:r>
      <w:proofErr w:type="spellEnd"/>
      <w:r w:rsidRPr="00857C93">
        <w:rPr>
          <w:rFonts w:ascii="Times New Roman" w:hAnsi="Times New Roman"/>
        </w:rPr>
        <w:t xml:space="preserve"> </w:t>
      </w:r>
      <w:proofErr w:type="spellStart"/>
      <w:r w:rsidRPr="00857C93">
        <w:rPr>
          <w:rFonts w:ascii="Times New Roman" w:hAnsi="Times New Roman"/>
        </w:rPr>
        <w:t>English</w:t>
      </w:r>
      <w:proofErr w:type="spellEnd"/>
      <w:r w:rsidRPr="00857C93">
        <w:rPr>
          <w:rFonts w:ascii="Times New Roman" w:hAnsi="Times New Roman"/>
        </w:rPr>
        <w:t>» авторов О. В. Афанасьевой, И. В. Михеевой, Н. В. Языковой, Е. А. Колесниковой, «Программа для общеобразовательных учреждений. Серия “</w:t>
      </w:r>
      <w:proofErr w:type="spellStart"/>
      <w:r w:rsidRPr="00857C93">
        <w:rPr>
          <w:rFonts w:ascii="Times New Roman" w:hAnsi="Times New Roman"/>
        </w:rPr>
        <w:t>Rainbow</w:t>
      </w:r>
      <w:proofErr w:type="spellEnd"/>
      <w:r w:rsidRPr="00857C93">
        <w:rPr>
          <w:rFonts w:ascii="Times New Roman" w:hAnsi="Times New Roman"/>
        </w:rPr>
        <w:t xml:space="preserve"> </w:t>
      </w:r>
      <w:proofErr w:type="spellStart"/>
      <w:r w:rsidRPr="00857C93">
        <w:rPr>
          <w:rFonts w:ascii="Times New Roman" w:hAnsi="Times New Roman"/>
        </w:rPr>
        <w:t>English</w:t>
      </w:r>
      <w:proofErr w:type="spellEnd"/>
      <w:r w:rsidRPr="00857C93">
        <w:rPr>
          <w:rFonts w:ascii="Times New Roman" w:hAnsi="Times New Roman"/>
        </w:rPr>
        <w:t xml:space="preserve">”. «Английский язык» (5-9 классы)» (электронный ресурс: </w:t>
      </w:r>
      <w:proofErr w:type="spellStart"/>
      <w:r w:rsidRPr="00857C93">
        <w:rPr>
          <w:rFonts w:ascii="Times New Roman" w:hAnsi="Times New Roman"/>
        </w:rPr>
        <w:t>www</w:t>
      </w:r>
      <w:proofErr w:type="spellEnd"/>
      <w:r w:rsidRPr="00857C93">
        <w:rPr>
          <w:rFonts w:ascii="Times New Roman" w:hAnsi="Times New Roman"/>
        </w:rPr>
        <w:t>. drofa.ru)</w:t>
      </w:r>
    </w:p>
    <w:p w:rsidR="007D6922" w:rsidRPr="00857C93" w:rsidRDefault="007D6922" w:rsidP="007D6922">
      <w:pPr>
        <w:spacing w:after="0" w:line="240" w:lineRule="auto"/>
        <w:rPr>
          <w:rFonts w:ascii="Times New Roman" w:hAnsi="Times New Roman"/>
        </w:rPr>
      </w:pPr>
      <w:r w:rsidRPr="00857C93">
        <w:rPr>
          <w:rFonts w:ascii="Times New Roman" w:hAnsi="Times New Roman"/>
        </w:rPr>
        <w:t>2. Примерная программа по предмету «Английский язык»</w:t>
      </w:r>
    </w:p>
    <w:p w:rsidR="007D6922" w:rsidRPr="00DE0F6A" w:rsidRDefault="007D6922" w:rsidP="007D6922">
      <w:pPr>
        <w:spacing w:after="0" w:line="240" w:lineRule="auto"/>
        <w:rPr>
          <w:rFonts w:ascii="Times New Roman" w:hAnsi="Times New Roman"/>
        </w:rPr>
      </w:pPr>
      <w:r w:rsidRPr="00857C93">
        <w:rPr>
          <w:rFonts w:ascii="Times New Roman" w:hAnsi="Times New Roman"/>
        </w:rPr>
        <w:t>3. Федеральный государственный образовательный стандарт основного общего образования (</w:t>
      </w:r>
      <w:hyperlink r:id="rId12" w:history="1">
        <w:r w:rsidRPr="00857C93">
          <w:rPr>
            <w:rStyle w:val="ab"/>
            <w:rFonts w:ascii="Times New Roman" w:hAnsi="Times New Roman"/>
            <w:lang w:val="en-US"/>
          </w:rPr>
          <w:t>www</w:t>
        </w:r>
        <w:r w:rsidRPr="00857C93">
          <w:rPr>
            <w:rStyle w:val="ab"/>
            <w:rFonts w:ascii="Times New Roman" w:hAnsi="Times New Roman"/>
          </w:rPr>
          <w:t>.</w:t>
        </w:r>
        <w:proofErr w:type="spellStart"/>
        <w:r w:rsidRPr="00857C93">
          <w:rPr>
            <w:rStyle w:val="ab"/>
            <w:rFonts w:ascii="Times New Roman" w:hAnsi="Times New Roman"/>
            <w:lang w:val="en-US"/>
          </w:rPr>
          <w:t>standart</w:t>
        </w:r>
        <w:proofErr w:type="spellEnd"/>
        <w:r w:rsidRPr="00857C93">
          <w:rPr>
            <w:rStyle w:val="ab"/>
            <w:rFonts w:ascii="Times New Roman" w:hAnsi="Times New Roman"/>
          </w:rPr>
          <w:t>.</w:t>
        </w:r>
        <w:proofErr w:type="spellStart"/>
        <w:r w:rsidRPr="00857C93">
          <w:rPr>
            <w:rStyle w:val="ab"/>
            <w:rFonts w:ascii="Times New Roman" w:hAnsi="Times New Roman"/>
            <w:lang w:val="en-US"/>
          </w:rPr>
          <w:t>edu</w:t>
        </w:r>
        <w:proofErr w:type="spellEnd"/>
        <w:r w:rsidRPr="00857C93">
          <w:rPr>
            <w:rStyle w:val="ab"/>
            <w:rFonts w:ascii="Times New Roman" w:hAnsi="Times New Roman"/>
          </w:rPr>
          <w:t>.</w:t>
        </w:r>
        <w:proofErr w:type="spellStart"/>
        <w:r w:rsidRPr="00857C93">
          <w:rPr>
            <w:rStyle w:val="ab"/>
            <w:rFonts w:ascii="Times New Roman" w:hAnsi="Times New Roman"/>
            <w:lang w:val="en-US"/>
          </w:rPr>
          <w:t>ru</w:t>
        </w:r>
        <w:proofErr w:type="spellEnd"/>
      </w:hyperlink>
      <w:r w:rsidRPr="00857C93">
        <w:rPr>
          <w:rFonts w:ascii="Times New Roman" w:hAnsi="Times New Roman"/>
        </w:rPr>
        <w:t>)</w:t>
      </w:r>
    </w:p>
    <w:p w:rsidR="007D6922" w:rsidRPr="008344CD" w:rsidRDefault="007D6922" w:rsidP="007D6922">
      <w:pPr>
        <w:suppressAutoHyphens/>
        <w:spacing w:after="0" w:line="240" w:lineRule="auto"/>
        <w:rPr>
          <w:rFonts w:eastAsia="SimSun" w:cs="Calibri"/>
        </w:rPr>
      </w:pPr>
    </w:p>
    <w:p w:rsidR="007D6922" w:rsidRDefault="007D6922" w:rsidP="007D6922">
      <w:pPr>
        <w:suppressAutoHyphens/>
        <w:spacing w:after="0" w:line="100" w:lineRule="atLeast"/>
        <w:rPr>
          <w:rFonts w:ascii="Times New Roman" w:eastAsia="SimSun" w:hAnsi="Times New Roman"/>
        </w:rPr>
      </w:pPr>
    </w:p>
    <w:p w:rsidR="007D6922" w:rsidRDefault="007D6922" w:rsidP="007D6922">
      <w:pPr>
        <w:spacing w:line="240" w:lineRule="auto"/>
      </w:pPr>
    </w:p>
    <w:p w:rsidR="007D6922" w:rsidRDefault="007D6922" w:rsidP="007D6922">
      <w:pPr>
        <w:spacing w:line="240" w:lineRule="auto"/>
      </w:pPr>
    </w:p>
    <w:p w:rsidR="002E233B" w:rsidRDefault="002E233B" w:rsidP="007D6922">
      <w:pPr>
        <w:spacing w:after="0" w:line="240" w:lineRule="auto"/>
        <w:jc w:val="center"/>
        <w:rPr>
          <w:rFonts w:ascii="Times New Roman" w:hAnsi="Times New Roman"/>
          <w:b/>
          <w:bCs/>
          <w:color w:val="000000"/>
          <w:sz w:val="24"/>
          <w:szCs w:val="24"/>
        </w:rPr>
      </w:pPr>
    </w:p>
    <w:p w:rsidR="007D6922" w:rsidRDefault="007D6922" w:rsidP="007D6922">
      <w:pPr>
        <w:spacing w:after="0" w:line="240" w:lineRule="auto"/>
        <w:jc w:val="center"/>
        <w:rPr>
          <w:rFonts w:ascii="Times New Roman" w:hAnsi="Times New Roman"/>
          <w:b/>
          <w:bCs/>
          <w:color w:val="000000"/>
          <w:sz w:val="24"/>
          <w:szCs w:val="24"/>
        </w:rPr>
      </w:pPr>
    </w:p>
    <w:p w:rsidR="007D6922" w:rsidRDefault="007D6922" w:rsidP="007D6922">
      <w:pPr>
        <w:spacing w:after="0" w:line="240" w:lineRule="auto"/>
        <w:jc w:val="center"/>
        <w:rPr>
          <w:rFonts w:ascii="Times New Roman" w:hAnsi="Times New Roman"/>
          <w:b/>
          <w:bCs/>
          <w:color w:val="000000"/>
          <w:sz w:val="24"/>
          <w:szCs w:val="24"/>
        </w:rPr>
      </w:pPr>
    </w:p>
    <w:p w:rsidR="007D6922" w:rsidRDefault="007D6922" w:rsidP="007D6922">
      <w:pPr>
        <w:spacing w:after="0" w:line="240" w:lineRule="auto"/>
        <w:jc w:val="center"/>
        <w:rPr>
          <w:rFonts w:ascii="Times New Roman" w:hAnsi="Times New Roman"/>
          <w:b/>
          <w:bCs/>
          <w:color w:val="000000"/>
          <w:sz w:val="24"/>
          <w:szCs w:val="24"/>
        </w:rPr>
      </w:pPr>
    </w:p>
    <w:p w:rsidR="007D6922" w:rsidRDefault="007D6922" w:rsidP="007D6922">
      <w:pPr>
        <w:spacing w:after="0" w:line="240" w:lineRule="auto"/>
        <w:jc w:val="center"/>
        <w:rPr>
          <w:rFonts w:ascii="Times New Roman" w:hAnsi="Times New Roman"/>
          <w:b/>
          <w:bCs/>
          <w:color w:val="000000"/>
          <w:sz w:val="24"/>
          <w:szCs w:val="24"/>
        </w:rPr>
      </w:pPr>
    </w:p>
    <w:p w:rsidR="007D6922" w:rsidRDefault="007D6922" w:rsidP="007D6922">
      <w:pPr>
        <w:spacing w:after="0" w:line="240" w:lineRule="auto"/>
        <w:jc w:val="center"/>
        <w:rPr>
          <w:rFonts w:ascii="Times New Roman" w:hAnsi="Times New Roman"/>
          <w:b/>
          <w:bCs/>
          <w:color w:val="000000"/>
          <w:sz w:val="24"/>
          <w:szCs w:val="24"/>
        </w:rPr>
      </w:pPr>
    </w:p>
    <w:p w:rsidR="007D6922" w:rsidRDefault="007D6922" w:rsidP="007D6922">
      <w:pPr>
        <w:spacing w:after="0" w:line="240" w:lineRule="auto"/>
        <w:jc w:val="center"/>
        <w:rPr>
          <w:rFonts w:ascii="Times New Roman" w:hAnsi="Times New Roman"/>
          <w:b/>
          <w:bCs/>
          <w:color w:val="000000"/>
          <w:sz w:val="24"/>
          <w:szCs w:val="24"/>
        </w:rPr>
      </w:pPr>
    </w:p>
    <w:p w:rsidR="007D6922" w:rsidRDefault="007D6922" w:rsidP="007D6922">
      <w:pPr>
        <w:spacing w:after="0" w:line="240" w:lineRule="auto"/>
        <w:jc w:val="center"/>
        <w:rPr>
          <w:rFonts w:ascii="Times New Roman" w:hAnsi="Times New Roman"/>
          <w:b/>
          <w:bCs/>
          <w:color w:val="000000"/>
          <w:sz w:val="24"/>
          <w:szCs w:val="24"/>
        </w:rPr>
      </w:pPr>
    </w:p>
    <w:p w:rsidR="007D6922" w:rsidRDefault="007D6922" w:rsidP="007D6922">
      <w:pPr>
        <w:spacing w:after="0" w:line="240" w:lineRule="auto"/>
        <w:jc w:val="center"/>
        <w:rPr>
          <w:rFonts w:ascii="Times New Roman" w:hAnsi="Times New Roman"/>
          <w:b/>
          <w:bCs/>
          <w:color w:val="000000"/>
          <w:sz w:val="24"/>
          <w:szCs w:val="24"/>
        </w:rPr>
      </w:pPr>
    </w:p>
    <w:p w:rsidR="007D6922" w:rsidRDefault="007D6922" w:rsidP="007D6922">
      <w:pPr>
        <w:spacing w:after="0" w:line="240" w:lineRule="auto"/>
        <w:jc w:val="center"/>
        <w:rPr>
          <w:rFonts w:ascii="Times New Roman" w:hAnsi="Times New Roman"/>
          <w:b/>
          <w:bCs/>
          <w:color w:val="000000"/>
          <w:sz w:val="24"/>
          <w:szCs w:val="24"/>
        </w:rPr>
      </w:pPr>
    </w:p>
    <w:p w:rsidR="007D6922" w:rsidRDefault="007D6922" w:rsidP="007D6922">
      <w:pPr>
        <w:spacing w:after="0" w:line="240" w:lineRule="auto"/>
        <w:jc w:val="center"/>
        <w:rPr>
          <w:rFonts w:ascii="Times New Roman" w:hAnsi="Times New Roman"/>
          <w:b/>
          <w:bCs/>
          <w:color w:val="000000"/>
          <w:sz w:val="24"/>
          <w:szCs w:val="24"/>
        </w:rPr>
      </w:pPr>
    </w:p>
    <w:p w:rsidR="007D6922" w:rsidRDefault="007D6922" w:rsidP="007D6922">
      <w:pPr>
        <w:spacing w:after="0" w:line="240" w:lineRule="auto"/>
        <w:jc w:val="center"/>
        <w:rPr>
          <w:rFonts w:ascii="Times New Roman" w:hAnsi="Times New Roman"/>
          <w:b/>
          <w:bCs/>
          <w:color w:val="000000"/>
          <w:sz w:val="24"/>
          <w:szCs w:val="24"/>
        </w:rPr>
      </w:pPr>
    </w:p>
    <w:p w:rsidR="007D6922" w:rsidRDefault="007D6922" w:rsidP="007D6922">
      <w:pPr>
        <w:spacing w:after="0" w:line="240" w:lineRule="auto"/>
        <w:jc w:val="center"/>
        <w:rPr>
          <w:rFonts w:ascii="Times New Roman" w:hAnsi="Times New Roman"/>
          <w:b/>
          <w:bCs/>
          <w:color w:val="000000"/>
          <w:sz w:val="24"/>
          <w:szCs w:val="24"/>
        </w:rPr>
      </w:pPr>
    </w:p>
    <w:p w:rsidR="007D6922" w:rsidRDefault="007D6922" w:rsidP="007D6922">
      <w:pPr>
        <w:spacing w:after="0" w:line="240" w:lineRule="auto"/>
        <w:jc w:val="center"/>
        <w:rPr>
          <w:rFonts w:ascii="Times New Roman" w:hAnsi="Times New Roman"/>
          <w:b/>
          <w:bCs/>
          <w:color w:val="000000"/>
          <w:sz w:val="24"/>
          <w:szCs w:val="24"/>
        </w:rPr>
      </w:pPr>
    </w:p>
    <w:p w:rsidR="007D6922" w:rsidRDefault="007D6922" w:rsidP="007D6922">
      <w:pPr>
        <w:spacing w:after="0" w:line="240" w:lineRule="auto"/>
        <w:jc w:val="center"/>
        <w:rPr>
          <w:rFonts w:ascii="Times New Roman" w:hAnsi="Times New Roman"/>
          <w:b/>
          <w:bCs/>
          <w:color w:val="000000"/>
          <w:sz w:val="24"/>
          <w:szCs w:val="24"/>
        </w:rPr>
      </w:pPr>
    </w:p>
    <w:p w:rsidR="007D6922" w:rsidRDefault="007D6922" w:rsidP="007D6922">
      <w:pPr>
        <w:spacing w:after="0" w:line="240" w:lineRule="auto"/>
        <w:jc w:val="center"/>
        <w:rPr>
          <w:rFonts w:ascii="Times New Roman" w:hAnsi="Times New Roman"/>
          <w:b/>
          <w:bCs/>
          <w:color w:val="000000"/>
          <w:sz w:val="24"/>
          <w:szCs w:val="24"/>
        </w:rPr>
      </w:pPr>
    </w:p>
    <w:p w:rsidR="007D6922" w:rsidRDefault="007D6922" w:rsidP="007D6922">
      <w:pPr>
        <w:spacing w:after="0" w:line="240" w:lineRule="auto"/>
        <w:jc w:val="center"/>
        <w:rPr>
          <w:rFonts w:ascii="Times New Roman" w:hAnsi="Times New Roman"/>
          <w:b/>
          <w:bCs/>
          <w:color w:val="000000"/>
          <w:sz w:val="24"/>
          <w:szCs w:val="24"/>
        </w:rPr>
      </w:pPr>
    </w:p>
    <w:p w:rsidR="007D6922" w:rsidRDefault="007D6922" w:rsidP="007D6922">
      <w:pPr>
        <w:spacing w:after="0" w:line="240" w:lineRule="auto"/>
        <w:jc w:val="center"/>
        <w:rPr>
          <w:rFonts w:ascii="Times New Roman" w:hAnsi="Times New Roman"/>
          <w:b/>
          <w:bCs/>
          <w:color w:val="000000"/>
          <w:sz w:val="24"/>
          <w:szCs w:val="24"/>
        </w:rPr>
      </w:pPr>
    </w:p>
    <w:p w:rsidR="007D6922" w:rsidRDefault="007D6922" w:rsidP="007D6922">
      <w:pPr>
        <w:spacing w:after="0" w:line="240" w:lineRule="auto"/>
        <w:jc w:val="center"/>
        <w:rPr>
          <w:rFonts w:ascii="Times New Roman" w:hAnsi="Times New Roman"/>
          <w:b/>
          <w:bCs/>
          <w:color w:val="000000"/>
          <w:sz w:val="24"/>
          <w:szCs w:val="24"/>
        </w:rPr>
      </w:pPr>
    </w:p>
    <w:p w:rsidR="007D6922" w:rsidRDefault="007D6922" w:rsidP="007D6922">
      <w:pPr>
        <w:spacing w:after="0" w:line="240" w:lineRule="auto"/>
        <w:jc w:val="center"/>
        <w:rPr>
          <w:rFonts w:ascii="Times New Roman" w:hAnsi="Times New Roman"/>
          <w:b/>
          <w:bCs/>
          <w:color w:val="000000"/>
          <w:sz w:val="24"/>
          <w:szCs w:val="24"/>
        </w:rPr>
      </w:pPr>
    </w:p>
    <w:p w:rsidR="007D6922" w:rsidRDefault="007D6922" w:rsidP="007D6922">
      <w:pPr>
        <w:spacing w:after="0" w:line="240" w:lineRule="auto"/>
        <w:jc w:val="center"/>
        <w:rPr>
          <w:rFonts w:ascii="Times New Roman" w:hAnsi="Times New Roman"/>
          <w:b/>
          <w:bCs/>
          <w:color w:val="000000"/>
          <w:sz w:val="24"/>
          <w:szCs w:val="24"/>
        </w:rPr>
      </w:pPr>
    </w:p>
    <w:p w:rsidR="007D6922" w:rsidRDefault="007D6922" w:rsidP="007D6922">
      <w:pPr>
        <w:spacing w:after="0" w:line="240" w:lineRule="auto"/>
        <w:jc w:val="center"/>
        <w:rPr>
          <w:rFonts w:ascii="Times New Roman" w:hAnsi="Times New Roman"/>
          <w:b/>
          <w:bCs/>
          <w:color w:val="000000"/>
          <w:sz w:val="24"/>
          <w:szCs w:val="24"/>
        </w:rPr>
      </w:pPr>
    </w:p>
    <w:p w:rsidR="007D6922" w:rsidRDefault="007D6922" w:rsidP="007D6922">
      <w:pPr>
        <w:spacing w:after="0" w:line="240" w:lineRule="auto"/>
        <w:jc w:val="center"/>
        <w:rPr>
          <w:rFonts w:ascii="Times New Roman" w:hAnsi="Times New Roman"/>
          <w:b/>
          <w:bCs/>
          <w:color w:val="000000"/>
          <w:sz w:val="24"/>
          <w:szCs w:val="24"/>
        </w:rPr>
      </w:pPr>
    </w:p>
    <w:p w:rsidR="007D6922" w:rsidRDefault="007D6922" w:rsidP="007D6922">
      <w:pPr>
        <w:spacing w:after="0" w:line="240" w:lineRule="auto"/>
        <w:jc w:val="center"/>
        <w:rPr>
          <w:rFonts w:ascii="Times New Roman" w:hAnsi="Times New Roman"/>
          <w:b/>
          <w:bCs/>
          <w:color w:val="000000"/>
          <w:sz w:val="24"/>
          <w:szCs w:val="24"/>
        </w:rPr>
      </w:pPr>
    </w:p>
    <w:p w:rsidR="007D6922" w:rsidRDefault="007D6922" w:rsidP="007D6922">
      <w:pPr>
        <w:spacing w:after="0" w:line="240" w:lineRule="auto"/>
        <w:jc w:val="center"/>
        <w:rPr>
          <w:rFonts w:ascii="Times New Roman" w:hAnsi="Times New Roman"/>
          <w:b/>
          <w:bCs/>
          <w:color w:val="000000"/>
          <w:sz w:val="24"/>
          <w:szCs w:val="24"/>
        </w:rPr>
      </w:pPr>
    </w:p>
    <w:p w:rsidR="007D6922" w:rsidRPr="00642E00" w:rsidRDefault="007D6922" w:rsidP="007D6922">
      <w:pPr>
        <w:suppressAutoHyphens/>
        <w:spacing w:after="0" w:line="100" w:lineRule="atLeast"/>
        <w:jc w:val="center"/>
        <w:rPr>
          <w:rFonts w:ascii="Times New Roman" w:eastAsia="SimSun" w:hAnsi="Times New Roman"/>
          <w:b/>
          <w:u w:val="single"/>
        </w:rPr>
      </w:pPr>
      <w:r w:rsidRPr="00642E00">
        <w:rPr>
          <w:rFonts w:ascii="Times New Roman" w:eastAsia="SimSun" w:hAnsi="Times New Roman"/>
          <w:b/>
          <w:u w:val="single"/>
        </w:rPr>
        <w:t>ПРИЛОЖЕНИЕ К РАБОЧЕЙ ПРОГРАММЕ</w:t>
      </w:r>
    </w:p>
    <w:p w:rsidR="007D6922" w:rsidRDefault="007D6922" w:rsidP="007D6922">
      <w:pPr>
        <w:tabs>
          <w:tab w:val="left" w:pos="10464"/>
        </w:tabs>
        <w:spacing w:after="0" w:line="240" w:lineRule="auto"/>
        <w:jc w:val="center"/>
        <w:rPr>
          <w:rFonts w:ascii="Times New Roman" w:hAnsi="Times New Roman"/>
          <w:b/>
        </w:rPr>
        <w:sectPr w:rsidR="007D6922" w:rsidSect="00D56CCC">
          <w:headerReference w:type="default" r:id="rId13"/>
          <w:pgSz w:w="16838" w:h="11906" w:orient="landscape"/>
          <w:pgMar w:top="1440" w:right="567" w:bottom="567" w:left="567" w:header="709" w:footer="709" w:gutter="0"/>
          <w:cols w:space="708"/>
          <w:docGrid w:linePitch="360"/>
        </w:sectPr>
      </w:pPr>
    </w:p>
    <w:p w:rsidR="007D6922" w:rsidRDefault="007D6922" w:rsidP="007D6922">
      <w:pPr>
        <w:tabs>
          <w:tab w:val="left" w:pos="10464"/>
        </w:tabs>
        <w:spacing w:after="0" w:line="240" w:lineRule="auto"/>
        <w:jc w:val="center"/>
        <w:rPr>
          <w:rFonts w:ascii="Times New Roman" w:hAnsi="Times New Roman"/>
          <w:b/>
        </w:rPr>
      </w:pPr>
      <w:r>
        <w:rPr>
          <w:rFonts w:ascii="Times New Roman" w:hAnsi="Times New Roman"/>
          <w:b/>
        </w:rPr>
        <w:lastRenderedPageBreak/>
        <w:t>Контрольная работа №1</w:t>
      </w:r>
    </w:p>
    <w:p w:rsidR="007D6922" w:rsidRPr="00A075D3" w:rsidRDefault="007D6922" w:rsidP="007D6922">
      <w:pPr>
        <w:numPr>
          <w:ilvl w:val="0"/>
          <w:numId w:val="39"/>
        </w:numPr>
        <w:spacing w:after="0" w:line="240" w:lineRule="auto"/>
        <w:contextualSpacing/>
        <w:rPr>
          <w:rFonts w:ascii="Times New Roman" w:hAnsi="Times New Roman"/>
          <w:sz w:val="24"/>
          <w:szCs w:val="24"/>
          <w:lang w:val="en-US"/>
        </w:rPr>
      </w:pPr>
      <w:r w:rsidRPr="00A075D3">
        <w:rPr>
          <w:rFonts w:ascii="Times New Roman" w:hAnsi="Times New Roman"/>
          <w:sz w:val="24"/>
          <w:szCs w:val="24"/>
          <w:lang w:val="en-US"/>
        </w:rPr>
        <w:t>Listen, and complete the sentences.</w:t>
      </w:r>
    </w:p>
    <w:p w:rsidR="007D6922" w:rsidRPr="00A075D3" w:rsidRDefault="007D6922" w:rsidP="007D6922">
      <w:pPr>
        <w:numPr>
          <w:ilvl w:val="0"/>
          <w:numId w:val="40"/>
        </w:numPr>
        <w:spacing w:after="0" w:line="240" w:lineRule="auto"/>
        <w:contextualSpacing/>
        <w:rPr>
          <w:rFonts w:ascii="Times New Roman" w:hAnsi="Times New Roman"/>
          <w:sz w:val="24"/>
          <w:szCs w:val="24"/>
          <w:lang w:val="en-US"/>
        </w:rPr>
      </w:pPr>
      <w:r w:rsidRPr="00A075D3">
        <w:rPr>
          <w:rFonts w:ascii="Times New Roman" w:hAnsi="Times New Roman"/>
          <w:sz w:val="24"/>
          <w:szCs w:val="24"/>
          <w:lang w:val="en-US"/>
        </w:rPr>
        <w:t xml:space="preserve">Ann </w:t>
      </w:r>
      <w:proofErr w:type="gramStart"/>
      <w:r w:rsidRPr="00A075D3">
        <w:rPr>
          <w:rFonts w:ascii="Times New Roman" w:hAnsi="Times New Roman"/>
          <w:sz w:val="24"/>
          <w:szCs w:val="24"/>
          <w:lang w:val="en-US"/>
        </w:rPr>
        <w:t>… .</w:t>
      </w:r>
      <w:proofErr w:type="gramEnd"/>
    </w:p>
    <w:p w:rsidR="007D6922" w:rsidRPr="00A075D3" w:rsidRDefault="007D6922" w:rsidP="007D6922">
      <w:pPr>
        <w:numPr>
          <w:ilvl w:val="0"/>
          <w:numId w:val="41"/>
        </w:numPr>
        <w:spacing w:after="0" w:line="240" w:lineRule="auto"/>
        <w:contextualSpacing/>
        <w:rPr>
          <w:rFonts w:ascii="Times New Roman" w:hAnsi="Times New Roman"/>
          <w:sz w:val="24"/>
          <w:szCs w:val="24"/>
          <w:lang w:val="en-US"/>
        </w:rPr>
      </w:pPr>
      <w:r w:rsidRPr="00A075D3">
        <w:rPr>
          <w:rFonts w:ascii="Times New Roman" w:hAnsi="Times New Roman"/>
          <w:sz w:val="24"/>
          <w:szCs w:val="24"/>
          <w:lang w:val="en-US"/>
        </w:rPr>
        <w:t>thinks that schools are not the best place to give education</w:t>
      </w:r>
    </w:p>
    <w:p w:rsidR="007D6922" w:rsidRPr="00A075D3" w:rsidRDefault="007D6922" w:rsidP="007D6922">
      <w:pPr>
        <w:numPr>
          <w:ilvl w:val="0"/>
          <w:numId w:val="41"/>
        </w:numPr>
        <w:spacing w:after="0" w:line="240" w:lineRule="auto"/>
        <w:contextualSpacing/>
        <w:rPr>
          <w:rFonts w:ascii="Times New Roman" w:hAnsi="Times New Roman"/>
          <w:sz w:val="24"/>
          <w:szCs w:val="24"/>
          <w:lang w:val="en-US"/>
        </w:rPr>
      </w:pPr>
      <w:r w:rsidRPr="00A075D3">
        <w:rPr>
          <w:rFonts w:ascii="Times New Roman" w:hAnsi="Times New Roman"/>
          <w:sz w:val="24"/>
          <w:szCs w:val="24"/>
          <w:lang w:val="en-US"/>
        </w:rPr>
        <w:t>says that children mustn’t go to school to get education</w:t>
      </w:r>
    </w:p>
    <w:p w:rsidR="007D6922" w:rsidRPr="00A075D3" w:rsidRDefault="007D6922" w:rsidP="007D6922">
      <w:pPr>
        <w:numPr>
          <w:ilvl w:val="0"/>
          <w:numId w:val="41"/>
        </w:numPr>
        <w:spacing w:after="0" w:line="240" w:lineRule="auto"/>
        <w:contextualSpacing/>
        <w:rPr>
          <w:rFonts w:ascii="Times New Roman" w:hAnsi="Times New Roman"/>
          <w:sz w:val="24"/>
          <w:szCs w:val="24"/>
          <w:lang w:val="en-US"/>
        </w:rPr>
      </w:pPr>
      <w:r w:rsidRPr="00A075D3">
        <w:rPr>
          <w:rFonts w:ascii="Times New Roman" w:hAnsi="Times New Roman"/>
          <w:sz w:val="24"/>
          <w:szCs w:val="24"/>
          <w:lang w:val="en-US"/>
        </w:rPr>
        <w:t>is not certain that schools are the best place to give education</w:t>
      </w:r>
    </w:p>
    <w:p w:rsidR="007D6922" w:rsidRPr="00A075D3" w:rsidRDefault="007D6922" w:rsidP="007D6922">
      <w:pPr>
        <w:numPr>
          <w:ilvl w:val="0"/>
          <w:numId w:val="40"/>
        </w:numPr>
        <w:spacing w:after="0" w:line="240" w:lineRule="auto"/>
        <w:contextualSpacing/>
        <w:rPr>
          <w:rFonts w:ascii="Times New Roman" w:hAnsi="Times New Roman"/>
          <w:sz w:val="24"/>
          <w:szCs w:val="24"/>
          <w:lang w:val="en-US"/>
        </w:rPr>
      </w:pPr>
      <w:r w:rsidRPr="00A075D3">
        <w:rPr>
          <w:rFonts w:ascii="Times New Roman" w:hAnsi="Times New Roman"/>
          <w:sz w:val="24"/>
          <w:szCs w:val="24"/>
          <w:lang w:val="en-US"/>
        </w:rPr>
        <w:t xml:space="preserve">Tom </w:t>
      </w:r>
      <w:proofErr w:type="gramStart"/>
      <w:r w:rsidRPr="00A075D3">
        <w:rPr>
          <w:rFonts w:ascii="Times New Roman" w:hAnsi="Times New Roman"/>
          <w:sz w:val="24"/>
          <w:szCs w:val="24"/>
          <w:lang w:val="en-US"/>
        </w:rPr>
        <w:t>… .</w:t>
      </w:r>
      <w:proofErr w:type="gramEnd"/>
    </w:p>
    <w:p w:rsidR="007D6922" w:rsidRPr="00A075D3" w:rsidRDefault="007D6922" w:rsidP="007D6922">
      <w:pPr>
        <w:numPr>
          <w:ilvl w:val="0"/>
          <w:numId w:val="42"/>
        </w:numPr>
        <w:spacing w:after="0" w:line="240" w:lineRule="auto"/>
        <w:contextualSpacing/>
        <w:rPr>
          <w:rFonts w:ascii="Times New Roman" w:hAnsi="Times New Roman"/>
          <w:sz w:val="24"/>
          <w:szCs w:val="24"/>
          <w:lang w:val="en-US"/>
        </w:rPr>
      </w:pPr>
      <w:r w:rsidRPr="00A075D3">
        <w:rPr>
          <w:rFonts w:ascii="Times New Roman" w:hAnsi="Times New Roman"/>
          <w:sz w:val="24"/>
          <w:szCs w:val="24"/>
          <w:lang w:val="en-US"/>
        </w:rPr>
        <w:t>is for school education</w:t>
      </w:r>
    </w:p>
    <w:p w:rsidR="007D6922" w:rsidRPr="00A075D3" w:rsidRDefault="007D6922" w:rsidP="007D6922">
      <w:pPr>
        <w:numPr>
          <w:ilvl w:val="0"/>
          <w:numId w:val="42"/>
        </w:numPr>
        <w:spacing w:after="0" w:line="240" w:lineRule="auto"/>
        <w:contextualSpacing/>
        <w:rPr>
          <w:rFonts w:ascii="Times New Roman" w:hAnsi="Times New Roman"/>
          <w:sz w:val="24"/>
          <w:szCs w:val="24"/>
          <w:lang w:val="en-US"/>
        </w:rPr>
      </w:pPr>
      <w:r w:rsidRPr="00A075D3">
        <w:rPr>
          <w:rFonts w:ascii="Times New Roman" w:hAnsi="Times New Roman"/>
          <w:sz w:val="24"/>
          <w:szCs w:val="24"/>
          <w:lang w:val="en-US"/>
        </w:rPr>
        <w:t>says that schooling at home is good for America</w:t>
      </w:r>
    </w:p>
    <w:p w:rsidR="007D6922" w:rsidRPr="00A075D3" w:rsidRDefault="007D6922" w:rsidP="007D6922">
      <w:pPr>
        <w:numPr>
          <w:ilvl w:val="0"/>
          <w:numId w:val="42"/>
        </w:numPr>
        <w:spacing w:after="0" w:line="240" w:lineRule="auto"/>
        <w:contextualSpacing/>
        <w:rPr>
          <w:rFonts w:ascii="Times New Roman" w:hAnsi="Times New Roman"/>
          <w:sz w:val="24"/>
          <w:szCs w:val="24"/>
          <w:lang w:val="en-US"/>
        </w:rPr>
      </w:pPr>
      <w:r w:rsidRPr="00A075D3">
        <w:rPr>
          <w:rFonts w:ascii="Times New Roman" w:hAnsi="Times New Roman"/>
          <w:sz w:val="24"/>
          <w:szCs w:val="24"/>
          <w:lang w:val="en-US"/>
        </w:rPr>
        <w:t>is not sure that schools give a good education in America</w:t>
      </w:r>
    </w:p>
    <w:p w:rsidR="007D6922" w:rsidRPr="00A075D3" w:rsidRDefault="007D6922" w:rsidP="007D6922">
      <w:pPr>
        <w:numPr>
          <w:ilvl w:val="0"/>
          <w:numId w:val="40"/>
        </w:numPr>
        <w:spacing w:after="0" w:line="240" w:lineRule="auto"/>
        <w:contextualSpacing/>
        <w:rPr>
          <w:rFonts w:ascii="Times New Roman" w:hAnsi="Times New Roman"/>
          <w:sz w:val="24"/>
          <w:szCs w:val="24"/>
          <w:lang w:val="en-US"/>
        </w:rPr>
      </w:pPr>
      <w:r w:rsidRPr="00A075D3">
        <w:rPr>
          <w:rFonts w:ascii="Times New Roman" w:hAnsi="Times New Roman"/>
          <w:sz w:val="24"/>
          <w:szCs w:val="24"/>
          <w:lang w:val="en-US"/>
        </w:rPr>
        <w:t xml:space="preserve">Ann is sure that parents </w:t>
      </w:r>
      <w:proofErr w:type="gramStart"/>
      <w:r w:rsidRPr="00A075D3">
        <w:rPr>
          <w:rFonts w:ascii="Times New Roman" w:hAnsi="Times New Roman"/>
          <w:sz w:val="24"/>
          <w:szCs w:val="24"/>
          <w:lang w:val="en-US"/>
        </w:rPr>
        <w:t>… .</w:t>
      </w:r>
      <w:proofErr w:type="gramEnd"/>
    </w:p>
    <w:p w:rsidR="007D6922" w:rsidRPr="00A075D3" w:rsidRDefault="007D6922" w:rsidP="007D6922">
      <w:pPr>
        <w:numPr>
          <w:ilvl w:val="0"/>
          <w:numId w:val="43"/>
        </w:numPr>
        <w:spacing w:after="0" w:line="240" w:lineRule="auto"/>
        <w:contextualSpacing/>
        <w:rPr>
          <w:rFonts w:ascii="Times New Roman" w:hAnsi="Times New Roman"/>
          <w:sz w:val="24"/>
          <w:szCs w:val="24"/>
          <w:lang w:val="en-US"/>
        </w:rPr>
      </w:pPr>
      <w:r w:rsidRPr="00A075D3">
        <w:rPr>
          <w:rFonts w:ascii="Times New Roman" w:hAnsi="Times New Roman"/>
          <w:sz w:val="24"/>
          <w:szCs w:val="24"/>
          <w:lang w:val="en-US"/>
        </w:rPr>
        <w:t>teach children better than school teachers</w:t>
      </w:r>
    </w:p>
    <w:p w:rsidR="007D6922" w:rsidRPr="00A075D3" w:rsidRDefault="007D6922" w:rsidP="007D6922">
      <w:pPr>
        <w:numPr>
          <w:ilvl w:val="0"/>
          <w:numId w:val="43"/>
        </w:numPr>
        <w:spacing w:after="0" w:line="240" w:lineRule="auto"/>
        <w:contextualSpacing/>
        <w:rPr>
          <w:rFonts w:ascii="Times New Roman" w:hAnsi="Times New Roman"/>
          <w:sz w:val="24"/>
          <w:szCs w:val="24"/>
          <w:lang w:val="en-US"/>
        </w:rPr>
      </w:pPr>
      <w:r w:rsidRPr="00A075D3">
        <w:rPr>
          <w:rFonts w:ascii="Times New Roman" w:hAnsi="Times New Roman"/>
          <w:sz w:val="24"/>
          <w:szCs w:val="24"/>
          <w:lang w:val="en-US"/>
        </w:rPr>
        <w:t>know their children better than school teachers</w:t>
      </w:r>
    </w:p>
    <w:p w:rsidR="007D6922" w:rsidRPr="00A075D3" w:rsidRDefault="007D6922" w:rsidP="007D6922">
      <w:pPr>
        <w:numPr>
          <w:ilvl w:val="0"/>
          <w:numId w:val="43"/>
        </w:numPr>
        <w:spacing w:after="0" w:line="240" w:lineRule="auto"/>
        <w:contextualSpacing/>
        <w:rPr>
          <w:rFonts w:ascii="Times New Roman" w:hAnsi="Times New Roman"/>
          <w:sz w:val="24"/>
          <w:szCs w:val="24"/>
          <w:lang w:val="en-US"/>
        </w:rPr>
      </w:pPr>
      <w:r w:rsidRPr="00A075D3">
        <w:rPr>
          <w:rFonts w:ascii="Times New Roman" w:hAnsi="Times New Roman"/>
          <w:sz w:val="24"/>
          <w:szCs w:val="24"/>
          <w:lang w:val="en-US"/>
        </w:rPr>
        <w:t>are better friends for children than teachers</w:t>
      </w:r>
    </w:p>
    <w:p w:rsidR="007D6922" w:rsidRPr="00A075D3" w:rsidRDefault="007D6922" w:rsidP="007D6922">
      <w:pPr>
        <w:numPr>
          <w:ilvl w:val="0"/>
          <w:numId w:val="40"/>
        </w:numPr>
        <w:spacing w:after="0" w:line="240" w:lineRule="auto"/>
        <w:contextualSpacing/>
        <w:rPr>
          <w:rFonts w:ascii="Times New Roman" w:hAnsi="Times New Roman"/>
          <w:sz w:val="24"/>
          <w:szCs w:val="24"/>
          <w:lang w:val="en-US"/>
        </w:rPr>
      </w:pPr>
      <w:r w:rsidRPr="00A075D3">
        <w:rPr>
          <w:rFonts w:ascii="Times New Roman" w:hAnsi="Times New Roman"/>
          <w:sz w:val="24"/>
          <w:szCs w:val="24"/>
          <w:lang w:val="en-US"/>
        </w:rPr>
        <w:t>Tom says that school education is better than home education because …</w:t>
      </w:r>
    </w:p>
    <w:p w:rsidR="007D6922" w:rsidRPr="00A075D3" w:rsidRDefault="007D6922" w:rsidP="007D6922">
      <w:pPr>
        <w:numPr>
          <w:ilvl w:val="0"/>
          <w:numId w:val="44"/>
        </w:numPr>
        <w:spacing w:after="0" w:line="240" w:lineRule="auto"/>
        <w:contextualSpacing/>
        <w:rPr>
          <w:rFonts w:ascii="Times New Roman" w:hAnsi="Times New Roman"/>
          <w:sz w:val="24"/>
          <w:szCs w:val="24"/>
          <w:lang w:val="en-US"/>
        </w:rPr>
      </w:pPr>
      <w:r w:rsidRPr="00A075D3">
        <w:rPr>
          <w:rFonts w:ascii="Times New Roman" w:hAnsi="Times New Roman"/>
          <w:sz w:val="24"/>
          <w:szCs w:val="24"/>
          <w:lang w:val="en-US"/>
        </w:rPr>
        <w:t>children learn to do many things together</w:t>
      </w:r>
    </w:p>
    <w:p w:rsidR="007D6922" w:rsidRPr="00A075D3" w:rsidRDefault="007D6922" w:rsidP="007D6922">
      <w:pPr>
        <w:numPr>
          <w:ilvl w:val="0"/>
          <w:numId w:val="44"/>
        </w:numPr>
        <w:spacing w:after="0" w:line="240" w:lineRule="auto"/>
        <w:contextualSpacing/>
        <w:rPr>
          <w:rFonts w:ascii="Times New Roman" w:hAnsi="Times New Roman"/>
          <w:sz w:val="24"/>
          <w:szCs w:val="24"/>
          <w:lang w:val="en-US"/>
        </w:rPr>
      </w:pPr>
      <w:r w:rsidRPr="00A075D3">
        <w:rPr>
          <w:rFonts w:ascii="Times New Roman" w:hAnsi="Times New Roman"/>
          <w:sz w:val="24"/>
          <w:szCs w:val="24"/>
          <w:lang w:val="en-US"/>
        </w:rPr>
        <w:t>boys and girls can sleep a lot in the morning</w:t>
      </w:r>
    </w:p>
    <w:p w:rsidR="007D6922" w:rsidRPr="00A075D3" w:rsidRDefault="007D6922" w:rsidP="007D6922">
      <w:pPr>
        <w:numPr>
          <w:ilvl w:val="0"/>
          <w:numId w:val="44"/>
        </w:numPr>
        <w:spacing w:after="0" w:line="240" w:lineRule="auto"/>
        <w:contextualSpacing/>
        <w:rPr>
          <w:rFonts w:ascii="Times New Roman" w:hAnsi="Times New Roman"/>
          <w:sz w:val="24"/>
          <w:szCs w:val="24"/>
          <w:lang w:val="en-US"/>
        </w:rPr>
      </w:pPr>
      <w:proofErr w:type="gramStart"/>
      <w:r w:rsidRPr="00A075D3">
        <w:rPr>
          <w:rFonts w:ascii="Times New Roman" w:hAnsi="Times New Roman"/>
          <w:sz w:val="24"/>
          <w:szCs w:val="24"/>
          <w:lang w:val="en-US"/>
        </w:rPr>
        <w:t>schools</w:t>
      </w:r>
      <w:proofErr w:type="gramEnd"/>
      <w:r w:rsidRPr="00A075D3">
        <w:rPr>
          <w:rFonts w:ascii="Times New Roman" w:hAnsi="Times New Roman"/>
          <w:sz w:val="24"/>
          <w:szCs w:val="24"/>
          <w:lang w:val="en-US"/>
        </w:rPr>
        <w:t xml:space="preserve"> have special </w:t>
      </w:r>
      <w:proofErr w:type="spellStart"/>
      <w:r w:rsidRPr="00A075D3">
        <w:rPr>
          <w:rFonts w:ascii="Times New Roman" w:hAnsi="Times New Roman"/>
          <w:sz w:val="24"/>
          <w:szCs w:val="24"/>
          <w:lang w:val="en-US"/>
        </w:rPr>
        <w:t>programmes</w:t>
      </w:r>
      <w:proofErr w:type="spellEnd"/>
      <w:r w:rsidRPr="00A075D3">
        <w:rPr>
          <w:rFonts w:ascii="Times New Roman" w:hAnsi="Times New Roman"/>
          <w:sz w:val="24"/>
          <w:szCs w:val="24"/>
          <w:lang w:val="en-US"/>
        </w:rPr>
        <w:t>.</w:t>
      </w:r>
    </w:p>
    <w:p w:rsidR="007D6922" w:rsidRPr="00A075D3" w:rsidRDefault="007D6922" w:rsidP="007D6922">
      <w:pPr>
        <w:numPr>
          <w:ilvl w:val="0"/>
          <w:numId w:val="39"/>
        </w:numPr>
        <w:spacing w:after="0" w:line="240" w:lineRule="auto"/>
        <w:contextualSpacing/>
        <w:rPr>
          <w:rFonts w:ascii="Times New Roman" w:hAnsi="Times New Roman"/>
          <w:sz w:val="24"/>
          <w:szCs w:val="24"/>
          <w:lang w:val="en-US"/>
        </w:rPr>
      </w:pPr>
      <w:r w:rsidRPr="00A075D3">
        <w:rPr>
          <w:rFonts w:ascii="Times New Roman" w:hAnsi="Times New Roman"/>
          <w:sz w:val="24"/>
          <w:szCs w:val="24"/>
          <w:lang w:val="en-US"/>
        </w:rPr>
        <w:lastRenderedPageBreak/>
        <w:t>Read the text. Decide in which sentences the information is true (T), false (F) or not stated (NS).</w:t>
      </w:r>
    </w:p>
    <w:p w:rsidR="007D6922" w:rsidRPr="00A075D3" w:rsidRDefault="007D6922" w:rsidP="007D6922">
      <w:pPr>
        <w:spacing w:after="0" w:line="240" w:lineRule="auto"/>
        <w:ind w:left="360" w:firstLine="348"/>
        <w:rPr>
          <w:rFonts w:ascii="Times New Roman" w:hAnsi="Times New Roman"/>
          <w:sz w:val="24"/>
          <w:szCs w:val="24"/>
          <w:lang w:val="en-US"/>
        </w:rPr>
      </w:pPr>
      <w:r w:rsidRPr="00A075D3">
        <w:rPr>
          <w:rFonts w:ascii="Times New Roman" w:hAnsi="Times New Roman"/>
          <w:sz w:val="24"/>
          <w:szCs w:val="24"/>
          <w:lang w:val="en-US"/>
        </w:rPr>
        <w:t xml:space="preserve">The America school year </w:t>
      </w:r>
      <w:proofErr w:type="gramStart"/>
      <w:r w:rsidRPr="00A075D3">
        <w:rPr>
          <w:rFonts w:ascii="Times New Roman" w:hAnsi="Times New Roman"/>
          <w:sz w:val="24"/>
          <w:szCs w:val="24"/>
          <w:lang w:val="en-US"/>
        </w:rPr>
        <w:t>isn’t</w:t>
      </w:r>
      <w:proofErr w:type="gramEnd"/>
      <w:r w:rsidRPr="00A075D3">
        <w:rPr>
          <w:rFonts w:ascii="Times New Roman" w:hAnsi="Times New Roman"/>
          <w:sz w:val="24"/>
          <w:szCs w:val="24"/>
          <w:lang w:val="en-US"/>
        </w:rPr>
        <w:t xml:space="preserve"> very long. </w:t>
      </w:r>
      <w:proofErr w:type="gramStart"/>
      <w:r w:rsidRPr="00A075D3">
        <w:rPr>
          <w:rFonts w:ascii="Times New Roman" w:hAnsi="Times New Roman"/>
          <w:sz w:val="24"/>
          <w:szCs w:val="24"/>
          <w:lang w:val="en-US"/>
        </w:rPr>
        <w:t>There are two terms and at the end of each term student get their marks and a report card from their teachers.</w:t>
      </w:r>
      <w:proofErr w:type="gramEnd"/>
      <w:r w:rsidRPr="00A075D3">
        <w:rPr>
          <w:rFonts w:ascii="Times New Roman" w:hAnsi="Times New Roman"/>
          <w:sz w:val="24"/>
          <w:szCs w:val="24"/>
          <w:lang w:val="en-US"/>
        </w:rPr>
        <w:t xml:space="preserve"> </w:t>
      </w:r>
    </w:p>
    <w:p w:rsidR="007D6922" w:rsidRPr="00A075D3" w:rsidRDefault="007D6922" w:rsidP="007D6922">
      <w:pPr>
        <w:spacing w:after="0" w:line="240" w:lineRule="auto"/>
        <w:ind w:left="360" w:firstLine="348"/>
        <w:rPr>
          <w:rFonts w:ascii="Times New Roman" w:hAnsi="Times New Roman"/>
          <w:sz w:val="24"/>
          <w:szCs w:val="24"/>
          <w:lang w:val="en-US"/>
        </w:rPr>
      </w:pPr>
      <w:r w:rsidRPr="00A075D3">
        <w:rPr>
          <w:rFonts w:ascii="Times New Roman" w:hAnsi="Times New Roman"/>
          <w:sz w:val="24"/>
          <w:szCs w:val="24"/>
          <w:lang w:val="en-US"/>
        </w:rPr>
        <w:t xml:space="preserve">American students have rather many vacations in the school year. They have two weeks for spring vacation, two weeks for Christmas vacation and three months for summer vacation. American schoolchildren have four years of high school. In the first two years of high school, they have </w:t>
      </w:r>
      <w:proofErr w:type="gramStart"/>
      <w:r w:rsidRPr="00A075D3">
        <w:rPr>
          <w:rFonts w:ascii="Times New Roman" w:hAnsi="Times New Roman"/>
          <w:sz w:val="24"/>
          <w:szCs w:val="24"/>
          <w:lang w:val="en-US"/>
        </w:rPr>
        <w:t>fairly many</w:t>
      </w:r>
      <w:proofErr w:type="gramEnd"/>
      <w:r w:rsidRPr="00A075D3">
        <w:rPr>
          <w:rFonts w:ascii="Times New Roman" w:hAnsi="Times New Roman"/>
          <w:sz w:val="24"/>
          <w:szCs w:val="24"/>
          <w:lang w:val="en-US"/>
        </w:rPr>
        <w:t xml:space="preserve"> exams. Each student takes exams in English and mathematics, but they are not very difficult. In the last two </w:t>
      </w:r>
      <w:proofErr w:type="gramStart"/>
      <w:r w:rsidRPr="00A075D3">
        <w:rPr>
          <w:rFonts w:ascii="Times New Roman" w:hAnsi="Times New Roman"/>
          <w:sz w:val="24"/>
          <w:szCs w:val="24"/>
          <w:lang w:val="en-US"/>
        </w:rPr>
        <w:t>years</w:t>
      </w:r>
      <w:proofErr w:type="gramEnd"/>
      <w:r w:rsidRPr="00A075D3">
        <w:rPr>
          <w:rFonts w:ascii="Times New Roman" w:hAnsi="Times New Roman"/>
          <w:sz w:val="24"/>
          <w:szCs w:val="24"/>
          <w:lang w:val="en-US"/>
        </w:rPr>
        <w:t xml:space="preserve"> American students prepare for collage.</w:t>
      </w:r>
    </w:p>
    <w:p w:rsidR="007D6922" w:rsidRPr="00A075D3" w:rsidRDefault="007D6922" w:rsidP="007D6922">
      <w:pPr>
        <w:spacing w:after="0" w:line="240" w:lineRule="auto"/>
        <w:ind w:left="360" w:firstLine="348"/>
        <w:rPr>
          <w:rFonts w:ascii="Times New Roman" w:hAnsi="Times New Roman"/>
          <w:sz w:val="24"/>
          <w:szCs w:val="24"/>
          <w:lang w:val="en-US"/>
        </w:rPr>
      </w:pPr>
      <w:r w:rsidRPr="00A075D3">
        <w:rPr>
          <w:rFonts w:ascii="Times New Roman" w:hAnsi="Times New Roman"/>
          <w:sz w:val="24"/>
          <w:szCs w:val="24"/>
          <w:lang w:val="en-US"/>
        </w:rPr>
        <w:t xml:space="preserve">People usually say that American school life is not very hard. </w:t>
      </w:r>
    </w:p>
    <w:p w:rsidR="007D6922" w:rsidRPr="00A075D3" w:rsidRDefault="007D6922" w:rsidP="007D6922">
      <w:pPr>
        <w:numPr>
          <w:ilvl w:val="0"/>
          <w:numId w:val="45"/>
        </w:numPr>
        <w:spacing w:after="0" w:line="240" w:lineRule="auto"/>
        <w:contextualSpacing/>
        <w:rPr>
          <w:rFonts w:ascii="Times New Roman" w:hAnsi="Times New Roman"/>
          <w:sz w:val="24"/>
          <w:szCs w:val="24"/>
          <w:lang w:val="en-US"/>
        </w:rPr>
      </w:pPr>
      <w:r w:rsidRPr="00A075D3">
        <w:rPr>
          <w:rFonts w:ascii="Times New Roman" w:hAnsi="Times New Roman"/>
          <w:sz w:val="24"/>
          <w:szCs w:val="24"/>
          <w:lang w:val="en-US"/>
        </w:rPr>
        <w:t>The American school year is longer than the English school year.</w:t>
      </w:r>
    </w:p>
    <w:p w:rsidR="007D6922" w:rsidRPr="00A075D3" w:rsidRDefault="007D6922" w:rsidP="007D6922">
      <w:pPr>
        <w:numPr>
          <w:ilvl w:val="0"/>
          <w:numId w:val="45"/>
        </w:numPr>
        <w:spacing w:after="0" w:line="240" w:lineRule="auto"/>
        <w:contextualSpacing/>
        <w:rPr>
          <w:rFonts w:ascii="Times New Roman" w:hAnsi="Times New Roman"/>
          <w:sz w:val="24"/>
          <w:szCs w:val="24"/>
          <w:lang w:val="en-US"/>
        </w:rPr>
      </w:pPr>
      <w:r w:rsidRPr="00A075D3">
        <w:rPr>
          <w:rFonts w:ascii="Times New Roman" w:hAnsi="Times New Roman"/>
          <w:sz w:val="24"/>
          <w:szCs w:val="24"/>
          <w:lang w:val="en-US"/>
        </w:rPr>
        <w:t>Teachers give marks to their students at the end of each term.</w:t>
      </w:r>
    </w:p>
    <w:p w:rsidR="007D6922" w:rsidRPr="00A075D3" w:rsidRDefault="007D6922" w:rsidP="007D6922">
      <w:pPr>
        <w:numPr>
          <w:ilvl w:val="0"/>
          <w:numId w:val="45"/>
        </w:numPr>
        <w:spacing w:after="0" w:line="240" w:lineRule="auto"/>
        <w:contextualSpacing/>
        <w:rPr>
          <w:rFonts w:ascii="Times New Roman" w:hAnsi="Times New Roman"/>
          <w:sz w:val="24"/>
          <w:szCs w:val="24"/>
          <w:lang w:val="en-US"/>
        </w:rPr>
      </w:pPr>
      <w:r w:rsidRPr="00A075D3">
        <w:rPr>
          <w:rFonts w:ascii="Times New Roman" w:hAnsi="Times New Roman"/>
          <w:sz w:val="24"/>
          <w:szCs w:val="24"/>
          <w:lang w:val="en-US"/>
        </w:rPr>
        <w:t>American pupils have four vacations during the school year.</w:t>
      </w:r>
    </w:p>
    <w:p w:rsidR="007D6922" w:rsidRPr="00A075D3" w:rsidRDefault="007D6922" w:rsidP="007D6922">
      <w:pPr>
        <w:numPr>
          <w:ilvl w:val="0"/>
          <w:numId w:val="45"/>
        </w:numPr>
        <w:spacing w:after="0" w:line="240" w:lineRule="auto"/>
        <w:contextualSpacing/>
        <w:rPr>
          <w:rFonts w:ascii="Times New Roman" w:hAnsi="Times New Roman"/>
          <w:sz w:val="24"/>
          <w:szCs w:val="24"/>
          <w:lang w:val="en-US"/>
        </w:rPr>
      </w:pPr>
      <w:r w:rsidRPr="00A075D3">
        <w:rPr>
          <w:rFonts w:ascii="Times New Roman" w:hAnsi="Times New Roman"/>
          <w:sz w:val="24"/>
          <w:szCs w:val="24"/>
          <w:lang w:val="en-US"/>
        </w:rPr>
        <w:t>Every child in America goes to high school.</w:t>
      </w:r>
    </w:p>
    <w:p w:rsidR="007D6922" w:rsidRPr="00A075D3" w:rsidRDefault="007D6922" w:rsidP="007D6922">
      <w:pPr>
        <w:numPr>
          <w:ilvl w:val="0"/>
          <w:numId w:val="45"/>
        </w:numPr>
        <w:spacing w:after="0" w:line="240" w:lineRule="auto"/>
        <w:contextualSpacing/>
        <w:rPr>
          <w:rFonts w:ascii="Times New Roman" w:hAnsi="Times New Roman"/>
          <w:sz w:val="24"/>
          <w:szCs w:val="24"/>
          <w:lang w:val="en-US"/>
        </w:rPr>
      </w:pPr>
      <w:r w:rsidRPr="00A075D3">
        <w:rPr>
          <w:rFonts w:ascii="Times New Roman" w:hAnsi="Times New Roman"/>
          <w:sz w:val="24"/>
          <w:szCs w:val="24"/>
          <w:lang w:val="en-US"/>
        </w:rPr>
        <w:t>English and mathematics are the most important subjects for everybody.</w:t>
      </w:r>
    </w:p>
    <w:p w:rsidR="007D6922" w:rsidRPr="00A075D3" w:rsidRDefault="007D6922" w:rsidP="007D6922">
      <w:pPr>
        <w:numPr>
          <w:ilvl w:val="0"/>
          <w:numId w:val="45"/>
        </w:numPr>
        <w:spacing w:after="0" w:line="240" w:lineRule="auto"/>
        <w:contextualSpacing/>
        <w:rPr>
          <w:rFonts w:ascii="Times New Roman" w:hAnsi="Times New Roman"/>
          <w:sz w:val="24"/>
          <w:szCs w:val="24"/>
          <w:lang w:val="en-US"/>
        </w:rPr>
      </w:pPr>
      <w:r w:rsidRPr="00A075D3">
        <w:rPr>
          <w:rFonts w:ascii="Times New Roman" w:hAnsi="Times New Roman"/>
          <w:sz w:val="24"/>
          <w:szCs w:val="24"/>
          <w:lang w:val="en-US"/>
        </w:rPr>
        <w:lastRenderedPageBreak/>
        <w:t>American students take some exams during the last years of their schooling.</w:t>
      </w:r>
    </w:p>
    <w:p w:rsidR="007D6922" w:rsidRPr="00A075D3" w:rsidRDefault="007D6922" w:rsidP="007D6922">
      <w:pPr>
        <w:numPr>
          <w:ilvl w:val="0"/>
          <w:numId w:val="45"/>
        </w:numPr>
        <w:spacing w:after="0" w:line="240" w:lineRule="auto"/>
        <w:contextualSpacing/>
        <w:rPr>
          <w:rFonts w:ascii="Times New Roman" w:hAnsi="Times New Roman"/>
          <w:sz w:val="24"/>
          <w:szCs w:val="24"/>
          <w:lang w:val="en-US"/>
        </w:rPr>
      </w:pPr>
      <w:r w:rsidRPr="00A075D3">
        <w:rPr>
          <w:rFonts w:ascii="Times New Roman" w:hAnsi="Times New Roman"/>
          <w:sz w:val="24"/>
          <w:szCs w:val="24"/>
          <w:lang w:val="en-US"/>
        </w:rPr>
        <w:t xml:space="preserve">American students have a </w:t>
      </w:r>
      <w:proofErr w:type="gramStart"/>
      <w:r w:rsidRPr="00A075D3">
        <w:rPr>
          <w:rFonts w:ascii="Times New Roman" w:hAnsi="Times New Roman"/>
          <w:sz w:val="24"/>
          <w:szCs w:val="24"/>
          <w:lang w:val="en-US"/>
        </w:rPr>
        <w:t>fairly easy</w:t>
      </w:r>
      <w:proofErr w:type="gramEnd"/>
      <w:r w:rsidRPr="00A075D3">
        <w:rPr>
          <w:rFonts w:ascii="Times New Roman" w:hAnsi="Times New Roman"/>
          <w:sz w:val="24"/>
          <w:szCs w:val="24"/>
          <w:lang w:val="en-US"/>
        </w:rPr>
        <w:t xml:space="preserve"> life.</w:t>
      </w:r>
    </w:p>
    <w:p w:rsidR="007D6922" w:rsidRPr="00A075D3" w:rsidRDefault="007D6922" w:rsidP="007D6922">
      <w:pPr>
        <w:numPr>
          <w:ilvl w:val="0"/>
          <w:numId w:val="39"/>
        </w:numPr>
        <w:spacing w:after="0" w:line="240" w:lineRule="auto"/>
        <w:contextualSpacing/>
        <w:rPr>
          <w:rFonts w:ascii="Times New Roman" w:hAnsi="Times New Roman"/>
          <w:sz w:val="24"/>
          <w:szCs w:val="24"/>
          <w:lang w:val="en-US"/>
        </w:rPr>
      </w:pPr>
      <w:r w:rsidRPr="00A075D3">
        <w:rPr>
          <w:rFonts w:ascii="Times New Roman" w:hAnsi="Times New Roman"/>
          <w:sz w:val="24"/>
          <w:szCs w:val="24"/>
          <w:lang w:val="en-US"/>
        </w:rPr>
        <w:t>Complete the sentences. Use the words from the box.</w:t>
      </w:r>
    </w:p>
    <w:tbl>
      <w:tblPr>
        <w:tblW w:w="0" w:type="auto"/>
        <w:tblInd w:w="1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40"/>
      </w:tblGrid>
      <w:tr w:rsidR="007D6922" w:rsidRPr="00751BEC" w:rsidTr="00237985">
        <w:trPr>
          <w:trHeight w:val="589"/>
        </w:trPr>
        <w:tc>
          <w:tcPr>
            <w:tcW w:w="4440" w:type="dxa"/>
          </w:tcPr>
          <w:p w:rsidR="007D6922" w:rsidRPr="00A075D3" w:rsidRDefault="007D6922" w:rsidP="00237985">
            <w:pPr>
              <w:spacing w:after="0" w:line="240" w:lineRule="auto"/>
              <w:ind w:left="198"/>
              <w:contextualSpacing/>
              <w:rPr>
                <w:rFonts w:ascii="Times New Roman" w:hAnsi="Times New Roman"/>
                <w:sz w:val="24"/>
                <w:szCs w:val="24"/>
                <w:lang w:val="en-US"/>
              </w:rPr>
            </w:pPr>
            <w:r w:rsidRPr="00A075D3">
              <w:rPr>
                <w:rFonts w:ascii="Times New Roman" w:hAnsi="Times New Roman"/>
                <w:sz w:val="24"/>
                <w:szCs w:val="24"/>
                <w:lang w:val="en-US"/>
              </w:rPr>
              <w:t>of        for      in     to     at</w:t>
            </w:r>
          </w:p>
        </w:tc>
      </w:tr>
    </w:tbl>
    <w:p w:rsidR="007D6922" w:rsidRPr="00A075D3" w:rsidRDefault="007D6922" w:rsidP="007D6922">
      <w:pPr>
        <w:numPr>
          <w:ilvl w:val="0"/>
          <w:numId w:val="46"/>
        </w:numPr>
        <w:spacing w:after="0" w:line="240" w:lineRule="auto"/>
        <w:contextualSpacing/>
        <w:rPr>
          <w:rFonts w:ascii="Times New Roman" w:hAnsi="Times New Roman"/>
          <w:sz w:val="24"/>
          <w:szCs w:val="24"/>
          <w:lang w:val="en-US"/>
        </w:rPr>
      </w:pPr>
      <w:r w:rsidRPr="00A075D3">
        <w:rPr>
          <w:rFonts w:ascii="Times New Roman" w:hAnsi="Times New Roman"/>
          <w:sz w:val="24"/>
          <w:szCs w:val="24"/>
          <w:lang w:val="en-US"/>
        </w:rPr>
        <w:t>Who paid … the dinner?</w:t>
      </w:r>
    </w:p>
    <w:p w:rsidR="007D6922" w:rsidRPr="00A075D3" w:rsidRDefault="007D6922" w:rsidP="007D6922">
      <w:pPr>
        <w:numPr>
          <w:ilvl w:val="0"/>
          <w:numId w:val="46"/>
        </w:numPr>
        <w:spacing w:after="0" w:line="240" w:lineRule="auto"/>
        <w:contextualSpacing/>
        <w:rPr>
          <w:rFonts w:ascii="Times New Roman" w:hAnsi="Times New Roman"/>
          <w:sz w:val="24"/>
          <w:szCs w:val="24"/>
          <w:lang w:val="en-US"/>
        </w:rPr>
      </w:pPr>
      <w:r w:rsidRPr="00A075D3">
        <w:rPr>
          <w:rFonts w:ascii="Times New Roman" w:hAnsi="Times New Roman"/>
          <w:sz w:val="24"/>
          <w:szCs w:val="24"/>
          <w:lang w:val="en-US"/>
        </w:rPr>
        <w:t>What mark did Jack get … science last Friday?</w:t>
      </w:r>
    </w:p>
    <w:p w:rsidR="007D6922" w:rsidRPr="00A075D3" w:rsidRDefault="007D6922" w:rsidP="007D6922">
      <w:pPr>
        <w:numPr>
          <w:ilvl w:val="0"/>
          <w:numId w:val="46"/>
        </w:numPr>
        <w:spacing w:after="0" w:line="240" w:lineRule="auto"/>
        <w:contextualSpacing/>
        <w:rPr>
          <w:rFonts w:ascii="Times New Roman" w:hAnsi="Times New Roman"/>
          <w:sz w:val="24"/>
          <w:szCs w:val="24"/>
          <w:lang w:val="en-US"/>
        </w:rPr>
      </w:pPr>
      <w:r w:rsidRPr="00A075D3">
        <w:rPr>
          <w:rFonts w:ascii="Times New Roman" w:hAnsi="Times New Roman"/>
          <w:sz w:val="24"/>
          <w:szCs w:val="24"/>
          <w:lang w:val="en-US"/>
        </w:rPr>
        <w:t xml:space="preserve">I </w:t>
      </w:r>
      <w:proofErr w:type="gramStart"/>
      <w:r w:rsidRPr="00A075D3">
        <w:rPr>
          <w:rFonts w:ascii="Times New Roman" w:hAnsi="Times New Roman"/>
          <w:sz w:val="24"/>
          <w:szCs w:val="24"/>
          <w:lang w:val="en-US"/>
        </w:rPr>
        <w:t>don’t</w:t>
      </w:r>
      <w:proofErr w:type="gramEnd"/>
      <w:r w:rsidRPr="00A075D3">
        <w:rPr>
          <w:rFonts w:ascii="Times New Roman" w:hAnsi="Times New Roman"/>
          <w:sz w:val="24"/>
          <w:szCs w:val="24"/>
          <w:lang w:val="en-US"/>
        </w:rPr>
        <w:t xml:space="preserve"> know what happened … them.</w:t>
      </w:r>
    </w:p>
    <w:p w:rsidR="007D6922" w:rsidRPr="00A075D3" w:rsidRDefault="007D6922" w:rsidP="007D6922">
      <w:pPr>
        <w:numPr>
          <w:ilvl w:val="0"/>
          <w:numId w:val="46"/>
        </w:numPr>
        <w:spacing w:after="0" w:line="240" w:lineRule="auto"/>
        <w:contextualSpacing/>
        <w:rPr>
          <w:rFonts w:ascii="Times New Roman" w:hAnsi="Times New Roman"/>
          <w:sz w:val="24"/>
          <w:szCs w:val="24"/>
          <w:lang w:val="en-US"/>
        </w:rPr>
      </w:pPr>
      <w:r w:rsidRPr="00A075D3">
        <w:rPr>
          <w:rFonts w:ascii="Times New Roman" w:hAnsi="Times New Roman"/>
          <w:sz w:val="24"/>
          <w:szCs w:val="24"/>
          <w:lang w:val="en-US"/>
        </w:rPr>
        <w:t>Brian became a university student … the age of seventeen.</w:t>
      </w:r>
    </w:p>
    <w:p w:rsidR="007D6922" w:rsidRPr="00A075D3" w:rsidRDefault="007D6922" w:rsidP="007D6922">
      <w:pPr>
        <w:numPr>
          <w:ilvl w:val="0"/>
          <w:numId w:val="46"/>
        </w:numPr>
        <w:spacing w:after="0" w:line="240" w:lineRule="auto"/>
        <w:contextualSpacing/>
        <w:rPr>
          <w:rFonts w:ascii="Times New Roman" w:hAnsi="Times New Roman"/>
          <w:sz w:val="24"/>
          <w:szCs w:val="24"/>
          <w:lang w:val="en-US"/>
        </w:rPr>
      </w:pPr>
      <w:proofErr w:type="gramStart"/>
      <w:r w:rsidRPr="00A075D3">
        <w:rPr>
          <w:rFonts w:ascii="Times New Roman" w:hAnsi="Times New Roman"/>
          <w:sz w:val="24"/>
          <w:szCs w:val="24"/>
          <w:lang w:val="en-US"/>
        </w:rPr>
        <w:t>I’m</w:t>
      </w:r>
      <w:proofErr w:type="gramEnd"/>
      <w:r w:rsidRPr="00A075D3">
        <w:rPr>
          <w:rFonts w:ascii="Times New Roman" w:hAnsi="Times New Roman"/>
          <w:sz w:val="24"/>
          <w:szCs w:val="24"/>
          <w:lang w:val="en-US"/>
        </w:rPr>
        <w:t xml:space="preserve"> not afraid … mice.</w:t>
      </w:r>
    </w:p>
    <w:p w:rsidR="007D6922" w:rsidRPr="00A075D3" w:rsidRDefault="007D6922" w:rsidP="007D6922">
      <w:pPr>
        <w:numPr>
          <w:ilvl w:val="0"/>
          <w:numId w:val="39"/>
        </w:numPr>
        <w:spacing w:after="0" w:line="240" w:lineRule="auto"/>
        <w:contextualSpacing/>
        <w:rPr>
          <w:rFonts w:ascii="Times New Roman" w:hAnsi="Times New Roman"/>
          <w:sz w:val="24"/>
          <w:szCs w:val="24"/>
          <w:lang w:val="en-US"/>
        </w:rPr>
      </w:pPr>
      <w:r w:rsidRPr="00A075D3">
        <w:rPr>
          <w:rFonts w:ascii="Times New Roman" w:hAnsi="Times New Roman"/>
          <w:sz w:val="24"/>
          <w:szCs w:val="24"/>
          <w:lang w:val="en-US"/>
        </w:rPr>
        <w:t>Choose the right verb in brackets to complete the sentences.</w:t>
      </w:r>
    </w:p>
    <w:p w:rsidR="007D6922" w:rsidRPr="00A075D3" w:rsidRDefault="007D6922" w:rsidP="007D6922">
      <w:pPr>
        <w:numPr>
          <w:ilvl w:val="0"/>
          <w:numId w:val="47"/>
        </w:numPr>
        <w:spacing w:after="0" w:line="240" w:lineRule="auto"/>
        <w:contextualSpacing/>
        <w:rPr>
          <w:rFonts w:ascii="Times New Roman" w:hAnsi="Times New Roman"/>
          <w:sz w:val="24"/>
          <w:szCs w:val="24"/>
          <w:lang w:val="en-US"/>
        </w:rPr>
      </w:pPr>
      <w:r w:rsidRPr="00A075D3">
        <w:rPr>
          <w:rFonts w:ascii="Times New Roman" w:hAnsi="Times New Roman"/>
          <w:sz w:val="24"/>
          <w:szCs w:val="24"/>
          <w:lang w:val="en-US"/>
        </w:rPr>
        <w:t>Try to (say/tell) the truth.</w:t>
      </w:r>
    </w:p>
    <w:p w:rsidR="007D6922" w:rsidRPr="00A075D3" w:rsidRDefault="007D6922" w:rsidP="007D6922">
      <w:pPr>
        <w:numPr>
          <w:ilvl w:val="0"/>
          <w:numId w:val="47"/>
        </w:numPr>
        <w:spacing w:after="0" w:line="240" w:lineRule="auto"/>
        <w:contextualSpacing/>
        <w:rPr>
          <w:rFonts w:ascii="Times New Roman" w:hAnsi="Times New Roman"/>
          <w:sz w:val="24"/>
          <w:szCs w:val="24"/>
          <w:lang w:val="en-US"/>
        </w:rPr>
      </w:pPr>
      <w:r w:rsidRPr="00A075D3">
        <w:rPr>
          <w:rFonts w:ascii="Times New Roman" w:hAnsi="Times New Roman"/>
          <w:sz w:val="24"/>
          <w:szCs w:val="24"/>
          <w:lang w:val="en-US"/>
        </w:rPr>
        <w:t xml:space="preserve">I </w:t>
      </w:r>
      <w:proofErr w:type="gramStart"/>
      <w:r w:rsidRPr="00A075D3">
        <w:rPr>
          <w:rFonts w:ascii="Times New Roman" w:hAnsi="Times New Roman"/>
          <w:sz w:val="24"/>
          <w:szCs w:val="24"/>
          <w:lang w:val="en-US"/>
        </w:rPr>
        <w:t>don’t</w:t>
      </w:r>
      <w:proofErr w:type="gramEnd"/>
      <w:r w:rsidRPr="00A075D3">
        <w:rPr>
          <w:rFonts w:ascii="Times New Roman" w:hAnsi="Times New Roman"/>
          <w:sz w:val="24"/>
          <w:szCs w:val="24"/>
          <w:lang w:val="en-US"/>
        </w:rPr>
        <w:t xml:space="preserve"> like physics very much. Everybody (says/tells) it is difficult subject.</w:t>
      </w:r>
    </w:p>
    <w:p w:rsidR="007D6922" w:rsidRPr="00A075D3" w:rsidRDefault="007D6922" w:rsidP="007D6922">
      <w:pPr>
        <w:numPr>
          <w:ilvl w:val="0"/>
          <w:numId w:val="47"/>
        </w:numPr>
        <w:spacing w:after="0" w:line="240" w:lineRule="auto"/>
        <w:contextualSpacing/>
        <w:rPr>
          <w:rFonts w:ascii="Times New Roman" w:hAnsi="Times New Roman"/>
          <w:sz w:val="24"/>
          <w:szCs w:val="24"/>
          <w:lang w:val="en-US"/>
        </w:rPr>
      </w:pPr>
      <w:r w:rsidRPr="00A075D3">
        <w:rPr>
          <w:rFonts w:ascii="Times New Roman" w:hAnsi="Times New Roman"/>
          <w:sz w:val="24"/>
          <w:szCs w:val="24"/>
          <w:lang w:val="en-US"/>
        </w:rPr>
        <w:t>Could you (tell/say) us the time, please?</w:t>
      </w:r>
    </w:p>
    <w:p w:rsidR="007D6922" w:rsidRPr="00A075D3" w:rsidRDefault="007D6922" w:rsidP="007D6922">
      <w:pPr>
        <w:numPr>
          <w:ilvl w:val="0"/>
          <w:numId w:val="47"/>
        </w:numPr>
        <w:spacing w:after="0" w:line="240" w:lineRule="auto"/>
        <w:contextualSpacing/>
        <w:rPr>
          <w:rFonts w:ascii="Times New Roman" w:hAnsi="Times New Roman"/>
          <w:sz w:val="24"/>
          <w:szCs w:val="24"/>
          <w:lang w:val="en-US"/>
        </w:rPr>
      </w:pPr>
      <w:r w:rsidRPr="00A075D3">
        <w:rPr>
          <w:rFonts w:ascii="Times New Roman" w:hAnsi="Times New Roman"/>
          <w:sz w:val="24"/>
          <w:szCs w:val="24"/>
          <w:lang w:val="en-US"/>
        </w:rPr>
        <w:t>Gary (said/ told) to me he wanted to visit USA.</w:t>
      </w:r>
    </w:p>
    <w:p w:rsidR="007D6922" w:rsidRPr="00A075D3" w:rsidRDefault="007D6922" w:rsidP="007D6922">
      <w:pPr>
        <w:numPr>
          <w:ilvl w:val="0"/>
          <w:numId w:val="47"/>
        </w:numPr>
        <w:spacing w:after="0" w:line="240" w:lineRule="auto"/>
        <w:contextualSpacing/>
        <w:rPr>
          <w:rFonts w:ascii="Times New Roman" w:hAnsi="Times New Roman"/>
          <w:sz w:val="24"/>
          <w:szCs w:val="24"/>
          <w:lang w:val="en-US"/>
        </w:rPr>
      </w:pPr>
      <w:r w:rsidRPr="00A075D3">
        <w:rPr>
          <w:rFonts w:ascii="Times New Roman" w:hAnsi="Times New Roman"/>
          <w:sz w:val="24"/>
          <w:szCs w:val="24"/>
          <w:lang w:val="en-US"/>
        </w:rPr>
        <w:t xml:space="preserve">Gwen </w:t>
      </w:r>
      <w:proofErr w:type="gramStart"/>
      <w:r w:rsidRPr="00A075D3">
        <w:rPr>
          <w:rFonts w:ascii="Times New Roman" w:hAnsi="Times New Roman"/>
          <w:sz w:val="24"/>
          <w:szCs w:val="24"/>
          <w:lang w:val="en-US"/>
        </w:rPr>
        <w:t>doesn’t</w:t>
      </w:r>
      <w:proofErr w:type="gramEnd"/>
      <w:r w:rsidRPr="00A075D3">
        <w:rPr>
          <w:rFonts w:ascii="Times New Roman" w:hAnsi="Times New Roman"/>
          <w:sz w:val="24"/>
          <w:szCs w:val="24"/>
          <w:lang w:val="en-US"/>
        </w:rPr>
        <w:t xml:space="preserve"> (talk/ speak) German very well.</w:t>
      </w:r>
    </w:p>
    <w:p w:rsidR="007D6922" w:rsidRPr="00A075D3" w:rsidRDefault="007D6922" w:rsidP="007D6922">
      <w:pPr>
        <w:numPr>
          <w:ilvl w:val="0"/>
          <w:numId w:val="39"/>
        </w:numPr>
        <w:spacing w:after="0" w:line="240" w:lineRule="auto"/>
        <w:contextualSpacing/>
        <w:rPr>
          <w:rFonts w:ascii="Times New Roman" w:hAnsi="Times New Roman"/>
          <w:sz w:val="24"/>
          <w:szCs w:val="24"/>
          <w:lang w:val="en-US"/>
        </w:rPr>
      </w:pPr>
      <w:r w:rsidRPr="00A075D3">
        <w:rPr>
          <w:rFonts w:ascii="Times New Roman" w:hAnsi="Times New Roman"/>
          <w:sz w:val="24"/>
          <w:szCs w:val="24"/>
          <w:lang w:val="en-US"/>
        </w:rPr>
        <w:t>Write American English word for these British English nouns.</w:t>
      </w:r>
    </w:p>
    <w:p w:rsidR="007D6922" w:rsidRPr="00A075D3" w:rsidRDefault="007D6922" w:rsidP="007D6922">
      <w:pPr>
        <w:numPr>
          <w:ilvl w:val="0"/>
          <w:numId w:val="48"/>
        </w:numPr>
        <w:spacing w:after="0" w:line="240" w:lineRule="auto"/>
        <w:contextualSpacing/>
        <w:rPr>
          <w:rFonts w:ascii="Times New Roman" w:hAnsi="Times New Roman"/>
          <w:sz w:val="24"/>
          <w:szCs w:val="24"/>
          <w:lang w:val="en-US"/>
        </w:rPr>
      </w:pPr>
      <w:r w:rsidRPr="00A075D3">
        <w:rPr>
          <w:rFonts w:ascii="Times New Roman" w:hAnsi="Times New Roman"/>
          <w:sz w:val="24"/>
          <w:szCs w:val="24"/>
          <w:lang w:val="en-US"/>
        </w:rPr>
        <w:t>Autumn</w:t>
      </w:r>
    </w:p>
    <w:p w:rsidR="007D6922" w:rsidRPr="00A075D3" w:rsidRDefault="007D6922" w:rsidP="007D6922">
      <w:pPr>
        <w:numPr>
          <w:ilvl w:val="0"/>
          <w:numId w:val="48"/>
        </w:numPr>
        <w:spacing w:after="0"/>
        <w:contextualSpacing/>
        <w:rPr>
          <w:rFonts w:ascii="Times New Roman" w:hAnsi="Times New Roman"/>
          <w:sz w:val="24"/>
          <w:szCs w:val="24"/>
          <w:lang w:val="en-US"/>
        </w:rPr>
      </w:pPr>
      <w:r w:rsidRPr="00A075D3">
        <w:rPr>
          <w:rFonts w:ascii="Times New Roman" w:hAnsi="Times New Roman"/>
          <w:sz w:val="24"/>
          <w:szCs w:val="24"/>
          <w:lang w:val="en-US"/>
        </w:rPr>
        <w:t>Pupil</w:t>
      </w:r>
    </w:p>
    <w:p w:rsidR="007D6922" w:rsidRPr="00A075D3" w:rsidRDefault="007D6922" w:rsidP="007D6922">
      <w:pPr>
        <w:numPr>
          <w:ilvl w:val="0"/>
          <w:numId w:val="48"/>
        </w:numPr>
        <w:spacing w:after="0"/>
        <w:contextualSpacing/>
        <w:rPr>
          <w:rFonts w:ascii="Times New Roman" w:hAnsi="Times New Roman"/>
          <w:sz w:val="24"/>
          <w:szCs w:val="24"/>
          <w:lang w:val="en-US"/>
        </w:rPr>
      </w:pPr>
      <w:r w:rsidRPr="00A075D3">
        <w:rPr>
          <w:rFonts w:ascii="Times New Roman" w:hAnsi="Times New Roman"/>
          <w:sz w:val="24"/>
          <w:szCs w:val="24"/>
          <w:lang w:val="en-US"/>
        </w:rPr>
        <w:t>Holidays</w:t>
      </w:r>
    </w:p>
    <w:p w:rsidR="007D6922" w:rsidRPr="00C011A0" w:rsidRDefault="007D6922" w:rsidP="007D6922">
      <w:pPr>
        <w:numPr>
          <w:ilvl w:val="0"/>
          <w:numId w:val="48"/>
        </w:numPr>
        <w:spacing w:after="0"/>
        <w:contextualSpacing/>
        <w:rPr>
          <w:rFonts w:ascii="Times New Roman" w:hAnsi="Times New Roman"/>
          <w:sz w:val="24"/>
          <w:szCs w:val="24"/>
          <w:lang w:val="en-US"/>
        </w:rPr>
      </w:pPr>
      <w:r w:rsidRPr="00A075D3">
        <w:rPr>
          <w:rFonts w:ascii="Times New Roman" w:hAnsi="Times New Roman"/>
          <w:sz w:val="24"/>
          <w:szCs w:val="24"/>
          <w:lang w:val="en-US"/>
        </w:rPr>
        <w:t>Football</w:t>
      </w:r>
    </w:p>
    <w:p w:rsidR="007D6922" w:rsidRPr="007D6922" w:rsidRDefault="007D6922" w:rsidP="007D6922">
      <w:pPr>
        <w:spacing w:after="0"/>
        <w:contextualSpacing/>
        <w:jc w:val="center"/>
        <w:rPr>
          <w:rFonts w:ascii="Times New Roman" w:hAnsi="Times New Roman"/>
          <w:b/>
          <w:sz w:val="24"/>
          <w:szCs w:val="24"/>
        </w:rPr>
      </w:pPr>
      <w:r>
        <w:rPr>
          <w:rFonts w:ascii="Times New Roman" w:hAnsi="Times New Roman"/>
          <w:b/>
          <w:sz w:val="24"/>
          <w:szCs w:val="24"/>
        </w:rPr>
        <w:t>Контрольная работа №2</w:t>
      </w:r>
    </w:p>
    <w:p w:rsidR="007D6922" w:rsidRPr="00A075D3" w:rsidRDefault="007D6922" w:rsidP="007D6922">
      <w:pPr>
        <w:spacing w:after="0"/>
        <w:contextualSpacing/>
        <w:rPr>
          <w:rFonts w:ascii="Times New Roman" w:hAnsi="Times New Roman"/>
          <w:sz w:val="24"/>
          <w:szCs w:val="24"/>
          <w:lang w:val="en-US"/>
        </w:rPr>
      </w:pPr>
      <w:r w:rsidRPr="00A075D3">
        <w:rPr>
          <w:rFonts w:ascii="Times New Roman" w:hAnsi="Times New Roman"/>
          <w:sz w:val="24"/>
          <w:szCs w:val="24"/>
          <w:lang w:val="en-US"/>
        </w:rPr>
        <w:t>1.</w:t>
      </w:r>
      <w:r w:rsidRPr="00A075D3">
        <w:rPr>
          <w:rFonts w:ascii="Times New Roman" w:hAnsi="Times New Roman"/>
          <w:sz w:val="24"/>
          <w:szCs w:val="24"/>
          <w:lang w:val="en-US"/>
        </w:rPr>
        <w:tab/>
        <w:t>Listen, and complete the sentences.</w:t>
      </w:r>
    </w:p>
    <w:p w:rsidR="007D6922" w:rsidRPr="00A075D3" w:rsidRDefault="007D6922" w:rsidP="007D6922">
      <w:pPr>
        <w:spacing w:after="0"/>
        <w:contextualSpacing/>
        <w:rPr>
          <w:rFonts w:ascii="Times New Roman" w:hAnsi="Times New Roman"/>
          <w:sz w:val="24"/>
          <w:szCs w:val="24"/>
          <w:lang w:val="en-US"/>
        </w:rPr>
      </w:pPr>
      <w:r w:rsidRPr="00A075D3">
        <w:rPr>
          <w:rFonts w:ascii="Times New Roman" w:hAnsi="Times New Roman"/>
          <w:sz w:val="24"/>
          <w:szCs w:val="24"/>
          <w:lang w:val="en-US"/>
        </w:rPr>
        <w:t xml:space="preserve">1) Annie`s teacher says she must know a lot of </w:t>
      </w:r>
      <w:proofErr w:type="gramStart"/>
      <w:r w:rsidRPr="00A075D3">
        <w:rPr>
          <w:rFonts w:ascii="Times New Roman" w:hAnsi="Times New Roman"/>
          <w:sz w:val="24"/>
          <w:szCs w:val="24"/>
          <w:lang w:val="en-US"/>
        </w:rPr>
        <w:t>… .</w:t>
      </w:r>
      <w:proofErr w:type="gramEnd"/>
    </w:p>
    <w:p w:rsidR="007D6922" w:rsidRPr="00A075D3" w:rsidRDefault="007D6922" w:rsidP="007D6922">
      <w:pPr>
        <w:spacing w:after="0"/>
        <w:contextualSpacing/>
        <w:rPr>
          <w:rFonts w:ascii="Times New Roman" w:hAnsi="Times New Roman"/>
          <w:sz w:val="24"/>
          <w:szCs w:val="24"/>
          <w:lang w:val="en-US"/>
        </w:rPr>
      </w:pPr>
      <w:r w:rsidRPr="00A075D3">
        <w:rPr>
          <w:rFonts w:ascii="Times New Roman" w:hAnsi="Times New Roman"/>
          <w:sz w:val="24"/>
          <w:szCs w:val="24"/>
          <w:lang w:val="en-US"/>
        </w:rPr>
        <w:t xml:space="preserve">a) </w:t>
      </w:r>
      <w:proofErr w:type="gramStart"/>
      <w:r w:rsidRPr="00A075D3">
        <w:rPr>
          <w:rFonts w:ascii="Times New Roman" w:hAnsi="Times New Roman"/>
          <w:sz w:val="24"/>
          <w:szCs w:val="24"/>
          <w:lang w:val="en-US"/>
        </w:rPr>
        <w:t>poems</w:t>
      </w:r>
      <w:proofErr w:type="gramEnd"/>
      <w:r w:rsidRPr="00A075D3">
        <w:rPr>
          <w:rFonts w:ascii="Times New Roman" w:hAnsi="Times New Roman"/>
          <w:sz w:val="24"/>
          <w:szCs w:val="24"/>
          <w:lang w:val="en-US"/>
        </w:rPr>
        <w:t xml:space="preserve">                           b) words                    c)texts</w:t>
      </w:r>
    </w:p>
    <w:p w:rsidR="007D6922" w:rsidRPr="00A075D3" w:rsidRDefault="007D6922" w:rsidP="007D6922">
      <w:pPr>
        <w:spacing w:after="0"/>
        <w:contextualSpacing/>
        <w:rPr>
          <w:rFonts w:ascii="Times New Roman" w:hAnsi="Times New Roman"/>
          <w:sz w:val="24"/>
          <w:szCs w:val="24"/>
          <w:lang w:val="en-US"/>
        </w:rPr>
      </w:pPr>
      <w:r w:rsidRPr="00A075D3">
        <w:rPr>
          <w:rFonts w:ascii="Times New Roman" w:hAnsi="Times New Roman"/>
          <w:sz w:val="24"/>
          <w:szCs w:val="24"/>
          <w:lang w:val="en-US"/>
        </w:rPr>
        <w:t xml:space="preserve">2) There are more than ... words in English. </w:t>
      </w:r>
    </w:p>
    <w:p w:rsidR="007D6922" w:rsidRPr="00A075D3" w:rsidRDefault="007D6922" w:rsidP="007D6922">
      <w:pPr>
        <w:spacing w:after="0"/>
        <w:contextualSpacing/>
        <w:rPr>
          <w:rFonts w:ascii="Times New Roman" w:hAnsi="Times New Roman"/>
          <w:sz w:val="24"/>
          <w:szCs w:val="24"/>
          <w:lang w:val="en-US"/>
        </w:rPr>
      </w:pPr>
      <w:r w:rsidRPr="00A075D3">
        <w:rPr>
          <w:rFonts w:ascii="Times New Roman" w:hAnsi="Times New Roman"/>
          <w:sz w:val="24"/>
          <w:szCs w:val="24"/>
          <w:lang w:val="en-US"/>
        </w:rPr>
        <w:t xml:space="preserve">a) 100,000                        b) 50,000                    c) 500,000 </w:t>
      </w:r>
    </w:p>
    <w:p w:rsidR="007D6922" w:rsidRPr="00A075D3" w:rsidRDefault="007D6922" w:rsidP="007D6922">
      <w:pPr>
        <w:spacing w:after="0"/>
        <w:contextualSpacing/>
        <w:rPr>
          <w:rFonts w:ascii="Times New Roman" w:hAnsi="Times New Roman"/>
          <w:sz w:val="24"/>
          <w:szCs w:val="24"/>
          <w:lang w:val="en-US"/>
        </w:rPr>
      </w:pPr>
      <w:r w:rsidRPr="00A075D3">
        <w:rPr>
          <w:rFonts w:ascii="Times New Roman" w:hAnsi="Times New Roman"/>
          <w:sz w:val="24"/>
          <w:szCs w:val="24"/>
          <w:lang w:val="en-US"/>
        </w:rPr>
        <w:t xml:space="preserve">3) William Shakespeare used ... words in his works, </w:t>
      </w:r>
    </w:p>
    <w:p w:rsidR="007D6922" w:rsidRPr="00A075D3" w:rsidRDefault="007D6922" w:rsidP="007D6922">
      <w:pPr>
        <w:spacing w:after="0"/>
        <w:contextualSpacing/>
        <w:rPr>
          <w:rFonts w:ascii="Times New Roman" w:hAnsi="Times New Roman"/>
          <w:sz w:val="24"/>
          <w:szCs w:val="24"/>
          <w:lang w:val="en-US"/>
        </w:rPr>
      </w:pPr>
      <w:r w:rsidRPr="00A075D3">
        <w:rPr>
          <w:rFonts w:ascii="Times New Roman" w:hAnsi="Times New Roman"/>
          <w:sz w:val="24"/>
          <w:szCs w:val="24"/>
          <w:lang w:val="en-US"/>
        </w:rPr>
        <w:t xml:space="preserve">a) 20,000                          b) 12,000                   c) 2,000 </w:t>
      </w:r>
    </w:p>
    <w:p w:rsidR="007D6922" w:rsidRPr="00A075D3" w:rsidRDefault="007D6922" w:rsidP="007D6922">
      <w:pPr>
        <w:spacing w:after="0"/>
        <w:contextualSpacing/>
        <w:rPr>
          <w:rFonts w:ascii="Times New Roman" w:hAnsi="Times New Roman"/>
          <w:sz w:val="24"/>
          <w:szCs w:val="24"/>
          <w:lang w:val="en-US"/>
        </w:rPr>
      </w:pPr>
      <w:r w:rsidRPr="00A075D3">
        <w:rPr>
          <w:rFonts w:ascii="Times New Roman" w:hAnsi="Times New Roman"/>
          <w:sz w:val="24"/>
          <w:szCs w:val="24"/>
          <w:lang w:val="en-US"/>
        </w:rPr>
        <w:t xml:space="preserve">4) Annie thinks that </w:t>
      </w:r>
      <w:proofErr w:type="gramStart"/>
      <w:r w:rsidRPr="00A075D3">
        <w:rPr>
          <w:rFonts w:ascii="Times New Roman" w:hAnsi="Times New Roman"/>
          <w:sz w:val="24"/>
          <w:szCs w:val="24"/>
          <w:lang w:val="en-US"/>
        </w:rPr>
        <w:t>she’ll</w:t>
      </w:r>
      <w:proofErr w:type="gramEnd"/>
      <w:r w:rsidRPr="00A075D3">
        <w:rPr>
          <w:rFonts w:ascii="Times New Roman" w:hAnsi="Times New Roman"/>
          <w:sz w:val="24"/>
          <w:szCs w:val="24"/>
          <w:lang w:val="en-US"/>
        </w:rPr>
        <w:t xml:space="preserve"> have to learn ... new words every day. </w:t>
      </w:r>
    </w:p>
    <w:p w:rsidR="007D6922" w:rsidRPr="00A075D3" w:rsidRDefault="007D6922" w:rsidP="007D6922">
      <w:pPr>
        <w:spacing w:after="0"/>
        <w:contextualSpacing/>
        <w:rPr>
          <w:rFonts w:ascii="Times New Roman" w:hAnsi="Times New Roman"/>
          <w:sz w:val="24"/>
          <w:szCs w:val="24"/>
          <w:lang w:val="en-US"/>
        </w:rPr>
      </w:pPr>
      <w:r w:rsidRPr="00A075D3">
        <w:rPr>
          <w:rFonts w:ascii="Times New Roman" w:hAnsi="Times New Roman"/>
          <w:sz w:val="24"/>
          <w:szCs w:val="24"/>
          <w:lang w:val="en-US"/>
        </w:rPr>
        <w:t xml:space="preserve">a) 27                                  b) 40                         c) 50 </w:t>
      </w:r>
    </w:p>
    <w:p w:rsidR="007D6922" w:rsidRPr="00A075D3" w:rsidRDefault="007D6922" w:rsidP="007D6922">
      <w:pPr>
        <w:spacing w:after="0"/>
        <w:contextualSpacing/>
        <w:rPr>
          <w:rFonts w:ascii="Times New Roman" w:hAnsi="Times New Roman"/>
          <w:sz w:val="24"/>
          <w:szCs w:val="24"/>
          <w:lang w:val="en-US"/>
        </w:rPr>
      </w:pPr>
      <w:r w:rsidRPr="00A075D3">
        <w:rPr>
          <w:rFonts w:ascii="Times New Roman" w:hAnsi="Times New Roman"/>
          <w:sz w:val="24"/>
          <w:szCs w:val="24"/>
          <w:lang w:val="en-US"/>
        </w:rPr>
        <w:lastRenderedPageBreak/>
        <w:t xml:space="preserve">5) If Annie ..., she can learn all the words just in 100 days, </w:t>
      </w:r>
    </w:p>
    <w:p w:rsidR="007D6922" w:rsidRPr="00A075D3" w:rsidRDefault="007D6922" w:rsidP="007D6922">
      <w:pPr>
        <w:spacing w:after="0"/>
        <w:contextualSpacing/>
        <w:rPr>
          <w:rFonts w:ascii="Times New Roman" w:hAnsi="Times New Roman"/>
          <w:sz w:val="24"/>
          <w:szCs w:val="24"/>
          <w:lang w:val="en-US"/>
        </w:rPr>
      </w:pPr>
      <w:r w:rsidRPr="00A075D3">
        <w:rPr>
          <w:rFonts w:ascii="Times New Roman" w:hAnsi="Times New Roman"/>
          <w:sz w:val="24"/>
          <w:szCs w:val="24"/>
          <w:lang w:val="en-US"/>
        </w:rPr>
        <w:t xml:space="preserve">a) </w:t>
      </w:r>
      <w:proofErr w:type="gramStart"/>
      <w:r w:rsidRPr="00A075D3">
        <w:rPr>
          <w:rFonts w:ascii="Times New Roman" w:hAnsi="Times New Roman"/>
          <w:sz w:val="24"/>
          <w:szCs w:val="24"/>
          <w:lang w:val="en-US"/>
        </w:rPr>
        <w:t>is</w:t>
      </w:r>
      <w:proofErr w:type="gramEnd"/>
      <w:r w:rsidRPr="00A075D3">
        <w:rPr>
          <w:rFonts w:ascii="Times New Roman" w:hAnsi="Times New Roman"/>
          <w:sz w:val="24"/>
          <w:szCs w:val="24"/>
          <w:lang w:val="en-US"/>
        </w:rPr>
        <w:t xml:space="preserve"> lazy                            b) grow</w:t>
      </w:r>
      <w:r>
        <w:rPr>
          <w:rFonts w:ascii="Times New Roman" w:hAnsi="Times New Roman"/>
          <w:sz w:val="24"/>
          <w:szCs w:val="24"/>
          <w:lang w:val="en-US"/>
        </w:rPr>
        <w:t xml:space="preserve">s up             c) works hard </w:t>
      </w:r>
    </w:p>
    <w:p w:rsidR="007D6922" w:rsidRPr="00A075D3" w:rsidRDefault="007D6922" w:rsidP="007D6922">
      <w:pPr>
        <w:spacing w:after="0"/>
        <w:contextualSpacing/>
        <w:rPr>
          <w:rFonts w:ascii="Times New Roman" w:hAnsi="Times New Roman"/>
          <w:sz w:val="24"/>
          <w:szCs w:val="24"/>
          <w:lang w:val="en-US"/>
        </w:rPr>
      </w:pPr>
      <w:r w:rsidRPr="00A075D3">
        <w:rPr>
          <w:rFonts w:ascii="Times New Roman" w:hAnsi="Times New Roman"/>
          <w:sz w:val="24"/>
          <w:szCs w:val="24"/>
          <w:lang w:val="en-US"/>
        </w:rPr>
        <w:t>2. Read the text. Decide in which sentences the information is true (T), false (F) or not stated (NS).</w:t>
      </w:r>
    </w:p>
    <w:p w:rsidR="007D6922" w:rsidRPr="00A075D3" w:rsidRDefault="007D6922" w:rsidP="007D6922">
      <w:pPr>
        <w:spacing w:after="0"/>
        <w:contextualSpacing/>
        <w:rPr>
          <w:rFonts w:ascii="Times New Roman" w:hAnsi="Times New Roman"/>
          <w:sz w:val="24"/>
          <w:szCs w:val="24"/>
          <w:lang w:val="en-US"/>
        </w:rPr>
      </w:pPr>
      <w:r w:rsidRPr="00A075D3">
        <w:rPr>
          <w:rFonts w:ascii="Times New Roman" w:hAnsi="Times New Roman"/>
          <w:sz w:val="24"/>
          <w:szCs w:val="24"/>
          <w:lang w:val="en-US"/>
        </w:rPr>
        <w:t xml:space="preserve">As you </w:t>
      </w:r>
      <w:proofErr w:type="gramStart"/>
      <w:r w:rsidRPr="00A075D3">
        <w:rPr>
          <w:rFonts w:ascii="Times New Roman" w:hAnsi="Times New Roman"/>
          <w:sz w:val="24"/>
          <w:szCs w:val="24"/>
          <w:lang w:val="en-US"/>
        </w:rPr>
        <w:t>know</w:t>
      </w:r>
      <w:proofErr w:type="gramEnd"/>
      <w:r w:rsidRPr="00A075D3">
        <w:rPr>
          <w:rFonts w:ascii="Times New Roman" w:hAnsi="Times New Roman"/>
          <w:sz w:val="24"/>
          <w:szCs w:val="24"/>
          <w:lang w:val="en-US"/>
        </w:rPr>
        <w:t xml:space="preserve"> English has become an all-important language of our time. The question why it happened has more than one answer to it. There were economic, religious, political and cultural factors that helped English to become language number one in the world. </w:t>
      </w:r>
    </w:p>
    <w:p w:rsidR="007D6922" w:rsidRPr="00A075D3" w:rsidRDefault="007D6922" w:rsidP="007D6922">
      <w:pPr>
        <w:spacing w:after="0"/>
        <w:contextualSpacing/>
        <w:rPr>
          <w:rFonts w:ascii="Times New Roman" w:hAnsi="Times New Roman"/>
          <w:sz w:val="24"/>
          <w:szCs w:val="24"/>
          <w:lang w:val="en-US"/>
        </w:rPr>
      </w:pPr>
      <w:r w:rsidRPr="00A075D3">
        <w:rPr>
          <w:rFonts w:ascii="Times New Roman" w:hAnsi="Times New Roman"/>
          <w:sz w:val="24"/>
          <w:szCs w:val="24"/>
          <w:lang w:val="en-US"/>
        </w:rPr>
        <w:t xml:space="preserve">At the moment scientists from different </w:t>
      </w:r>
      <w:proofErr w:type="gramStart"/>
      <w:r w:rsidRPr="00A075D3">
        <w:rPr>
          <w:rFonts w:ascii="Times New Roman" w:hAnsi="Times New Roman"/>
          <w:sz w:val="24"/>
          <w:szCs w:val="24"/>
          <w:lang w:val="en-US"/>
        </w:rPr>
        <w:t>countries</w:t>
      </w:r>
      <w:proofErr w:type="gramEnd"/>
      <w:r w:rsidRPr="00A075D3">
        <w:rPr>
          <w:rFonts w:ascii="Times New Roman" w:hAnsi="Times New Roman"/>
          <w:sz w:val="24"/>
          <w:szCs w:val="24"/>
          <w:lang w:val="en-US"/>
        </w:rPr>
        <w:t xml:space="preserve"> use English in their work. Musicians, artists, sportsmen do the same. English has become the language of books, newspapers, airports, international meetings. You can hear English in all the six continents. </w:t>
      </w:r>
      <w:proofErr w:type="gramStart"/>
      <w:r w:rsidRPr="00A075D3">
        <w:rPr>
          <w:rFonts w:ascii="Times New Roman" w:hAnsi="Times New Roman"/>
          <w:sz w:val="24"/>
          <w:szCs w:val="24"/>
          <w:lang w:val="en-US"/>
        </w:rPr>
        <w:t>A lot of</w:t>
      </w:r>
      <w:proofErr w:type="gramEnd"/>
      <w:r w:rsidRPr="00A075D3">
        <w:rPr>
          <w:rFonts w:ascii="Times New Roman" w:hAnsi="Times New Roman"/>
          <w:sz w:val="24"/>
          <w:szCs w:val="24"/>
          <w:lang w:val="en-US"/>
        </w:rPr>
        <w:t xml:space="preserve"> countries have English radio and television </w:t>
      </w:r>
      <w:proofErr w:type="spellStart"/>
      <w:r w:rsidRPr="00A075D3">
        <w:rPr>
          <w:rFonts w:ascii="Times New Roman" w:hAnsi="Times New Roman"/>
          <w:sz w:val="24"/>
          <w:szCs w:val="24"/>
          <w:lang w:val="en-US"/>
        </w:rPr>
        <w:t>programmes</w:t>
      </w:r>
      <w:proofErr w:type="spellEnd"/>
      <w:r w:rsidRPr="00A075D3">
        <w:rPr>
          <w:rFonts w:ascii="Times New Roman" w:hAnsi="Times New Roman"/>
          <w:sz w:val="24"/>
          <w:szCs w:val="24"/>
          <w:lang w:val="en-US"/>
        </w:rPr>
        <w:t xml:space="preserve">, millions of people listen to them and watch them. </w:t>
      </w:r>
    </w:p>
    <w:p w:rsidR="007D6922" w:rsidRPr="00A075D3" w:rsidRDefault="007D6922" w:rsidP="007D6922">
      <w:pPr>
        <w:spacing w:after="0"/>
        <w:contextualSpacing/>
        <w:rPr>
          <w:rFonts w:ascii="Times New Roman" w:hAnsi="Times New Roman"/>
          <w:sz w:val="24"/>
          <w:szCs w:val="24"/>
          <w:lang w:val="en-US"/>
        </w:rPr>
      </w:pPr>
      <w:r w:rsidRPr="00A075D3">
        <w:rPr>
          <w:rFonts w:ascii="Times New Roman" w:hAnsi="Times New Roman"/>
          <w:sz w:val="24"/>
          <w:szCs w:val="24"/>
          <w:lang w:val="en-US"/>
        </w:rPr>
        <w:t xml:space="preserve">English helps peoples of the world to speak to and understand each other. When you travel on business or as a tourist in any country, you can speak English and </w:t>
      </w:r>
      <w:proofErr w:type="gramStart"/>
      <w:r w:rsidRPr="00A075D3">
        <w:rPr>
          <w:rFonts w:ascii="Times New Roman" w:hAnsi="Times New Roman"/>
          <w:sz w:val="24"/>
          <w:szCs w:val="24"/>
          <w:lang w:val="en-US"/>
        </w:rPr>
        <w:t>a lot of</w:t>
      </w:r>
      <w:proofErr w:type="gramEnd"/>
      <w:r w:rsidRPr="00A075D3">
        <w:rPr>
          <w:rFonts w:ascii="Times New Roman" w:hAnsi="Times New Roman"/>
          <w:sz w:val="24"/>
          <w:szCs w:val="24"/>
          <w:lang w:val="en-US"/>
        </w:rPr>
        <w:t xml:space="preserve"> people will be able to understand you, so the language becomes a great help. </w:t>
      </w:r>
      <w:proofErr w:type="gramStart"/>
      <w:r w:rsidRPr="00A075D3">
        <w:rPr>
          <w:rFonts w:ascii="Times New Roman" w:hAnsi="Times New Roman"/>
          <w:sz w:val="24"/>
          <w:szCs w:val="24"/>
          <w:lang w:val="en-US"/>
        </w:rPr>
        <w:t>That’s</w:t>
      </w:r>
      <w:proofErr w:type="gramEnd"/>
      <w:r w:rsidRPr="00A075D3">
        <w:rPr>
          <w:rFonts w:ascii="Times New Roman" w:hAnsi="Times New Roman"/>
          <w:sz w:val="24"/>
          <w:szCs w:val="24"/>
          <w:lang w:val="en-US"/>
        </w:rPr>
        <w:t xml:space="preserve"> why schoolchildren learn English in primary and secondary schools and grown-ups often take lessons of English. Everybody knows that using a foreign language can make your life more successful and inter</w:t>
      </w:r>
      <w:r>
        <w:rPr>
          <w:rFonts w:ascii="Times New Roman" w:hAnsi="Times New Roman"/>
          <w:sz w:val="24"/>
          <w:szCs w:val="24"/>
          <w:lang w:val="en-US"/>
        </w:rPr>
        <w:t>esting.</w:t>
      </w:r>
    </w:p>
    <w:p w:rsidR="007D6922" w:rsidRPr="00A075D3" w:rsidRDefault="007D6922" w:rsidP="007D6922">
      <w:pPr>
        <w:spacing w:after="0"/>
        <w:contextualSpacing/>
        <w:rPr>
          <w:rFonts w:ascii="Times New Roman" w:hAnsi="Times New Roman"/>
          <w:sz w:val="24"/>
          <w:szCs w:val="24"/>
          <w:lang w:val="en-US"/>
        </w:rPr>
      </w:pPr>
      <w:r w:rsidRPr="00A075D3">
        <w:rPr>
          <w:rFonts w:ascii="Times New Roman" w:hAnsi="Times New Roman"/>
          <w:sz w:val="24"/>
          <w:szCs w:val="24"/>
          <w:lang w:val="en-US"/>
        </w:rPr>
        <w:t xml:space="preserve">1) Nobody knows exactly why English has become a very important language. </w:t>
      </w:r>
    </w:p>
    <w:p w:rsidR="007D6922" w:rsidRPr="00A075D3" w:rsidRDefault="007D6922" w:rsidP="007D6922">
      <w:pPr>
        <w:spacing w:after="0"/>
        <w:contextualSpacing/>
        <w:rPr>
          <w:rFonts w:ascii="Times New Roman" w:hAnsi="Times New Roman"/>
          <w:sz w:val="24"/>
          <w:szCs w:val="24"/>
          <w:lang w:val="en-US"/>
        </w:rPr>
      </w:pPr>
      <w:r w:rsidRPr="00A075D3">
        <w:rPr>
          <w:rFonts w:ascii="Times New Roman" w:hAnsi="Times New Roman"/>
          <w:sz w:val="24"/>
          <w:szCs w:val="24"/>
          <w:lang w:val="en-US"/>
        </w:rPr>
        <w:t xml:space="preserve">2) People of different professions need English in their work. </w:t>
      </w:r>
    </w:p>
    <w:p w:rsidR="007D6922" w:rsidRPr="00A075D3" w:rsidRDefault="007D6922" w:rsidP="007D6922">
      <w:pPr>
        <w:spacing w:after="0"/>
        <w:contextualSpacing/>
        <w:rPr>
          <w:rFonts w:ascii="Times New Roman" w:hAnsi="Times New Roman"/>
          <w:sz w:val="24"/>
          <w:szCs w:val="24"/>
          <w:lang w:val="en-US"/>
        </w:rPr>
      </w:pPr>
      <w:r w:rsidRPr="00A075D3">
        <w:rPr>
          <w:rFonts w:ascii="Times New Roman" w:hAnsi="Times New Roman"/>
          <w:sz w:val="24"/>
          <w:szCs w:val="24"/>
          <w:lang w:val="en-US"/>
        </w:rPr>
        <w:t xml:space="preserve">3) Doctors often read literature in English. </w:t>
      </w:r>
    </w:p>
    <w:p w:rsidR="007D6922" w:rsidRPr="00A075D3" w:rsidRDefault="007D6922" w:rsidP="007D6922">
      <w:pPr>
        <w:spacing w:after="0"/>
        <w:contextualSpacing/>
        <w:rPr>
          <w:rFonts w:ascii="Times New Roman" w:hAnsi="Times New Roman"/>
          <w:sz w:val="24"/>
          <w:szCs w:val="24"/>
          <w:lang w:val="en-US"/>
        </w:rPr>
      </w:pPr>
      <w:r w:rsidRPr="00A075D3">
        <w:rPr>
          <w:rFonts w:ascii="Times New Roman" w:hAnsi="Times New Roman"/>
          <w:sz w:val="24"/>
          <w:szCs w:val="24"/>
          <w:lang w:val="en-US"/>
        </w:rPr>
        <w:t xml:space="preserve">4) The Antarctic is the place where people </w:t>
      </w:r>
      <w:proofErr w:type="gramStart"/>
      <w:r w:rsidRPr="00A075D3">
        <w:rPr>
          <w:rFonts w:ascii="Times New Roman" w:hAnsi="Times New Roman"/>
          <w:sz w:val="24"/>
          <w:szCs w:val="24"/>
          <w:lang w:val="en-US"/>
        </w:rPr>
        <w:t>don’t</w:t>
      </w:r>
      <w:proofErr w:type="gramEnd"/>
      <w:r w:rsidRPr="00A075D3">
        <w:rPr>
          <w:rFonts w:ascii="Times New Roman" w:hAnsi="Times New Roman"/>
          <w:sz w:val="24"/>
          <w:szCs w:val="24"/>
          <w:lang w:val="en-US"/>
        </w:rPr>
        <w:t xml:space="preserve"> speak English. </w:t>
      </w:r>
    </w:p>
    <w:p w:rsidR="007D6922" w:rsidRPr="00A075D3" w:rsidRDefault="007D6922" w:rsidP="007D6922">
      <w:pPr>
        <w:spacing w:after="0"/>
        <w:contextualSpacing/>
        <w:rPr>
          <w:rFonts w:ascii="Times New Roman" w:hAnsi="Times New Roman"/>
          <w:sz w:val="24"/>
          <w:szCs w:val="24"/>
          <w:lang w:val="en-US"/>
        </w:rPr>
      </w:pPr>
      <w:r w:rsidRPr="00A075D3">
        <w:rPr>
          <w:rFonts w:ascii="Times New Roman" w:hAnsi="Times New Roman"/>
          <w:sz w:val="24"/>
          <w:szCs w:val="24"/>
          <w:lang w:val="en-US"/>
        </w:rPr>
        <w:t>5) Radio and television</w:t>
      </w:r>
      <w:r>
        <w:rPr>
          <w:rFonts w:ascii="Times New Roman" w:hAnsi="Times New Roman"/>
          <w:sz w:val="24"/>
          <w:szCs w:val="24"/>
          <w:lang w:val="en-US"/>
        </w:rPr>
        <w:t xml:space="preserve"> help people to learn English. </w:t>
      </w:r>
    </w:p>
    <w:p w:rsidR="007D6922" w:rsidRPr="00A075D3" w:rsidRDefault="007D6922" w:rsidP="007D6922">
      <w:pPr>
        <w:spacing w:after="0"/>
        <w:contextualSpacing/>
        <w:rPr>
          <w:rFonts w:ascii="Times New Roman" w:hAnsi="Times New Roman"/>
          <w:sz w:val="24"/>
          <w:szCs w:val="24"/>
          <w:lang w:val="en-US"/>
        </w:rPr>
      </w:pPr>
      <w:r w:rsidRPr="00A075D3">
        <w:rPr>
          <w:rFonts w:ascii="Times New Roman" w:hAnsi="Times New Roman"/>
          <w:sz w:val="24"/>
          <w:szCs w:val="24"/>
          <w:lang w:val="en-US"/>
        </w:rPr>
        <w:t xml:space="preserve">3.  Choose the appropriate words in brackets to complete the sentences. </w:t>
      </w:r>
    </w:p>
    <w:p w:rsidR="007D6922" w:rsidRPr="00A075D3" w:rsidRDefault="007D6922" w:rsidP="007D6922">
      <w:pPr>
        <w:spacing w:after="0"/>
        <w:contextualSpacing/>
        <w:rPr>
          <w:rFonts w:ascii="Times New Roman" w:hAnsi="Times New Roman"/>
          <w:sz w:val="24"/>
          <w:szCs w:val="24"/>
          <w:lang w:val="en-US"/>
        </w:rPr>
      </w:pPr>
      <w:r w:rsidRPr="00A075D3">
        <w:rPr>
          <w:rFonts w:ascii="Times New Roman" w:hAnsi="Times New Roman"/>
          <w:sz w:val="24"/>
          <w:szCs w:val="24"/>
          <w:lang w:val="en-US"/>
        </w:rPr>
        <w:t xml:space="preserve">1. There are one thousand five hundred and twenty-eight pages in Longman (Dictionary/Vocabulary) ______ of the English language. </w:t>
      </w:r>
    </w:p>
    <w:p w:rsidR="007D6922" w:rsidRPr="00A075D3" w:rsidRDefault="007D6922" w:rsidP="007D6922">
      <w:pPr>
        <w:spacing w:after="0"/>
        <w:contextualSpacing/>
        <w:rPr>
          <w:rFonts w:ascii="Times New Roman" w:hAnsi="Times New Roman"/>
          <w:sz w:val="24"/>
          <w:szCs w:val="24"/>
          <w:lang w:val="en-US"/>
        </w:rPr>
      </w:pPr>
      <w:r w:rsidRPr="00A075D3">
        <w:rPr>
          <w:rFonts w:ascii="Times New Roman" w:hAnsi="Times New Roman"/>
          <w:sz w:val="24"/>
          <w:szCs w:val="24"/>
          <w:lang w:val="en-US"/>
        </w:rPr>
        <w:t>2. Our physics teacher gave us test papers and asked us to hand them (in/out</w:t>
      </w:r>
      <w:proofErr w:type="gramStart"/>
      <w:r w:rsidRPr="00A075D3">
        <w:rPr>
          <w:rFonts w:ascii="Times New Roman" w:hAnsi="Times New Roman"/>
          <w:sz w:val="24"/>
          <w:szCs w:val="24"/>
          <w:lang w:val="en-US"/>
        </w:rPr>
        <w:t>)_</w:t>
      </w:r>
      <w:proofErr w:type="gramEnd"/>
      <w:r w:rsidRPr="00A075D3">
        <w:rPr>
          <w:rFonts w:ascii="Times New Roman" w:hAnsi="Times New Roman"/>
          <w:sz w:val="24"/>
          <w:szCs w:val="24"/>
          <w:lang w:val="en-US"/>
        </w:rPr>
        <w:t xml:space="preserve">____ on Wednesday. </w:t>
      </w:r>
    </w:p>
    <w:p w:rsidR="007D6922" w:rsidRPr="00A075D3" w:rsidRDefault="007D6922" w:rsidP="007D6922">
      <w:pPr>
        <w:spacing w:after="0"/>
        <w:contextualSpacing/>
        <w:rPr>
          <w:rFonts w:ascii="Times New Roman" w:hAnsi="Times New Roman"/>
          <w:sz w:val="24"/>
          <w:szCs w:val="24"/>
          <w:lang w:val="en-US"/>
        </w:rPr>
      </w:pPr>
      <w:r w:rsidRPr="00A075D3">
        <w:rPr>
          <w:rFonts w:ascii="Times New Roman" w:hAnsi="Times New Roman"/>
          <w:sz w:val="24"/>
          <w:szCs w:val="24"/>
          <w:lang w:val="en-US"/>
        </w:rPr>
        <w:lastRenderedPageBreak/>
        <w:t>3. Could you hand (in/out</w:t>
      </w:r>
      <w:proofErr w:type="gramStart"/>
      <w:r w:rsidRPr="00A075D3">
        <w:rPr>
          <w:rFonts w:ascii="Times New Roman" w:hAnsi="Times New Roman"/>
          <w:sz w:val="24"/>
          <w:szCs w:val="24"/>
          <w:lang w:val="en-US"/>
        </w:rPr>
        <w:t>)_</w:t>
      </w:r>
      <w:proofErr w:type="gramEnd"/>
      <w:r w:rsidRPr="00A075D3">
        <w:rPr>
          <w:rFonts w:ascii="Times New Roman" w:hAnsi="Times New Roman"/>
          <w:sz w:val="24"/>
          <w:szCs w:val="24"/>
          <w:lang w:val="en-US"/>
        </w:rPr>
        <w:t xml:space="preserve">____ these gifts to the children after dinner? </w:t>
      </w:r>
    </w:p>
    <w:p w:rsidR="007D6922" w:rsidRPr="00A075D3" w:rsidRDefault="007D6922" w:rsidP="007D6922">
      <w:pPr>
        <w:spacing w:after="0"/>
        <w:contextualSpacing/>
        <w:rPr>
          <w:rFonts w:ascii="Times New Roman" w:hAnsi="Times New Roman"/>
          <w:sz w:val="24"/>
          <w:szCs w:val="24"/>
          <w:lang w:val="en-US"/>
        </w:rPr>
      </w:pPr>
      <w:r w:rsidRPr="00A075D3">
        <w:rPr>
          <w:rFonts w:ascii="Times New Roman" w:hAnsi="Times New Roman"/>
          <w:sz w:val="24"/>
          <w:szCs w:val="24"/>
          <w:lang w:val="en-US"/>
        </w:rPr>
        <w:t>4. Wherever we go, Paul (borrows/follows</w:t>
      </w:r>
      <w:proofErr w:type="gramStart"/>
      <w:r w:rsidRPr="00A075D3">
        <w:rPr>
          <w:rFonts w:ascii="Times New Roman" w:hAnsi="Times New Roman"/>
          <w:sz w:val="24"/>
          <w:szCs w:val="24"/>
          <w:lang w:val="en-US"/>
        </w:rPr>
        <w:t>)_</w:t>
      </w:r>
      <w:proofErr w:type="gramEnd"/>
      <w:r w:rsidRPr="00A075D3">
        <w:rPr>
          <w:rFonts w:ascii="Times New Roman" w:hAnsi="Times New Roman"/>
          <w:sz w:val="24"/>
          <w:szCs w:val="24"/>
          <w:lang w:val="en-US"/>
        </w:rPr>
        <w:t xml:space="preserve">______ us. </w:t>
      </w:r>
    </w:p>
    <w:p w:rsidR="007D6922" w:rsidRPr="00A075D3" w:rsidRDefault="007D6922" w:rsidP="007D6922">
      <w:pPr>
        <w:spacing w:after="0"/>
        <w:contextualSpacing/>
        <w:rPr>
          <w:rFonts w:ascii="Times New Roman" w:hAnsi="Times New Roman"/>
          <w:sz w:val="24"/>
          <w:szCs w:val="24"/>
          <w:lang w:val="en-US"/>
        </w:rPr>
      </w:pPr>
      <w:r w:rsidRPr="00A075D3">
        <w:rPr>
          <w:rFonts w:ascii="Times New Roman" w:hAnsi="Times New Roman"/>
          <w:sz w:val="24"/>
          <w:szCs w:val="24"/>
          <w:lang w:val="en-US"/>
        </w:rPr>
        <w:t>5. The pupil was not sure (of</w:t>
      </w:r>
      <w:r>
        <w:rPr>
          <w:rFonts w:ascii="Times New Roman" w:hAnsi="Times New Roman"/>
          <w:sz w:val="24"/>
          <w:szCs w:val="24"/>
          <w:lang w:val="en-US"/>
        </w:rPr>
        <w:t>/from</w:t>
      </w:r>
      <w:proofErr w:type="gramStart"/>
      <w:r>
        <w:rPr>
          <w:rFonts w:ascii="Times New Roman" w:hAnsi="Times New Roman"/>
          <w:sz w:val="24"/>
          <w:szCs w:val="24"/>
          <w:lang w:val="en-US"/>
        </w:rPr>
        <w:t>)_</w:t>
      </w:r>
      <w:proofErr w:type="gramEnd"/>
      <w:r>
        <w:rPr>
          <w:rFonts w:ascii="Times New Roman" w:hAnsi="Times New Roman"/>
          <w:sz w:val="24"/>
          <w:szCs w:val="24"/>
          <w:lang w:val="en-US"/>
        </w:rPr>
        <w:t xml:space="preserve">____ the word spelling. </w:t>
      </w:r>
    </w:p>
    <w:p w:rsidR="007D6922" w:rsidRPr="00A075D3" w:rsidRDefault="007D6922" w:rsidP="007D6922">
      <w:pPr>
        <w:spacing w:after="0"/>
        <w:contextualSpacing/>
        <w:rPr>
          <w:rFonts w:ascii="Times New Roman" w:hAnsi="Times New Roman"/>
          <w:sz w:val="24"/>
          <w:szCs w:val="24"/>
          <w:lang w:val="en-US"/>
        </w:rPr>
      </w:pPr>
      <w:r w:rsidRPr="00A075D3">
        <w:rPr>
          <w:rFonts w:ascii="Times New Roman" w:hAnsi="Times New Roman"/>
          <w:sz w:val="24"/>
          <w:szCs w:val="24"/>
          <w:lang w:val="en-US"/>
        </w:rPr>
        <w:t>4. Choose have or has to complete the sentences.</w:t>
      </w:r>
    </w:p>
    <w:p w:rsidR="007D6922" w:rsidRPr="00A075D3" w:rsidRDefault="007D6922" w:rsidP="007D6922">
      <w:pPr>
        <w:spacing w:after="0"/>
        <w:contextualSpacing/>
        <w:rPr>
          <w:rFonts w:ascii="Times New Roman" w:hAnsi="Times New Roman"/>
          <w:sz w:val="24"/>
          <w:szCs w:val="24"/>
          <w:lang w:val="en-US"/>
        </w:rPr>
      </w:pPr>
      <w:r w:rsidRPr="00A075D3">
        <w:rPr>
          <w:rFonts w:ascii="Times New Roman" w:hAnsi="Times New Roman"/>
          <w:sz w:val="24"/>
          <w:szCs w:val="24"/>
          <w:lang w:val="en-US"/>
        </w:rPr>
        <w:t>1) We … already washed our jeans.</w:t>
      </w:r>
    </w:p>
    <w:p w:rsidR="007D6922" w:rsidRPr="00A075D3" w:rsidRDefault="007D6922" w:rsidP="007D6922">
      <w:pPr>
        <w:spacing w:after="0"/>
        <w:contextualSpacing/>
        <w:rPr>
          <w:rFonts w:ascii="Times New Roman" w:hAnsi="Times New Roman"/>
          <w:sz w:val="24"/>
          <w:szCs w:val="24"/>
          <w:lang w:val="en-US"/>
        </w:rPr>
      </w:pPr>
      <w:r w:rsidRPr="00A075D3">
        <w:rPr>
          <w:rFonts w:ascii="Times New Roman" w:hAnsi="Times New Roman"/>
          <w:sz w:val="24"/>
          <w:szCs w:val="24"/>
          <w:lang w:val="en-US"/>
        </w:rPr>
        <w:t>2) He … just decided to take chicken and rice.</w:t>
      </w:r>
    </w:p>
    <w:p w:rsidR="007D6922" w:rsidRPr="00A075D3" w:rsidRDefault="007D6922" w:rsidP="007D6922">
      <w:pPr>
        <w:spacing w:after="0"/>
        <w:contextualSpacing/>
        <w:rPr>
          <w:rFonts w:ascii="Times New Roman" w:hAnsi="Times New Roman"/>
          <w:sz w:val="24"/>
          <w:szCs w:val="24"/>
          <w:lang w:val="en-US"/>
        </w:rPr>
      </w:pPr>
      <w:r w:rsidRPr="00A075D3">
        <w:rPr>
          <w:rFonts w:ascii="Times New Roman" w:hAnsi="Times New Roman"/>
          <w:sz w:val="24"/>
          <w:szCs w:val="24"/>
          <w:lang w:val="en-US"/>
        </w:rPr>
        <w:t xml:space="preserve">3) … they spoken to their parents </w:t>
      </w:r>
      <w:proofErr w:type="gramStart"/>
      <w:r w:rsidRPr="00A075D3">
        <w:rPr>
          <w:rFonts w:ascii="Times New Roman" w:hAnsi="Times New Roman"/>
          <w:sz w:val="24"/>
          <w:szCs w:val="24"/>
          <w:lang w:val="en-US"/>
        </w:rPr>
        <w:t>yet?</w:t>
      </w:r>
      <w:proofErr w:type="gramEnd"/>
      <w:r w:rsidRPr="00A075D3">
        <w:rPr>
          <w:rFonts w:ascii="Times New Roman" w:hAnsi="Times New Roman"/>
          <w:sz w:val="24"/>
          <w:szCs w:val="24"/>
          <w:lang w:val="en-US"/>
        </w:rPr>
        <w:t xml:space="preserve"> </w:t>
      </w:r>
    </w:p>
    <w:p w:rsidR="007D6922" w:rsidRPr="00A075D3" w:rsidRDefault="007D6922" w:rsidP="007D6922">
      <w:pPr>
        <w:spacing w:after="0"/>
        <w:contextualSpacing/>
        <w:rPr>
          <w:rFonts w:ascii="Times New Roman" w:hAnsi="Times New Roman"/>
          <w:sz w:val="24"/>
          <w:szCs w:val="24"/>
          <w:lang w:val="en-US"/>
        </w:rPr>
      </w:pPr>
      <w:r w:rsidRPr="00A075D3">
        <w:rPr>
          <w:rFonts w:ascii="Times New Roman" w:hAnsi="Times New Roman"/>
          <w:sz w:val="24"/>
          <w:szCs w:val="24"/>
          <w:lang w:val="en-US"/>
        </w:rPr>
        <w:t>4) She … already cleaned the windows.</w:t>
      </w:r>
    </w:p>
    <w:p w:rsidR="007D6922" w:rsidRPr="00A075D3" w:rsidRDefault="007D6922" w:rsidP="007D6922">
      <w:pPr>
        <w:spacing w:after="0"/>
        <w:contextualSpacing/>
        <w:rPr>
          <w:rFonts w:ascii="Times New Roman" w:hAnsi="Times New Roman"/>
          <w:sz w:val="24"/>
          <w:szCs w:val="24"/>
          <w:lang w:val="en-US"/>
        </w:rPr>
      </w:pPr>
      <w:r w:rsidRPr="00A075D3">
        <w:rPr>
          <w:rFonts w:ascii="Times New Roman" w:hAnsi="Times New Roman"/>
          <w:sz w:val="24"/>
          <w:szCs w:val="24"/>
          <w:lang w:val="en-US"/>
        </w:rPr>
        <w:t>5) I … never used this information in my lectures.</w:t>
      </w:r>
    </w:p>
    <w:p w:rsidR="007D6922" w:rsidRPr="00A075D3" w:rsidRDefault="007D6922" w:rsidP="007D6922">
      <w:pPr>
        <w:spacing w:after="0"/>
        <w:contextualSpacing/>
        <w:rPr>
          <w:rFonts w:ascii="Times New Roman" w:hAnsi="Times New Roman"/>
          <w:sz w:val="24"/>
          <w:szCs w:val="24"/>
          <w:lang w:val="en-US"/>
        </w:rPr>
      </w:pPr>
      <w:r w:rsidRPr="00A075D3">
        <w:rPr>
          <w:rFonts w:ascii="Times New Roman" w:hAnsi="Times New Roman"/>
          <w:sz w:val="24"/>
          <w:szCs w:val="24"/>
          <w:lang w:val="en-US"/>
        </w:rPr>
        <w:t xml:space="preserve">6)  Chris … done his room very well. </w:t>
      </w:r>
    </w:p>
    <w:p w:rsidR="007D6922" w:rsidRPr="00A075D3" w:rsidRDefault="007D6922" w:rsidP="007D6922">
      <w:pPr>
        <w:spacing w:after="0"/>
        <w:contextualSpacing/>
        <w:rPr>
          <w:rFonts w:ascii="Times New Roman" w:hAnsi="Times New Roman"/>
          <w:sz w:val="24"/>
          <w:szCs w:val="24"/>
          <w:lang w:val="en-US"/>
        </w:rPr>
      </w:pPr>
      <w:r w:rsidRPr="00A075D3">
        <w:rPr>
          <w:rFonts w:ascii="Times New Roman" w:hAnsi="Times New Roman"/>
          <w:sz w:val="24"/>
          <w:szCs w:val="24"/>
          <w:lang w:val="en-US"/>
        </w:rPr>
        <w:t xml:space="preserve">7) They … borrowed a lot of money. </w:t>
      </w:r>
    </w:p>
    <w:p w:rsidR="007D6922" w:rsidRPr="00A075D3" w:rsidRDefault="007D6922" w:rsidP="007D6922">
      <w:pPr>
        <w:spacing w:after="0"/>
        <w:contextualSpacing/>
        <w:rPr>
          <w:rFonts w:ascii="Times New Roman" w:hAnsi="Times New Roman"/>
          <w:sz w:val="24"/>
          <w:szCs w:val="24"/>
          <w:lang w:val="en-US"/>
        </w:rPr>
      </w:pPr>
      <w:r w:rsidRPr="00A075D3">
        <w:rPr>
          <w:rFonts w:ascii="Times New Roman" w:hAnsi="Times New Roman"/>
          <w:sz w:val="24"/>
          <w:szCs w:val="24"/>
          <w:lang w:val="en-US"/>
        </w:rPr>
        <w:t>8) The Browns … moved to a three-room flat becaus</w:t>
      </w:r>
      <w:r>
        <w:rPr>
          <w:rFonts w:ascii="Times New Roman" w:hAnsi="Times New Roman"/>
          <w:sz w:val="24"/>
          <w:szCs w:val="24"/>
          <w:lang w:val="en-US"/>
        </w:rPr>
        <w:t xml:space="preserve">e their old flat is too small. </w:t>
      </w:r>
    </w:p>
    <w:p w:rsidR="007D6922" w:rsidRPr="00A075D3" w:rsidRDefault="007D6922" w:rsidP="007D6922">
      <w:pPr>
        <w:spacing w:after="0"/>
        <w:contextualSpacing/>
        <w:rPr>
          <w:rFonts w:ascii="Times New Roman" w:hAnsi="Times New Roman"/>
          <w:sz w:val="24"/>
          <w:szCs w:val="24"/>
          <w:lang w:val="en-US"/>
        </w:rPr>
      </w:pPr>
      <w:r w:rsidRPr="00A075D3">
        <w:rPr>
          <w:rFonts w:ascii="Times New Roman" w:hAnsi="Times New Roman"/>
          <w:sz w:val="24"/>
          <w:szCs w:val="24"/>
          <w:lang w:val="en-US"/>
        </w:rPr>
        <w:t xml:space="preserve">5. Write the three forms of these verbs. </w:t>
      </w:r>
    </w:p>
    <w:p w:rsidR="007D6922" w:rsidRPr="0003183C" w:rsidRDefault="007D6922" w:rsidP="007D6922">
      <w:pPr>
        <w:spacing w:after="0"/>
        <w:contextualSpacing/>
        <w:rPr>
          <w:rFonts w:ascii="Times New Roman" w:hAnsi="Times New Roman"/>
          <w:sz w:val="24"/>
          <w:szCs w:val="24"/>
        </w:rPr>
      </w:pPr>
      <w:r w:rsidRPr="0003183C">
        <w:rPr>
          <w:rFonts w:ascii="Times New Roman" w:hAnsi="Times New Roman"/>
          <w:sz w:val="24"/>
          <w:szCs w:val="24"/>
        </w:rPr>
        <w:t>1. писать</w:t>
      </w:r>
      <w:r w:rsidRPr="0003183C">
        <w:rPr>
          <w:rFonts w:ascii="Times New Roman" w:hAnsi="Times New Roman"/>
          <w:sz w:val="24"/>
          <w:szCs w:val="24"/>
        </w:rPr>
        <w:tab/>
      </w:r>
      <w:r w:rsidRPr="0003183C">
        <w:rPr>
          <w:rFonts w:ascii="Times New Roman" w:hAnsi="Times New Roman"/>
          <w:sz w:val="24"/>
          <w:szCs w:val="24"/>
        </w:rPr>
        <w:tab/>
      </w:r>
      <w:r w:rsidRPr="0003183C">
        <w:rPr>
          <w:rFonts w:ascii="Times New Roman" w:hAnsi="Times New Roman"/>
          <w:sz w:val="24"/>
          <w:szCs w:val="24"/>
        </w:rPr>
        <w:tab/>
      </w:r>
    </w:p>
    <w:p w:rsidR="007D6922" w:rsidRPr="00A075D3" w:rsidRDefault="007D6922" w:rsidP="007D6922">
      <w:pPr>
        <w:spacing w:after="0"/>
        <w:contextualSpacing/>
        <w:rPr>
          <w:rFonts w:ascii="Times New Roman" w:hAnsi="Times New Roman"/>
          <w:sz w:val="24"/>
          <w:szCs w:val="24"/>
        </w:rPr>
      </w:pPr>
      <w:r w:rsidRPr="00A075D3">
        <w:rPr>
          <w:rFonts w:ascii="Times New Roman" w:hAnsi="Times New Roman"/>
          <w:sz w:val="24"/>
          <w:szCs w:val="24"/>
        </w:rPr>
        <w:t>2. бежать</w:t>
      </w:r>
      <w:r w:rsidRPr="00A075D3">
        <w:rPr>
          <w:rFonts w:ascii="Times New Roman" w:hAnsi="Times New Roman"/>
          <w:sz w:val="24"/>
          <w:szCs w:val="24"/>
        </w:rPr>
        <w:tab/>
      </w:r>
      <w:r w:rsidRPr="00A075D3">
        <w:rPr>
          <w:rFonts w:ascii="Times New Roman" w:hAnsi="Times New Roman"/>
          <w:sz w:val="24"/>
          <w:szCs w:val="24"/>
        </w:rPr>
        <w:tab/>
      </w:r>
      <w:r w:rsidRPr="00A075D3">
        <w:rPr>
          <w:rFonts w:ascii="Times New Roman" w:hAnsi="Times New Roman"/>
          <w:sz w:val="24"/>
          <w:szCs w:val="24"/>
        </w:rPr>
        <w:tab/>
      </w:r>
    </w:p>
    <w:p w:rsidR="007D6922" w:rsidRPr="00A075D3" w:rsidRDefault="007D6922" w:rsidP="007D6922">
      <w:pPr>
        <w:spacing w:after="0"/>
        <w:contextualSpacing/>
        <w:rPr>
          <w:rFonts w:ascii="Times New Roman" w:hAnsi="Times New Roman"/>
          <w:sz w:val="24"/>
          <w:szCs w:val="24"/>
        </w:rPr>
      </w:pPr>
      <w:r w:rsidRPr="00A075D3">
        <w:rPr>
          <w:rFonts w:ascii="Times New Roman" w:hAnsi="Times New Roman"/>
          <w:sz w:val="24"/>
          <w:szCs w:val="24"/>
        </w:rPr>
        <w:t>3. начинать</w:t>
      </w:r>
      <w:r w:rsidRPr="00A075D3">
        <w:rPr>
          <w:rFonts w:ascii="Times New Roman" w:hAnsi="Times New Roman"/>
          <w:sz w:val="24"/>
          <w:szCs w:val="24"/>
        </w:rPr>
        <w:tab/>
      </w:r>
      <w:r w:rsidRPr="00A075D3">
        <w:rPr>
          <w:rFonts w:ascii="Times New Roman" w:hAnsi="Times New Roman"/>
          <w:sz w:val="24"/>
          <w:szCs w:val="24"/>
        </w:rPr>
        <w:tab/>
      </w:r>
      <w:r w:rsidRPr="00A075D3">
        <w:rPr>
          <w:rFonts w:ascii="Times New Roman" w:hAnsi="Times New Roman"/>
          <w:sz w:val="24"/>
          <w:szCs w:val="24"/>
        </w:rPr>
        <w:tab/>
      </w:r>
    </w:p>
    <w:p w:rsidR="007D6922" w:rsidRPr="00A075D3" w:rsidRDefault="007D6922" w:rsidP="007D6922">
      <w:pPr>
        <w:spacing w:after="0"/>
        <w:contextualSpacing/>
        <w:rPr>
          <w:rFonts w:ascii="Times New Roman" w:hAnsi="Times New Roman"/>
          <w:sz w:val="24"/>
          <w:szCs w:val="24"/>
        </w:rPr>
      </w:pPr>
      <w:r w:rsidRPr="00A075D3">
        <w:rPr>
          <w:rFonts w:ascii="Times New Roman" w:hAnsi="Times New Roman"/>
          <w:sz w:val="24"/>
          <w:szCs w:val="24"/>
        </w:rPr>
        <w:t>4. падать</w:t>
      </w:r>
    </w:p>
    <w:p w:rsidR="007D6922" w:rsidRPr="00A075D3" w:rsidRDefault="007D6922" w:rsidP="007D6922">
      <w:pPr>
        <w:spacing w:after="0"/>
        <w:contextualSpacing/>
        <w:rPr>
          <w:rFonts w:ascii="Times New Roman" w:hAnsi="Times New Roman"/>
          <w:sz w:val="24"/>
          <w:szCs w:val="24"/>
        </w:rPr>
      </w:pPr>
      <w:r w:rsidRPr="00A075D3">
        <w:rPr>
          <w:rFonts w:ascii="Times New Roman" w:hAnsi="Times New Roman"/>
          <w:sz w:val="24"/>
          <w:szCs w:val="24"/>
        </w:rPr>
        <w:t xml:space="preserve">5. становиться </w:t>
      </w:r>
      <w:r w:rsidRPr="00A075D3">
        <w:rPr>
          <w:rFonts w:ascii="Times New Roman" w:hAnsi="Times New Roman"/>
          <w:sz w:val="24"/>
          <w:szCs w:val="24"/>
        </w:rPr>
        <w:tab/>
      </w:r>
      <w:r w:rsidRPr="00A075D3">
        <w:rPr>
          <w:rFonts w:ascii="Times New Roman" w:hAnsi="Times New Roman"/>
          <w:sz w:val="24"/>
          <w:szCs w:val="24"/>
        </w:rPr>
        <w:tab/>
      </w:r>
      <w:r w:rsidRPr="00A075D3">
        <w:rPr>
          <w:rFonts w:ascii="Times New Roman" w:hAnsi="Times New Roman"/>
          <w:sz w:val="24"/>
          <w:szCs w:val="24"/>
        </w:rPr>
        <w:tab/>
      </w:r>
    </w:p>
    <w:p w:rsidR="007D6922" w:rsidRPr="00A075D3" w:rsidRDefault="007D6922" w:rsidP="007D6922">
      <w:pPr>
        <w:spacing w:after="0"/>
        <w:contextualSpacing/>
        <w:rPr>
          <w:rFonts w:ascii="Times New Roman" w:hAnsi="Times New Roman"/>
          <w:sz w:val="24"/>
          <w:szCs w:val="24"/>
        </w:rPr>
      </w:pPr>
      <w:r w:rsidRPr="00A075D3">
        <w:rPr>
          <w:rFonts w:ascii="Times New Roman" w:hAnsi="Times New Roman"/>
          <w:sz w:val="24"/>
          <w:szCs w:val="24"/>
        </w:rPr>
        <w:t>6. брать</w:t>
      </w:r>
      <w:r w:rsidRPr="00A075D3">
        <w:rPr>
          <w:rFonts w:ascii="Times New Roman" w:hAnsi="Times New Roman"/>
          <w:sz w:val="24"/>
          <w:szCs w:val="24"/>
        </w:rPr>
        <w:tab/>
      </w:r>
      <w:r w:rsidRPr="00A075D3">
        <w:rPr>
          <w:rFonts w:ascii="Times New Roman" w:hAnsi="Times New Roman"/>
          <w:sz w:val="24"/>
          <w:szCs w:val="24"/>
        </w:rPr>
        <w:tab/>
      </w:r>
      <w:r w:rsidRPr="00A075D3">
        <w:rPr>
          <w:rFonts w:ascii="Times New Roman" w:hAnsi="Times New Roman"/>
          <w:sz w:val="24"/>
          <w:szCs w:val="24"/>
        </w:rPr>
        <w:tab/>
      </w:r>
    </w:p>
    <w:p w:rsidR="007D6922" w:rsidRPr="00A075D3" w:rsidRDefault="007D6922" w:rsidP="007D6922">
      <w:pPr>
        <w:spacing w:after="0"/>
        <w:contextualSpacing/>
        <w:rPr>
          <w:rFonts w:ascii="Times New Roman" w:hAnsi="Times New Roman"/>
          <w:sz w:val="24"/>
          <w:szCs w:val="24"/>
        </w:rPr>
      </w:pPr>
      <w:r w:rsidRPr="00A075D3">
        <w:rPr>
          <w:rFonts w:ascii="Times New Roman" w:hAnsi="Times New Roman"/>
          <w:sz w:val="24"/>
          <w:szCs w:val="24"/>
        </w:rPr>
        <w:t>7. говорить</w:t>
      </w:r>
      <w:r w:rsidRPr="00A075D3">
        <w:rPr>
          <w:rFonts w:ascii="Times New Roman" w:hAnsi="Times New Roman"/>
          <w:sz w:val="24"/>
          <w:szCs w:val="24"/>
        </w:rPr>
        <w:tab/>
      </w:r>
      <w:r w:rsidRPr="00A075D3">
        <w:rPr>
          <w:rFonts w:ascii="Times New Roman" w:hAnsi="Times New Roman"/>
          <w:sz w:val="24"/>
          <w:szCs w:val="24"/>
        </w:rPr>
        <w:tab/>
      </w:r>
      <w:r w:rsidRPr="00A075D3">
        <w:rPr>
          <w:rFonts w:ascii="Times New Roman" w:hAnsi="Times New Roman"/>
          <w:sz w:val="24"/>
          <w:szCs w:val="24"/>
        </w:rPr>
        <w:tab/>
      </w:r>
    </w:p>
    <w:p w:rsidR="007D6922" w:rsidRPr="00A075D3" w:rsidRDefault="007D6922" w:rsidP="007D6922">
      <w:pPr>
        <w:spacing w:after="0"/>
        <w:contextualSpacing/>
        <w:rPr>
          <w:rFonts w:ascii="Times New Roman" w:hAnsi="Times New Roman"/>
          <w:sz w:val="24"/>
          <w:szCs w:val="24"/>
        </w:rPr>
      </w:pPr>
      <w:r w:rsidRPr="00A075D3">
        <w:rPr>
          <w:rFonts w:ascii="Times New Roman" w:hAnsi="Times New Roman"/>
          <w:sz w:val="24"/>
          <w:szCs w:val="24"/>
        </w:rPr>
        <w:t>8. плавать</w:t>
      </w:r>
      <w:r w:rsidRPr="00A075D3">
        <w:rPr>
          <w:rFonts w:ascii="Times New Roman" w:hAnsi="Times New Roman"/>
          <w:sz w:val="24"/>
          <w:szCs w:val="24"/>
        </w:rPr>
        <w:tab/>
      </w:r>
      <w:r w:rsidRPr="00A075D3">
        <w:rPr>
          <w:rFonts w:ascii="Times New Roman" w:hAnsi="Times New Roman"/>
          <w:sz w:val="24"/>
          <w:szCs w:val="24"/>
        </w:rPr>
        <w:tab/>
      </w:r>
    </w:p>
    <w:p w:rsidR="007D6922" w:rsidRPr="00A075D3" w:rsidRDefault="007D6922" w:rsidP="007D6922">
      <w:pPr>
        <w:spacing w:after="0" w:line="240" w:lineRule="auto"/>
        <w:jc w:val="center"/>
        <w:rPr>
          <w:rFonts w:ascii="Times New Roman" w:hAnsi="Times New Roman"/>
          <w:b/>
          <w:sz w:val="24"/>
          <w:szCs w:val="24"/>
        </w:rPr>
      </w:pPr>
      <w:r>
        <w:rPr>
          <w:rFonts w:ascii="Times New Roman" w:hAnsi="Times New Roman"/>
          <w:b/>
          <w:sz w:val="24"/>
          <w:szCs w:val="24"/>
        </w:rPr>
        <w:t>Контрольная работа за первое</w:t>
      </w:r>
      <w:r w:rsidRPr="00A075D3">
        <w:rPr>
          <w:rFonts w:ascii="Times New Roman" w:hAnsi="Times New Roman"/>
          <w:b/>
          <w:sz w:val="24"/>
          <w:szCs w:val="24"/>
        </w:rPr>
        <w:t xml:space="preserve"> полугодие</w:t>
      </w:r>
      <w:r w:rsidRPr="00A075D3">
        <w:rPr>
          <w:rFonts w:ascii="Times New Roman" w:hAnsi="Times New Roman"/>
          <w:b/>
          <w:sz w:val="24"/>
          <w:szCs w:val="24"/>
          <w:lang w:val="tt-RU"/>
        </w:rPr>
        <w:t xml:space="preserve"> </w:t>
      </w:r>
    </w:p>
    <w:p w:rsidR="007D6922" w:rsidRPr="00A075D3" w:rsidRDefault="007D6922" w:rsidP="007D6922">
      <w:pPr>
        <w:spacing w:after="0" w:line="240" w:lineRule="auto"/>
        <w:jc w:val="both"/>
        <w:rPr>
          <w:rFonts w:ascii="Times New Roman" w:hAnsi="Times New Roman"/>
          <w:b/>
          <w:sz w:val="24"/>
          <w:szCs w:val="24"/>
          <w:lang w:val="en-US"/>
        </w:rPr>
      </w:pPr>
      <w:r w:rsidRPr="00A075D3">
        <w:rPr>
          <w:rFonts w:ascii="Times New Roman" w:hAnsi="Times New Roman"/>
          <w:b/>
          <w:sz w:val="24"/>
          <w:szCs w:val="24"/>
          <w:lang w:val="en-US"/>
        </w:rPr>
        <w:t xml:space="preserve">1. Listen to the text about the Grand Canyon, (57), and complete these sentences. </w:t>
      </w:r>
    </w:p>
    <w:p w:rsidR="007D6922" w:rsidRPr="00A075D3" w:rsidRDefault="007D6922" w:rsidP="007D6922">
      <w:pPr>
        <w:spacing w:after="0" w:line="240" w:lineRule="auto"/>
        <w:jc w:val="both"/>
        <w:rPr>
          <w:rFonts w:ascii="Times New Roman" w:hAnsi="Times New Roman"/>
          <w:sz w:val="24"/>
          <w:szCs w:val="24"/>
          <w:lang w:val="en-US"/>
        </w:rPr>
      </w:pPr>
      <w:r w:rsidRPr="00A075D3">
        <w:rPr>
          <w:rFonts w:ascii="Times New Roman" w:hAnsi="Times New Roman"/>
          <w:sz w:val="24"/>
          <w:szCs w:val="24"/>
          <w:lang w:val="en-US"/>
        </w:rPr>
        <w:t xml:space="preserve">1) The country where the Grand Canyon is situated </w:t>
      </w:r>
      <w:proofErr w:type="gramStart"/>
      <w:r w:rsidRPr="00A075D3">
        <w:rPr>
          <w:rFonts w:ascii="Times New Roman" w:hAnsi="Times New Roman"/>
          <w:sz w:val="24"/>
          <w:szCs w:val="24"/>
          <w:lang w:val="en-US"/>
        </w:rPr>
        <w:t>is ...</w:t>
      </w:r>
      <w:proofErr w:type="gramEnd"/>
      <w:r w:rsidRPr="00A075D3">
        <w:rPr>
          <w:rFonts w:ascii="Times New Roman" w:hAnsi="Times New Roman"/>
          <w:sz w:val="24"/>
          <w:szCs w:val="24"/>
          <w:lang w:val="en-US"/>
        </w:rPr>
        <w:t xml:space="preserve"> . </w:t>
      </w:r>
    </w:p>
    <w:p w:rsidR="007D6922" w:rsidRPr="00A075D3" w:rsidRDefault="007D6922" w:rsidP="007D6922">
      <w:pPr>
        <w:spacing w:after="0" w:line="240" w:lineRule="auto"/>
        <w:jc w:val="both"/>
        <w:rPr>
          <w:rFonts w:ascii="Times New Roman" w:hAnsi="Times New Roman"/>
          <w:sz w:val="24"/>
          <w:szCs w:val="24"/>
          <w:lang w:val="en-US"/>
        </w:rPr>
      </w:pPr>
      <w:r w:rsidRPr="00A075D3">
        <w:rPr>
          <w:rFonts w:ascii="Times New Roman" w:hAnsi="Times New Roman"/>
          <w:sz w:val="24"/>
          <w:szCs w:val="24"/>
          <w:lang w:val="en-US"/>
        </w:rPr>
        <w:t xml:space="preserve">a) </w:t>
      </w:r>
      <w:proofErr w:type="gramStart"/>
      <w:r w:rsidRPr="00A075D3">
        <w:rPr>
          <w:rFonts w:ascii="Times New Roman" w:hAnsi="Times New Roman"/>
          <w:sz w:val="24"/>
          <w:szCs w:val="24"/>
          <w:lang w:val="en-US"/>
        </w:rPr>
        <w:t>green</w:t>
      </w:r>
      <w:proofErr w:type="gramEnd"/>
      <w:r w:rsidRPr="00A075D3">
        <w:rPr>
          <w:rFonts w:ascii="Times New Roman" w:hAnsi="Times New Roman"/>
          <w:sz w:val="24"/>
          <w:szCs w:val="24"/>
          <w:lang w:val="en-US"/>
        </w:rPr>
        <w:t xml:space="preserve"> and grassy                         b) wet and rainy                                     c) dry and empty </w:t>
      </w:r>
    </w:p>
    <w:p w:rsidR="007D6922" w:rsidRPr="00A075D3" w:rsidRDefault="007D6922" w:rsidP="007D6922">
      <w:pPr>
        <w:spacing w:after="0" w:line="240" w:lineRule="auto"/>
        <w:jc w:val="both"/>
        <w:rPr>
          <w:rFonts w:ascii="Times New Roman" w:hAnsi="Times New Roman"/>
          <w:sz w:val="24"/>
          <w:szCs w:val="24"/>
          <w:lang w:val="en-US"/>
        </w:rPr>
      </w:pPr>
      <w:r w:rsidRPr="00A075D3">
        <w:rPr>
          <w:rFonts w:ascii="Times New Roman" w:hAnsi="Times New Roman"/>
          <w:sz w:val="24"/>
          <w:szCs w:val="24"/>
          <w:lang w:val="en-US"/>
        </w:rPr>
        <w:t xml:space="preserve">2) The two sides of the Canyon </w:t>
      </w:r>
      <w:proofErr w:type="gramStart"/>
      <w:r w:rsidRPr="00A075D3">
        <w:rPr>
          <w:rFonts w:ascii="Times New Roman" w:hAnsi="Times New Roman"/>
          <w:sz w:val="24"/>
          <w:szCs w:val="24"/>
          <w:lang w:val="en-US"/>
        </w:rPr>
        <w:t>look ...</w:t>
      </w:r>
      <w:proofErr w:type="gramEnd"/>
      <w:r w:rsidRPr="00A075D3">
        <w:rPr>
          <w:rFonts w:ascii="Times New Roman" w:hAnsi="Times New Roman"/>
          <w:sz w:val="24"/>
          <w:szCs w:val="24"/>
          <w:lang w:val="en-US"/>
        </w:rPr>
        <w:t xml:space="preserve"> . </w:t>
      </w:r>
    </w:p>
    <w:p w:rsidR="007D6922" w:rsidRPr="00A075D3" w:rsidRDefault="007D6922" w:rsidP="007D6922">
      <w:pPr>
        <w:spacing w:after="0" w:line="240" w:lineRule="auto"/>
        <w:jc w:val="both"/>
        <w:rPr>
          <w:rFonts w:ascii="Times New Roman" w:hAnsi="Times New Roman"/>
          <w:sz w:val="24"/>
          <w:szCs w:val="24"/>
          <w:lang w:val="en-US"/>
        </w:rPr>
      </w:pPr>
      <w:r w:rsidRPr="00A075D3">
        <w:rPr>
          <w:rFonts w:ascii="Times New Roman" w:hAnsi="Times New Roman"/>
          <w:sz w:val="24"/>
          <w:szCs w:val="24"/>
          <w:lang w:val="en-US"/>
        </w:rPr>
        <w:t xml:space="preserve">a) </w:t>
      </w:r>
      <w:proofErr w:type="gramStart"/>
      <w:r w:rsidRPr="00A075D3">
        <w:rPr>
          <w:rFonts w:ascii="Times New Roman" w:hAnsi="Times New Roman"/>
          <w:sz w:val="24"/>
          <w:szCs w:val="24"/>
          <w:lang w:val="en-US"/>
        </w:rPr>
        <w:t>different</w:t>
      </w:r>
      <w:proofErr w:type="gramEnd"/>
      <w:r w:rsidRPr="00A075D3">
        <w:rPr>
          <w:rFonts w:ascii="Times New Roman" w:hAnsi="Times New Roman"/>
          <w:sz w:val="24"/>
          <w:szCs w:val="24"/>
          <w:lang w:val="en-US"/>
        </w:rPr>
        <w:t xml:space="preserve">                                      b) the same                                             c) nearly the same </w:t>
      </w:r>
    </w:p>
    <w:p w:rsidR="007D6922" w:rsidRPr="00A075D3" w:rsidRDefault="007D6922" w:rsidP="007D6922">
      <w:pPr>
        <w:spacing w:after="0" w:line="240" w:lineRule="auto"/>
        <w:jc w:val="both"/>
        <w:rPr>
          <w:rFonts w:ascii="Times New Roman" w:hAnsi="Times New Roman"/>
          <w:sz w:val="24"/>
          <w:szCs w:val="24"/>
          <w:lang w:val="en-US"/>
        </w:rPr>
      </w:pPr>
      <w:r w:rsidRPr="00A075D3">
        <w:rPr>
          <w:rFonts w:ascii="Times New Roman" w:hAnsi="Times New Roman"/>
          <w:sz w:val="24"/>
          <w:szCs w:val="24"/>
          <w:lang w:val="en-US"/>
        </w:rPr>
        <w:t xml:space="preserve">3) In winter there </w:t>
      </w:r>
      <w:proofErr w:type="gramStart"/>
      <w:r w:rsidRPr="00A075D3">
        <w:rPr>
          <w:rFonts w:ascii="Times New Roman" w:hAnsi="Times New Roman"/>
          <w:sz w:val="24"/>
          <w:szCs w:val="24"/>
          <w:lang w:val="en-US"/>
        </w:rPr>
        <w:t>is ...</w:t>
      </w:r>
      <w:proofErr w:type="gramEnd"/>
      <w:r w:rsidRPr="00A075D3">
        <w:rPr>
          <w:rFonts w:ascii="Times New Roman" w:hAnsi="Times New Roman"/>
          <w:sz w:val="24"/>
          <w:szCs w:val="24"/>
          <w:lang w:val="en-US"/>
        </w:rPr>
        <w:t xml:space="preserve"> . </w:t>
      </w:r>
    </w:p>
    <w:p w:rsidR="007D6922" w:rsidRPr="00A075D3" w:rsidRDefault="007D6922" w:rsidP="007D6922">
      <w:pPr>
        <w:spacing w:after="0" w:line="240" w:lineRule="auto"/>
        <w:jc w:val="both"/>
        <w:rPr>
          <w:rFonts w:ascii="Times New Roman" w:hAnsi="Times New Roman"/>
          <w:sz w:val="24"/>
          <w:szCs w:val="24"/>
          <w:lang w:val="en-US"/>
        </w:rPr>
      </w:pPr>
      <w:r w:rsidRPr="00A075D3">
        <w:rPr>
          <w:rFonts w:ascii="Times New Roman" w:hAnsi="Times New Roman"/>
          <w:sz w:val="24"/>
          <w:szCs w:val="24"/>
          <w:lang w:val="en-US"/>
        </w:rPr>
        <w:lastRenderedPageBreak/>
        <w:t xml:space="preserve">a) </w:t>
      </w:r>
      <w:proofErr w:type="gramStart"/>
      <w:r w:rsidRPr="00A075D3">
        <w:rPr>
          <w:rFonts w:ascii="Times New Roman" w:hAnsi="Times New Roman"/>
          <w:sz w:val="24"/>
          <w:szCs w:val="24"/>
          <w:lang w:val="en-US"/>
        </w:rPr>
        <w:t>no</w:t>
      </w:r>
      <w:proofErr w:type="gramEnd"/>
      <w:r w:rsidRPr="00A075D3">
        <w:rPr>
          <w:rFonts w:ascii="Times New Roman" w:hAnsi="Times New Roman"/>
          <w:sz w:val="24"/>
          <w:szCs w:val="24"/>
          <w:lang w:val="en-US"/>
        </w:rPr>
        <w:t xml:space="preserve"> snow in the Grand Canyon     b) a lot of snow in the Grand Canyon    c) snow in some places of the Grand Canyon </w:t>
      </w:r>
    </w:p>
    <w:p w:rsidR="007D6922" w:rsidRPr="00A075D3" w:rsidRDefault="007D6922" w:rsidP="007D6922">
      <w:pPr>
        <w:spacing w:after="0" w:line="240" w:lineRule="auto"/>
        <w:jc w:val="both"/>
        <w:rPr>
          <w:rFonts w:ascii="Times New Roman" w:hAnsi="Times New Roman"/>
          <w:sz w:val="24"/>
          <w:szCs w:val="24"/>
          <w:lang w:val="en-US"/>
        </w:rPr>
      </w:pPr>
      <w:r w:rsidRPr="00A075D3">
        <w:rPr>
          <w:rFonts w:ascii="Times New Roman" w:hAnsi="Times New Roman"/>
          <w:sz w:val="24"/>
          <w:szCs w:val="24"/>
          <w:lang w:val="en-US"/>
        </w:rPr>
        <w:t xml:space="preserve">4) The north side of the Canyon </w:t>
      </w:r>
      <w:proofErr w:type="gramStart"/>
      <w:r w:rsidRPr="00A075D3">
        <w:rPr>
          <w:rFonts w:ascii="Times New Roman" w:hAnsi="Times New Roman"/>
          <w:sz w:val="24"/>
          <w:szCs w:val="24"/>
          <w:lang w:val="en-US"/>
        </w:rPr>
        <w:t>is ...</w:t>
      </w:r>
      <w:proofErr w:type="gramEnd"/>
      <w:r w:rsidRPr="00A075D3">
        <w:rPr>
          <w:rFonts w:ascii="Times New Roman" w:hAnsi="Times New Roman"/>
          <w:sz w:val="24"/>
          <w:szCs w:val="24"/>
          <w:lang w:val="en-US"/>
        </w:rPr>
        <w:t xml:space="preserve"> . </w:t>
      </w:r>
    </w:p>
    <w:p w:rsidR="007D6922" w:rsidRPr="00A075D3" w:rsidRDefault="007D6922" w:rsidP="007D6922">
      <w:pPr>
        <w:spacing w:after="0" w:line="240" w:lineRule="auto"/>
        <w:jc w:val="both"/>
        <w:rPr>
          <w:rFonts w:ascii="Times New Roman" w:hAnsi="Times New Roman"/>
          <w:sz w:val="24"/>
          <w:szCs w:val="24"/>
          <w:lang w:val="en-US"/>
        </w:rPr>
      </w:pPr>
      <w:r w:rsidRPr="00A075D3">
        <w:rPr>
          <w:rFonts w:ascii="Times New Roman" w:hAnsi="Times New Roman"/>
          <w:sz w:val="24"/>
          <w:szCs w:val="24"/>
          <w:lang w:val="en-US"/>
        </w:rPr>
        <w:t xml:space="preserve">a) </w:t>
      </w:r>
      <w:proofErr w:type="gramStart"/>
      <w:r w:rsidRPr="00A075D3">
        <w:rPr>
          <w:rFonts w:ascii="Times New Roman" w:hAnsi="Times New Roman"/>
          <w:sz w:val="24"/>
          <w:szCs w:val="24"/>
          <w:lang w:val="en-US"/>
        </w:rPr>
        <w:t>as</w:t>
      </w:r>
      <w:proofErr w:type="gramEnd"/>
      <w:r w:rsidRPr="00A075D3">
        <w:rPr>
          <w:rFonts w:ascii="Times New Roman" w:hAnsi="Times New Roman"/>
          <w:sz w:val="24"/>
          <w:szCs w:val="24"/>
          <w:lang w:val="en-US"/>
        </w:rPr>
        <w:t xml:space="preserve"> quiet as the south side              b) quieter than the south side                  c) busier than the south side</w:t>
      </w:r>
    </w:p>
    <w:p w:rsidR="007D6922" w:rsidRPr="00A075D3" w:rsidRDefault="007D6922" w:rsidP="007D6922">
      <w:pPr>
        <w:spacing w:after="0" w:line="240" w:lineRule="auto"/>
        <w:jc w:val="both"/>
        <w:rPr>
          <w:rFonts w:ascii="Times New Roman" w:hAnsi="Times New Roman"/>
          <w:sz w:val="24"/>
          <w:szCs w:val="24"/>
          <w:lang w:val="en-US"/>
        </w:rPr>
      </w:pPr>
      <w:r w:rsidRPr="00A075D3">
        <w:rPr>
          <w:rFonts w:ascii="Times New Roman" w:hAnsi="Times New Roman"/>
          <w:b/>
          <w:sz w:val="24"/>
          <w:szCs w:val="24"/>
          <w:lang w:val="en-US"/>
        </w:rPr>
        <w:t>2. Read the text and mark the sentences after it as true (T), false (F) or not stated (NS).</w:t>
      </w:r>
      <w:r w:rsidRPr="00A075D3">
        <w:rPr>
          <w:rFonts w:ascii="Times New Roman" w:hAnsi="Times New Roman"/>
          <w:sz w:val="24"/>
          <w:szCs w:val="24"/>
          <w:lang w:val="en-US"/>
        </w:rPr>
        <w:t> </w:t>
      </w:r>
    </w:p>
    <w:p w:rsidR="007D6922" w:rsidRPr="00A075D3" w:rsidRDefault="007D6922" w:rsidP="007D6922">
      <w:pPr>
        <w:spacing w:after="0" w:line="240" w:lineRule="auto"/>
        <w:jc w:val="both"/>
        <w:rPr>
          <w:rFonts w:ascii="Times New Roman" w:hAnsi="Times New Roman"/>
          <w:sz w:val="24"/>
          <w:szCs w:val="24"/>
          <w:lang w:val="en-US"/>
        </w:rPr>
      </w:pPr>
      <w:r w:rsidRPr="00A075D3">
        <w:rPr>
          <w:rFonts w:ascii="Times New Roman" w:hAnsi="Times New Roman"/>
          <w:sz w:val="24"/>
          <w:szCs w:val="24"/>
          <w:lang w:val="en-US"/>
        </w:rPr>
        <w:t>Jackson Hole </w:t>
      </w:r>
    </w:p>
    <w:p w:rsidR="007D6922" w:rsidRPr="00A075D3" w:rsidRDefault="007D6922" w:rsidP="007D6922">
      <w:pPr>
        <w:spacing w:after="0" w:line="240" w:lineRule="auto"/>
        <w:jc w:val="both"/>
        <w:rPr>
          <w:rFonts w:ascii="Times New Roman" w:hAnsi="Times New Roman"/>
          <w:sz w:val="24"/>
          <w:szCs w:val="24"/>
          <w:lang w:val="en-US"/>
        </w:rPr>
      </w:pPr>
      <w:r w:rsidRPr="00A075D3">
        <w:rPr>
          <w:rFonts w:ascii="Times New Roman" w:hAnsi="Times New Roman"/>
          <w:sz w:val="24"/>
          <w:szCs w:val="24"/>
          <w:lang w:val="en-US"/>
        </w:rPr>
        <w:t xml:space="preserve">Jackson Hole is a beautiful valley situated in the state of Wyoming, USA. The place got its name from David Jackson, a </w:t>
      </w:r>
      <w:proofErr w:type="spellStart"/>
      <w:r w:rsidRPr="00A075D3">
        <w:rPr>
          <w:rFonts w:ascii="Times New Roman" w:hAnsi="Times New Roman"/>
          <w:sz w:val="24"/>
          <w:szCs w:val="24"/>
          <w:lang w:val="en-US"/>
        </w:rPr>
        <w:t>traveller</w:t>
      </w:r>
      <w:proofErr w:type="spellEnd"/>
      <w:r w:rsidRPr="00A075D3">
        <w:rPr>
          <w:rFonts w:ascii="Times New Roman" w:hAnsi="Times New Roman"/>
          <w:sz w:val="24"/>
          <w:szCs w:val="24"/>
          <w:lang w:val="en-US"/>
        </w:rPr>
        <w:t xml:space="preserve"> and a hunter, who once lived there. His friends called it Jackson Hole because it really looked like a hole in the middle of the mountains. </w:t>
      </w:r>
    </w:p>
    <w:p w:rsidR="007D6922" w:rsidRPr="00A075D3" w:rsidRDefault="007D6922" w:rsidP="007D6922">
      <w:pPr>
        <w:spacing w:after="0" w:line="240" w:lineRule="auto"/>
        <w:jc w:val="both"/>
        <w:rPr>
          <w:rFonts w:ascii="Times New Roman" w:hAnsi="Times New Roman"/>
          <w:sz w:val="24"/>
          <w:szCs w:val="24"/>
          <w:lang w:val="en-US"/>
        </w:rPr>
      </w:pPr>
      <w:r w:rsidRPr="00A075D3">
        <w:rPr>
          <w:rFonts w:ascii="Times New Roman" w:hAnsi="Times New Roman"/>
          <w:sz w:val="24"/>
          <w:szCs w:val="24"/>
          <w:lang w:val="en-US"/>
        </w:rPr>
        <w:t>Jackson Hole is a popular holiday place. In summer months, people go there to walk in the mountains, ride horses, go fishing and boating on the rivers and lakes. Many visitors cross the valley in boats on the Snake River. It turns from side to side, like a snake. The water in the river moves very fast and you have to be brave to travel on it. </w:t>
      </w:r>
    </w:p>
    <w:p w:rsidR="007D6922" w:rsidRPr="00A075D3" w:rsidRDefault="007D6922" w:rsidP="007D6922">
      <w:pPr>
        <w:spacing w:after="0" w:line="240" w:lineRule="auto"/>
        <w:jc w:val="both"/>
        <w:rPr>
          <w:rFonts w:ascii="Times New Roman" w:hAnsi="Times New Roman"/>
          <w:sz w:val="24"/>
          <w:szCs w:val="24"/>
          <w:lang w:val="en-US"/>
        </w:rPr>
      </w:pPr>
      <w:r w:rsidRPr="00A075D3">
        <w:rPr>
          <w:rFonts w:ascii="Times New Roman" w:hAnsi="Times New Roman"/>
          <w:sz w:val="24"/>
          <w:szCs w:val="24"/>
          <w:lang w:val="en-US"/>
        </w:rPr>
        <w:t xml:space="preserve">Jackson Hole still keeps its Old West traditions. There are shops with cowboy </w:t>
      </w:r>
      <w:proofErr w:type="gramStart"/>
      <w:r w:rsidRPr="00A075D3">
        <w:rPr>
          <w:rFonts w:ascii="Times New Roman" w:hAnsi="Times New Roman"/>
          <w:sz w:val="24"/>
          <w:szCs w:val="24"/>
          <w:lang w:val="en-US"/>
        </w:rPr>
        <w:t>hats and boots</w:t>
      </w:r>
      <w:proofErr w:type="gramEnd"/>
      <w:r w:rsidRPr="00A075D3">
        <w:rPr>
          <w:rFonts w:ascii="Times New Roman" w:hAnsi="Times New Roman"/>
          <w:sz w:val="24"/>
          <w:szCs w:val="24"/>
          <w:lang w:val="en-US"/>
        </w:rPr>
        <w:t xml:space="preserve"> and cafes which look like saloons of the American West. Holidaymakers can ride horses or go to a rodeo [</w:t>
      </w:r>
      <w:proofErr w:type="spellStart"/>
      <w:r w:rsidRPr="00A075D3">
        <w:rPr>
          <w:rFonts w:ascii="Times New Roman" w:hAnsi="Times New Roman"/>
          <w:sz w:val="24"/>
          <w:szCs w:val="24"/>
          <w:lang w:val="en-US"/>
        </w:rPr>
        <w:t>rou</w:t>
      </w:r>
      <w:proofErr w:type="spellEnd"/>
      <w:r w:rsidRPr="00A075D3">
        <w:rPr>
          <w:rFonts w:ascii="Times New Roman" w:hAnsi="Times New Roman"/>
          <w:sz w:val="24"/>
          <w:szCs w:val="24"/>
          <w:lang w:val="en-US"/>
        </w:rPr>
        <w:t xml:space="preserve"> </w:t>
      </w:r>
      <w:proofErr w:type="spellStart"/>
      <w:r w:rsidRPr="00A075D3">
        <w:rPr>
          <w:rFonts w:ascii="Times New Roman" w:hAnsi="Times New Roman"/>
          <w:sz w:val="24"/>
          <w:szCs w:val="24"/>
          <w:lang w:val="en-US"/>
        </w:rPr>
        <w:t>dei</w:t>
      </w:r>
      <w:proofErr w:type="spellEnd"/>
      <w:r w:rsidRPr="00A075D3">
        <w:rPr>
          <w:rFonts w:ascii="Times New Roman" w:hAnsi="Times New Roman"/>
          <w:sz w:val="24"/>
          <w:szCs w:val="24"/>
          <w:lang w:val="en-US"/>
        </w:rPr>
        <w:t>] to see traditional competitions. The rodeo usually begins with a parade of cowboys and horses. Then comes the competition. Riders try to stay on a wild animal for eight seconds. They also ride wild horses and large bulls [</w:t>
      </w:r>
      <w:proofErr w:type="spellStart"/>
      <w:r w:rsidRPr="00A075D3">
        <w:rPr>
          <w:rFonts w:ascii="Times New Roman" w:hAnsi="Times New Roman"/>
          <w:sz w:val="24"/>
          <w:szCs w:val="24"/>
          <w:lang w:val="en-US"/>
        </w:rPr>
        <w:t>bulz</w:t>
      </w:r>
      <w:proofErr w:type="spellEnd"/>
      <w:r w:rsidRPr="00A075D3">
        <w:rPr>
          <w:rFonts w:ascii="Times New Roman" w:hAnsi="Times New Roman"/>
          <w:sz w:val="24"/>
          <w:szCs w:val="24"/>
          <w:lang w:val="en-US"/>
        </w:rPr>
        <w:t>]. The animals try to throw the cowboys to the ground. The riders try not to fall off. Another thing that cowboys do is throwing a rope around a young cow’s legs. The cowboy who does this in the shortest time wins. </w:t>
      </w:r>
    </w:p>
    <w:p w:rsidR="007D6922" w:rsidRPr="00C011A0" w:rsidRDefault="007D6922" w:rsidP="007D6922">
      <w:pPr>
        <w:spacing w:after="0" w:line="240" w:lineRule="auto"/>
        <w:jc w:val="both"/>
        <w:rPr>
          <w:rFonts w:ascii="Times New Roman" w:hAnsi="Times New Roman"/>
          <w:sz w:val="24"/>
          <w:szCs w:val="24"/>
          <w:lang w:val="en-US"/>
        </w:rPr>
      </w:pPr>
      <w:r w:rsidRPr="00A075D3">
        <w:rPr>
          <w:rFonts w:ascii="Times New Roman" w:hAnsi="Times New Roman"/>
          <w:sz w:val="24"/>
          <w:szCs w:val="24"/>
          <w:lang w:val="en-US"/>
        </w:rPr>
        <w:t>People come to Jackson Hole from all over the world to enjoy the best of cowboy and mount</w:t>
      </w:r>
      <w:r>
        <w:rPr>
          <w:rFonts w:ascii="Times New Roman" w:hAnsi="Times New Roman"/>
          <w:sz w:val="24"/>
          <w:szCs w:val="24"/>
          <w:lang w:val="en-US"/>
        </w:rPr>
        <w:t>ain culture. </w:t>
      </w:r>
    </w:p>
    <w:p w:rsidR="007D6922" w:rsidRPr="00A075D3" w:rsidRDefault="007D6922" w:rsidP="007D6922">
      <w:pPr>
        <w:spacing w:after="0" w:line="240" w:lineRule="auto"/>
        <w:jc w:val="both"/>
        <w:rPr>
          <w:rFonts w:ascii="Times New Roman" w:hAnsi="Times New Roman"/>
          <w:sz w:val="24"/>
          <w:szCs w:val="24"/>
          <w:lang w:val="en-US"/>
        </w:rPr>
      </w:pPr>
      <w:r w:rsidRPr="00A075D3">
        <w:rPr>
          <w:rFonts w:ascii="Times New Roman" w:hAnsi="Times New Roman"/>
          <w:sz w:val="24"/>
          <w:szCs w:val="24"/>
          <w:lang w:val="en-US"/>
        </w:rPr>
        <w:t>1. Jackson Hole doesn`t keep its Old West traditions.</w:t>
      </w:r>
    </w:p>
    <w:p w:rsidR="007D6922" w:rsidRPr="00A075D3" w:rsidRDefault="007D6922" w:rsidP="007D6922">
      <w:pPr>
        <w:spacing w:after="0" w:line="240" w:lineRule="auto"/>
        <w:jc w:val="both"/>
        <w:rPr>
          <w:rFonts w:ascii="Times New Roman" w:hAnsi="Times New Roman"/>
          <w:sz w:val="24"/>
          <w:szCs w:val="24"/>
          <w:lang w:val="en-US"/>
        </w:rPr>
      </w:pPr>
      <w:r w:rsidRPr="00A075D3">
        <w:rPr>
          <w:rFonts w:ascii="Times New Roman" w:hAnsi="Times New Roman"/>
          <w:sz w:val="24"/>
          <w:szCs w:val="24"/>
          <w:lang w:val="en-US"/>
        </w:rPr>
        <w:t xml:space="preserve">2. There are </w:t>
      </w:r>
      <w:proofErr w:type="gramStart"/>
      <w:r w:rsidRPr="00A075D3">
        <w:rPr>
          <w:rFonts w:ascii="Times New Roman" w:hAnsi="Times New Roman"/>
          <w:sz w:val="24"/>
          <w:szCs w:val="24"/>
          <w:lang w:val="en-US"/>
        </w:rPr>
        <w:t>a lot of</w:t>
      </w:r>
      <w:proofErr w:type="gramEnd"/>
      <w:r w:rsidRPr="00A075D3">
        <w:rPr>
          <w:rFonts w:ascii="Times New Roman" w:hAnsi="Times New Roman"/>
          <w:sz w:val="24"/>
          <w:szCs w:val="24"/>
          <w:lang w:val="en-US"/>
        </w:rPr>
        <w:t xml:space="preserve"> things people can enjoy doing in Jackson Hole. </w:t>
      </w:r>
    </w:p>
    <w:p w:rsidR="007D6922" w:rsidRPr="00A075D3" w:rsidRDefault="007D6922" w:rsidP="007D6922">
      <w:pPr>
        <w:spacing w:after="0" w:line="240" w:lineRule="auto"/>
        <w:jc w:val="both"/>
        <w:rPr>
          <w:rFonts w:ascii="Times New Roman" w:hAnsi="Times New Roman"/>
          <w:sz w:val="24"/>
          <w:szCs w:val="24"/>
          <w:lang w:val="en-US"/>
        </w:rPr>
      </w:pPr>
      <w:r w:rsidRPr="00A075D3">
        <w:rPr>
          <w:rFonts w:ascii="Times New Roman" w:hAnsi="Times New Roman"/>
          <w:sz w:val="24"/>
          <w:szCs w:val="24"/>
          <w:lang w:val="en-US"/>
        </w:rPr>
        <w:t>3. The Snake River is the longest in Wyoming. </w:t>
      </w:r>
    </w:p>
    <w:p w:rsidR="007D6922" w:rsidRPr="00A075D3" w:rsidRDefault="007D6922" w:rsidP="007D6922">
      <w:pPr>
        <w:spacing w:after="0" w:line="240" w:lineRule="auto"/>
        <w:jc w:val="both"/>
        <w:rPr>
          <w:rFonts w:ascii="Times New Roman" w:hAnsi="Times New Roman"/>
          <w:sz w:val="24"/>
          <w:szCs w:val="24"/>
          <w:lang w:val="en-US"/>
        </w:rPr>
      </w:pPr>
      <w:r w:rsidRPr="00A075D3">
        <w:rPr>
          <w:rFonts w:ascii="Times New Roman" w:hAnsi="Times New Roman"/>
          <w:sz w:val="24"/>
          <w:szCs w:val="24"/>
          <w:lang w:val="en-US"/>
        </w:rPr>
        <w:t>4. Horses help people to win in a rodeo. </w:t>
      </w:r>
    </w:p>
    <w:p w:rsidR="007D6922" w:rsidRPr="00A075D3" w:rsidRDefault="007D6922" w:rsidP="007D6922">
      <w:pPr>
        <w:spacing w:after="0" w:line="240" w:lineRule="auto"/>
        <w:jc w:val="both"/>
        <w:rPr>
          <w:rFonts w:ascii="Times New Roman" w:hAnsi="Times New Roman"/>
          <w:sz w:val="24"/>
          <w:szCs w:val="24"/>
          <w:lang w:val="en-US"/>
        </w:rPr>
      </w:pPr>
      <w:r w:rsidRPr="00A075D3">
        <w:rPr>
          <w:rFonts w:ascii="Times New Roman" w:hAnsi="Times New Roman"/>
          <w:sz w:val="24"/>
          <w:szCs w:val="24"/>
          <w:lang w:val="en-US"/>
        </w:rPr>
        <w:t>5. Jackson Hole is a plane situated in the state of Wyoming.</w:t>
      </w:r>
    </w:p>
    <w:p w:rsidR="007D6922" w:rsidRPr="00A075D3" w:rsidRDefault="007D6922" w:rsidP="007D6922">
      <w:pPr>
        <w:autoSpaceDE w:val="0"/>
        <w:autoSpaceDN w:val="0"/>
        <w:adjustRightInd w:val="0"/>
        <w:spacing w:after="0" w:line="240" w:lineRule="auto"/>
        <w:rPr>
          <w:rFonts w:ascii="Times New Roman" w:hAnsi="Times New Roman"/>
          <w:b/>
          <w:sz w:val="24"/>
          <w:szCs w:val="24"/>
          <w:lang w:val="en-US"/>
        </w:rPr>
      </w:pPr>
      <w:r w:rsidRPr="00A075D3">
        <w:rPr>
          <w:rFonts w:ascii="Times New Roman" w:hAnsi="Times New Roman"/>
          <w:b/>
          <w:sz w:val="24"/>
          <w:szCs w:val="24"/>
          <w:lang w:val="en-US"/>
        </w:rPr>
        <w:t>3. Choose the appropriate words in brackets to complete the sentences.</w:t>
      </w:r>
    </w:p>
    <w:p w:rsidR="007D6922" w:rsidRPr="00A075D3" w:rsidRDefault="007D6922" w:rsidP="007D6922">
      <w:pPr>
        <w:autoSpaceDE w:val="0"/>
        <w:autoSpaceDN w:val="0"/>
        <w:adjustRightInd w:val="0"/>
        <w:spacing w:after="0" w:line="240" w:lineRule="auto"/>
        <w:rPr>
          <w:rFonts w:ascii="Times New Roman" w:hAnsi="Times New Roman"/>
          <w:color w:val="000000"/>
          <w:sz w:val="24"/>
          <w:szCs w:val="24"/>
          <w:shd w:val="clear" w:color="auto" w:fill="FFFFFF"/>
          <w:lang w:val="en-US"/>
        </w:rPr>
      </w:pPr>
      <w:r w:rsidRPr="00A075D3">
        <w:rPr>
          <w:rFonts w:ascii="Times New Roman" w:hAnsi="Times New Roman"/>
          <w:sz w:val="24"/>
          <w:szCs w:val="24"/>
          <w:lang w:val="en-US"/>
        </w:rPr>
        <w:t xml:space="preserve">1. I hope </w:t>
      </w:r>
      <w:proofErr w:type="gramStart"/>
      <w:r w:rsidRPr="00A075D3">
        <w:rPr>
          <w:rFonts w:ascii="Times New Roman" w:hAnsi="Times New Roman"/>
          <w:sz w:val="24"/>
          <w:szCs w:val="24"/>
          <w:lang w:val="en-US"/>
        </w:rPr>
        <w:t>I'll</w:t>
      </w:r>
      <w:proofErr w:type="gramEnd"/>
      <w:r w:rsidRPr="00A075D3">
        <w:rPr>
          <w:rFonts w:ascii="Times New Roman" w:hAnsi="Times New Roman"/>
          <w:sz w:val="24"/>
          <w:szCs w:val="24"/>
          <w:lang w:val="en-US"/>
        </w:rPr>
        <w:t xml:space="preserve"> talk him (</w:t>
      </w:r>
      <w:r w:rsidRPr="00A075D3">
        <w:rPr>
          <w:rFonts w:ascii="Times New Roman" w:hAnsi="Times New Roman"/>
          <w:b/>
          <w:sz w:val="24"/>
          <w:szCs w:val="24"/>
          <w:lang w:val="en-US"/>
        </w:rPr>
        <w:t>back/into</w:t>
      </w:r>
      <w:r w:rsidRPr="00A075D3">
        <w:rPr>
          <w:rFonts w:ascii="Times New Roman" w:hAnsi="Times New Roman"/>
          <w:sz w:val="24"/>
          <w:szCs w:val="24"/>
          <w:lang w:val="en-US"/>
        </w:rPr>
        <w:t xml:space="preserve">) learning </w:t>
      </w:r>
      <w:proofErr w:type="spellStart"/>
      <w:r w:rsidRPr="00A075D3">
        <w:rPr>
          <w:rFonts w:ascii="Times New Roman" w:hAnsi="Times New Roman"/>
          <w:sz w:val="24"/>
          <w:szCs w:val="24"/>
          <w:lang w:val="en-US"/>
        </w:rPr>
        <w:t>Chinese.</w:t>
      </w:r>
      <w:r w:rsidRPr="00A075D3">
        <w:rPr>
          <w:rFonts w:ascii="Times New Roman" w:hAnsi="Times New Roman"/>
          <w:color w:val="000000"/>
          <w:sz w:val="24"/>
          <w:szCs w:val="24"/>
          <w:shd w:val="clear" w:color="auto" w:fill="FFFFFF"/>
          <w:lang w:val="en-US"/>
        </w:rPr>
        <w:t>It</w:t>
      </w:r>
      <w:proofErr w:type="spellEnd"/>
      <w:r w:rsidRPr="00A075D3">
        <w:rPr>
          <w:rFonts w:ascii="Times New Roman" w:hAnsi="Times New Roman"/>
          <w:color w:val="000000"/>
          <w:sz w:val="24"/>
          <w:szCs w:val="24"/>
          <w:shd w:val="clear" w:color="auto" w:fill="FFFFFF"/>
          <w:lang w:val="en-US"/>
        </w:rPr>
        <w:t xml:space="preserve"> is important for his job. </w:t>
      </w:r>
    </w:p>
    <w:p w:rsidR="007D6922" w:rsidRPr="00A075D3" w:rsidRDefault="007D6922" w:rsidP="007D6922">
      <w:pPr>
        <w:autoSpaceDE w:val="0"/>
        <w:autoSpaceDN w:val="0"/>
        <w:adjustRightInd w:val="0"/>
        <w:spacing w:after="0" w:line="240" w:lineRule="auto"/>
        <w:rPr>
          <w:rFonts w:ascii="Times New Roman" w:hAnsi="Times New Roman"/>
          <w:color w:val="000000"/>
          <w:sz w:val="24"/>
          <w:szCs w:val="24"/>
          <w:shd w:val="clear" w:color="auto" w:fill="FFFFFF"/>
          <w:lang w:val="en-US"/>
        </w:rPr>
      </w:pPr>
      <w:proofErr w:type="gramStart"/>
      <w:r w:rsidRPr="00A075D3">
        <w:rPr>
          <w:rFonts w:ascii="Times New Roman" w:hAnsi="Times New Roman"/>
          <w:color w:val="000000"/>
          <w:sz w:val="24"/>
          <w:szCs w:val="24"/>
          <w:shd w:val="clear" w:color="auto" w:fill="FFFFFF"/>
          <w:lang w:val="en-US"/>
        </w:rPr>
        <w:lastRenderedPageBreak/>
        <w:t>2. Never</w:t>
      </w:r>
      <w:proofErr w:type="gramEnd"/>
      <w:r w:rsidRPr="00A075D3">
        <w:rPr>
          <w:rFonts w:ascii="Times New Roman" w:hAnsi="Times New Roman"/>
          <w:color w:val="000000"/>
          <w:sz w:val="24"/>
          <w:szCs w:val="24"/>
          <w:shd w:val="clear" w:color="auto" w:fill="FFFFFF"/>
          <w:lang w:val="en-US"/>
        </w:rPr>
        <w:t xml:space="preserve"> talk (</w:t>
      </w:r>
      <w:r w:rsidRPr="00A075D3">
        <w:rPr>
          <w:rFonts w:ascii="Times New Roman" w:hAnsi="Times New Roman"/>
          <w:b/>
          <w:color w:val="000000"/>
          <w:sz w:val="24"/>
          <w:szCs w:val="24"/>
          <w:shd w:val="clear" w:color="auto" w:fill="FFFFFF"/>
          <w:lang w:val="en-US"/>
        </w:rPr>
        <w:t>back/out</w:t>
      </w:r>
      <w:r w:rsidRPr="00A075D3">
        <w:rPr>
          <w:rFonts w:ascii="Times New Roman" w:hAnsi="Times New Roman"/>
          <w:color w:val="000000"/>
          <w:sz w:val="24"/>
          <w:szCs w:val="24"/>
          <w:shd w:val="clear" w:color="auto" w:fill="FFFFFF"/>
          <w:lang w:val="en-US"/>
        </w:rPr>
        <w:t xml:space="preserve">) to your parents. </w:t>
      </w:r>
    </w:p>
    <w:p w:rsidR="007D6922" w:rsidRPr="00A075D3" w:rsidRDefault="007D6922" w:rsidP="007D6922">
      <w:pPr>
        <w:autoSpaceDE w:val="0"/>
        <w:autoSpaceDN w:val="0"/>
        <w:adjustRightInd w:val="0"/>
        <w:spacing w:after="0" w:line="240" w:lineRule="auto"/>
        <w:rPr>
          <w:rFonts w:ascii="Times New Roman" w:hAnsi="Times New Roman"/>
          <w:sz w:val="24"/>
          <w:szCs w:val="24"/>
          <w:lang w:val="en-US"/>
        </w:rPr>
      </w:pPr>
      <w:r w:rsidRPr="00A075D3">
        <w:rPr>
          <w:rFonts w:ascii="Times New Roman" w:hAnsi="Times New Roman"/>
          <w:color w:val="000000"/>
          <w:sz w:val="24"/>
          <w:szCs w:val="24"/>
          <w:shd w:val="clear" w:color="auto" w:fill="FFFFFF"/>
          <w:lang w:val="en-US"/>
        </w:rPr>
        <w:t xml:space="preserve">3. The journey to Australia is very tiring, </w:t>
      </w:r>
      <w:proofErr w:type="gramStart"/>
      <w:r w:rsidRPr="00A075D3">
        <w:rPr>
          <w:rFonts w:ascii="Times New Roman" w:hAnsi="Times New Roman"/>
          <w:color w:val="000000"/>
          <w:sz w:val="24"/>
          <w:szCs w:val="24"/>
          <w:shd w:val="clear" w:color="auto" w:fill="FFFFFF"/>
          <w:lang w:val="en-US"/>
        </w:rPr>
        <w:t>let's</w:t>
      </w:r>
      <w:proofErr w:type="gramEnd"/>
      <w:r w:rsidRPr="00A075D3">
        <w:rPr>
          <w:rFonts w:ascii="Times New Roman" w:hAnsi="Times New Roman"/>
          <w:color w:val="000000"/>
          <w:sz w:val="24"/>
          <w:szCs w:val="24"/>
          <w:shd w:val="clear" w:color="auto" w:fill="FFFFFF"/>
          <w:lang w:val="en-US"/>
        </w:rPr>
        <w:t xml:space="preserve"> talk him (</w:t>
      </w:r>
      <w:r w:rsidRPr="00A075D3">
        <w:rPr>
          <w:rFonts w:ascii="Times New Roman" w:hAnsi="Times New Roman"/>
          <w:b/>
          <w:color w:val="000000"/>
          <w:sz w:val="24"/>
          <w:szCs w:val="24"/>
          <w:shd w:val="clear" w:color="auto" w:fill="FFFFFF"/>
          <w:lang w:val="en-US"/>
        </w:rPr>
        <w:t>out of/over</w:t>
      </w:r>
      <w:r w:rsidRPr="00A075D3">
        <w:rPr>
          <w:rFonts w:ascii="Times New Roman" w:hAnsi="Times New Roman"/>
          <w:color w:val="000000"/>
          <w:sz w:val="24"/>
          <w:szCs w:val="24"/>
          <w:shd w:val="clear" w:color="auto" w:fill="FFFFFF"/>
          <w:lang w:val="en-US"/>
        </w:rPr>
        <w:t xml:space="preserve">) it. </w:t>
      </w:r>
    </w:p>
    <w:p w:rsidR="007D6922" w:rsidRPr="00A075D3" w:rsidRDefault="007D6922" w:rsidP="007D6922">
      <w:pPr>
        <w:autoSpaceDE w:val="0"/>
        <w:autoSpaceDN w:val="0"/>
        <w:adjustRightInd w:val="0"/>
        <w:spacing w:after="0" w:line="240" w:lineRule="auto"/>
        <w:rPr>
          <w:rFonts w:ascii="Times New Roman" w:hAnsi="Times New Roman"/>
          <w:sz w:val="24"/>
          <w:szCs w:val="24"/>
          <w:lang w:val="en-US"/>
        </w:rPr>
      </w:pPr>
      <w:r w:rsidRPr="00A075D3">
        <w:rPr>
          <w:rFonts w:ascii="Times New Roman" w:hAnsi="Times New Roman"/>
          <w:sz w:val="24"/>
          <w:szCs w:val="24"/>
          <w:lang w:val="en-US"/>
        </w:rPr>
        <w:t>4. I always give books (</w:t>
      </w:r>
      <w:r w:rsidRPr="00A075D3">
        <w:rPr>
          <w:rFonts w:ascii="Times New Roman" w:hAnsi="Times New Roman"/>
          <w:b/>
          <w:sz w:val="24"/>
          <w:szCs w:val="24"/>
          <w:lang w:val="en-US"/>
        </w:rPr>
        <w:t>back/ out</w:t>
      </w:r>
      <w:r w:rsidRPr="00A075D3">
        <w:rPr>
          <w:rFonts w:ascii="Times New Roman" w:hAnsi="Times New Roman"/>
          <w:sz w:val="24"/>
          <w:szCs w:val="24"/>
          <w:lang w:val="en-US"/>
        </w:rPr>
        <w:t>) to the library on time.</w:t>
      </w:r>
    </w:p>
    <w:p w:rsidR="007D6922" w:rsidRPr="00A075D3" w:rsidRDefault="007D6922" w:rsidP="007D6922">
      <w:pPr>
        <w:autoSpaceDE w:val="0"/>
        <w:autoSpaceDN w:val="0"/>
        <w:adjustRightInd w:val="0"/>
        <w:spacing w:after="0" w:line="240" w:lineRule="auto"/>
        <w:rPr>
          <w:rFonts w:ascii="Times New Roman" w:hAnsi="Times New Roman"/>
          <w:sz w:val="24"/>
          <w:szCs w:val="24"/>
          <w:lang w:val="en-US"/>
        </w:rPr>
      </w:pPr>
      <w:r w:rsidRPr="00A075D3">
        <w:rPr>
          <w:rFonts w:ascii="Times New Roman" w:hAnsi="Times New Roman"/>
          <w:sz w:val="24"/>
          <w:szCs w:val="24"/>
          <w:lang w:val="en-US"/>
        </w:rPr>
        <w:t>5. I think you should give (</w:t>
      </w:r>
      <w:r w:rsidRPr="00A075D3">
        <w:rPr>
          <w:rFonts w:ascii="Times New Roman" w:hAnsi="Times New Roman"/>
          <w:b/>
          <w:sz w:val="24"/>
          <w:szCs w:val="24"/>
          <w:lang w:val="en-US"/>
        </w:rPr>
        <w:t>up/out</w:t>
      </w:r>
      <w:r w:rsidRPr="00A075D3">
        <w:rPr>
          <w:rFonts w:ascii="Times New Roman" w:hAnsi="Times New Roman"/>
          <w:sz w:val="24"/>
          <w:szCs w:val="24"/>
          <w:lang w:val="en-US"/>
        </w:rPr>
        <w:t>) your harmful habits.</w:t>
      </w:r>
    </w:p>
    <w:p w:rsidR="007D6922" w:rsidRPr="00A075D3" w:rsidRDefault="007D6922" w:rsidP="007D6922">
      <w:pPr>
        <w:autoSpaceDE w:val="0"/>
        <w:autoSpaceDN w:val="0"/>
        <w:adjustRightInd w:val="0"/>
        <w:spacing w:after="0" w:line="240" w:lineRule="auto"/>
        <w:rPr>
          <w:rFonts w:ascii="Times New Roman" w:hAnsi="Times New Roman"/>
          <w:sz w:val="24"/>
          <w:szCs w:val="24"/>
          <w:lang w:val="en-US"/>
        </w:rPr>
      </w:pPr>
      <w:r w:rsidRPr="00A075D3">
        <w:rPr>
          <w:rFonts w:ascii="Times New Roman" w:hAnsi="Times New Roman"/>
          <w:sz w:val="24"/>
          <w:szCs w:val="24"/>
          <w:lang w:val="en-US"/>
        </w:rPr>
        <w:t>6. Could you hand (</w:t>
      </w:r>
      <w:r w:rsidRPr="00A075D3">
        <w:rPr>
          <w:rFonts w:ascii="Times New Roman" w:hAnsi="Times New Roman"/>
          <w:b/>
          <w:sz w:val="24"/>
          <w:szCs w:val="24"/>
          <w:lang w:val="en-US"/>
        </w:rPr>
        <w:t>in/out</w:t>
      </w:r>
      <w:r w:rsidRPr="00A075D3">
        <w:rPr>
          <w:rFonts w:ascii="Times New Roman" w:hAnsi="Times New Roman"/>
          <w:sz w:val="24"/>
          <w:szCs w:val="24"/>
          <w:lang w:val="en-US"/>
        </w:rPr>
        <w:t xml:space="preserve">) these gifts to the children after dinner? </w:t>
      </w:r>
    </w:p>
    <w:p w:rsidR="007D6922" w:rsidRPr="00A075D3" w:rsidRDefault="007D6922" w:rsidP="007D6922">
      <w:pPr>
        <w:autoSpaceDE w:val="0"/>
        <w:autoSpaceDN w:val="0"/>
        <w:adjustRightInd w:val="0"/>
        <w:spacing w:after="0" w:line="240" w:lineRule="auto"/>
        <w:rPr>
          <w:rFonts w:ascii="Times New Roman" w:hAnsi="Times New Roman"/>
          <w:sz w:val="24"/>
          <w:szCs w:val="24"/>
          <w:lang w:val="en-US"/>
        </w:rPr>
      </w:pPr>
      <w:r w:rsidRPr="00A075D3">
        <w:rPr>
          <w:rFonts w:ascii="Times New Roman" w:hAnsi="Times New Roman"/>
          <w:sz w:val="24"/>
          <w:szCs w:val="24"/>
          <w:lang w:val="en-US"/>
        </w:rPr>
        <w:t xml:space="preserve">7. </w:t>
      </w:r>
      <w:proofErr w:type="spellStart"/>
      <w:r w:rsidRPr="00A075D3">
        <w:rPr>
          <w:rFonts w:ascii="Times New Roman" w:hAnsi="Times New Roman"/>
          <w:sz w:val="24"/>
          <w:szCs w:val="24"/>
          <w:lang w:val="en-US"/>
        </w:rPr>
        <w:t>Mrs</w:t>
      </w:r>
      <w:proofErr w:type="spellEnd"/>
      <w:r w:rsidRPr="00A075D3">
        <w:rPr>
          <w:rFonts w:ascii="Times New Roman" w:hAnsi="Times New Roman"/>
          <w:sz w:val="24"/>
          <w:szCs w:val="24"/>
          <w:lang w:val="en-US"/>
        </w:rPr>
        <w:t xml:space="preserve"> Thompson looked through my notes and handed them (</w:t>
      </w:r>
      <w:r w:rsidRPr="00A075D3">
        <w:rPr>
          <w:rFonts w:ascii="Times New Roman" w:hAnsi="Times New Roman"/>
          <w:b/>
          <w:sz w:val="24"/>
          <w:szCs w:val="24"/>
          <w:lang w:val="en-US"/>
        </w:rPr>
        <w:t>back/out</w:t>
      </w:r>
      <w:r w:rsidRPr="00A075D3">
        <w:rPr>
          <w:rFonts w:ascii="Times New Roman" w:hAnsi="Times New Roman"/>
          <w:sz w:val="24"/>
          <w:szCs w:val="24"/>
          <w:lang w:val="en-US"/>
        </w:rPr>
        <w:t xml:space="preserve">) to me. </w:t>
      </w:r>
    </w:p>
    <w:p w:rsidR="007D6922" w:rsidRPr="00A075D3" w:rsidRDefault="007D6922" w:rsidP="007D6922">
      <w:pPr>
        <w:autoSpaceDE w:val="0"/>
        <w:autoSpaceDN w:val="0"/>
        <w:adjustRightInd w:val="0"/>
        <w:spacing w:after="0" w:line="240" w:lineRule="auto"/>
        <w:rPr>
          <w:rFonts w:ascii="Times New Roman" w:hAnsi="Times New Roman"/>
          <w:sz w:val="24"/>
          <w:szCs w:val="24"/>
          <w:lang w:val="en-US"/>
        </w:rPr>
      </w:pPr>
      <w:r w:rsidRPr="00A075D3">
        <w:rPr>
          <w:rFonts w:ascii="Times New Roman" w:hAnsi="Times New Roman"/>
          <w:sz w:val="24"/>
          <w:szCs w:val="24"/>
          <w:lang w:val="en-US"/>
        </w:rPr>
        <w:t>8. Jane says she (</w:t>
      </w:r>
      <w:r w:rsidRPr="00A075D3">
        <w:rPr>
          <w:rFonts w:ascii="Times New Roman" w:hAnsi="Times New Roman"/>
          <w:b/>
          <w:sz w:val="24"/>
          <w:szCs w:val="24"/>
          <w:lang w:val="en-US"/>
        </w:rPr>
        <w:t>maybe/may be</w:t>
      </w:r>
      <w:r w:rsidRPr="00A075D3">
        <w:rPr>
          <w:rFonts w:ascii="Times New Roman" w:hAnsi="Times New Roman"/>
          <w:sz w:val="24"/>
          <w:szCs w:val="24"/>
          <w:lang w:val="en-US"/>
        </w:rPr>
        <w:t xml:space="preserve">) a little late for the beginning of the show. </w:t>
      </w:r>
    </w:p>
    <w:p w:rsidR="007D6922" w:rsidRPr="00A075D3" w:rsidRDefault="007D6922" w:rsidP="007D6922">
      <w:pPr>
        <w:autoSpaceDE w:val="0"/>
        <w:autoSpaceDN w:val="0"/>
        <w:adjustRightInd w:val="0"/>
        <w:spacing w:after="0" w:line="240" w:lineRule="auto"/>
        <w:rPr>
          <w:rFonts w:ascii="Times New Roman" w:hAnsi="Times New Roman"/>
          <w:sz w:val="24"/>
          <w:szCs w:val="24"/>
          <w:lang w:val="en-US"/>
        </w:rPr>
      </w:pPr>
      <w:r w:rsidRPr="00A075D3">
        <w:rPr>
          <w:rFonts w:ascii="Times New Roman" w:hAnsi="Times New Roman"/>
          <w:sz w:val="24"/>
          <w:szCs w:val="24"/>
          <w:lang w:val="en-US"/>
        </w:rPr>
        <w:t>9. (</w:t>
      </w:r>
      <w:r w:rsidRPr="00A075D3">
        <w:rPr>
          <w:rFonts w:ascii="Times New Roman" w:hAnsi="Times New Roman"/>
          <w:b/>
          <w:sz w:val="24"/>
          <w:szCs w:val="24"/>
          <w:lang w:val="en-US"/>
        </w:rPr>
        <w:t>Maybe/May be</w:t>
      </w:r>
      <w:r w:rsidRPr="00A075D3">
        <w:rPr>
          <w:rFonts w:ascii="Times New Roman" w:hAnsi="Times New Roman"/>
          <w:sz w:val="24"/>
          <w:szCs w:val="24"/>
          <w:lang w:val="en-US"/>
        </w:rPr>
        <w:t xml:space="preserve">) the story will surprise you but everything </w:t>
      </w:r>
      <w:proofErr w:type="gramStart"/>
      <w:r w:rsidRPr="00A075D3">
        <w:rPr>
          <w:rFonts w:ascii="Times New Roman" w:hAnsi="Times New Roman"/>
          <w:sz w:val="24"/>
          <w:szCs w:val="24"/>
          <w:lang w:val="en-US"/>
        </w:rPr>
        <w:t>I'm</w:t>
      </w:r>
      <w:proofErr w:type="gramEnd"/>
      <w:r w:rsidRPr="00A075D3">
        <w:rPr>
          <w:rFonts w:ascii="Times New Roman" w:hAnsi="Times New Roman"/>
          <w:sz w:val="24"/>
          <w:szCs w:val="24"/>
          <w:lang w:val="en-US"/>
        </w:rPr>
        <w:t xml:space="preserve"> going to say is true.</w:t>
      </w:r>
    </w:p>
    <w:p w:rsidR="007D6922" w:rsidRPr="00A075D3" w:rsidRDefault="007D6922" w:rsidP="007D6922">
      <w:pPr>
        <w:autoSpaceDE w:val="0"/>
        <w:autoSpaceDN w:val="0"/>
        <w:adjustRightInd w:val="0"/>
        <w:spacing w:after="0" w:line="240" w:lineRule="auto"/>
        <w:rPr>
          <w:rFonts w:ascii="Times New Roman" w:hAnsi="Times New Roman"/>
          <w:b/>
          <w:sz w:val="24"/>
          <w:szCs w:val="24"/>
          <w:lang w:val="en-US"/>
        </w:rPr>
      </w:pPr>
      <w:r w:rsidRPr="00A075D3">
        <w:rPr>
          <w:rFonts w:ascii="Times New Roman" w:hAnsi="Times New Roman"/>
          <w:b/>
          <w:sz w:val="24"/>
          <w:szCs w:val="24"/>
          <w:lang w:val="en-US"/>
        </w:rPr>
        <w:t>4. Use the definite article with the geographical names where necessary.</w:t>
      </w:r>
    </w:p>
    <w:p w:rsidR="007D6922" w:rsidRPr="00A075D3" w:rsidRDefault="007D6922" w:rsidP="007D6922">
      <w:pPr>
        <w:autoSpaceDE w:val="0"/>
        <w:autoSpaceDN w:val="0"/>
        <w:adjustRightInd w:val="0"/>
        <w:spacing w:after="0" w:line="240" w:lineRule="auto"/>
        <w:rPr>
          <w:rFonts w:ascii="Times New Roman" w:hAnsi="Times New Roman"/>
          <w:sz w:val="24"/>
          <w:szCs w:val="24"/>
          <w:lang w:val="en-US"/>
        </w:rPr>
      </w:pPr>
      <w:r w:rsidRPr="00A075D3">
        <w:rPr>
          <w:rFonts w:ascii="Times New Roman" w:hAnsi="Times New Roman"/>
          <w:sz w:val="24"/>
          <w:szCs w:val="24"/>
          <w:lang w:val="en-US"/>
        </w:rPr>
        <w:t xml:space="preserve">1. ___ Appalachian Mountains </w:t>
      </w:r>
    </w:p>
    <w:p w:rsidR="007D6922" w:rsidRPr="00A075D3" w:rsidRDefault="007D6922" w:rsidP="007D6922">
      <w:pPr>
        <w:autoSpaceDE w:val="0"/>
        <w:autoSpaceDN w:val="0"/>
        <w:adjustRightInd w:val="0"/>
        <w:spacing w:after="0" w:line="240" w:lineRule="auto"/>
        <w:rPr>
          <w:rFonts w:ascii="Times New Roman" w:hAnsi="Times New Roman"/>
          <w:sz w:val="24"/>
          <w:szCs w:val="24"/>
          <w:lang w:val="en-US"/>
        </w:rPr>
      </w:pPr>
      <w:r w:rsidRPr="00A075D3">
        <w:rPr>
          <w:rFonts w:ascii="Times New Roman" w:hAnsi="Times New Roman"/>
          <w:sz w:val="24"/>
          <w:szCs w:val="24"/>
          <w:lang w:val="en-US"/>
        </w:rPr>
        <w:t xml:space="preserve">2. ___Potomac River </w:t>
      </w:r>
    </w:p>
    <w:p w:rsidR="007D6922" w:rsidRPr="00A075D3" w:rsidRDefault="007D6922" w:rsidP="007D6922">
      <w:pPr>
        <w:autoSpaceDE w:val="0"/>
        <w:autoSpaceDN w:val="0"/>
        <w:adjustRightInd w:val="0"/>
        <w:spacing w:after="0" w:line="240" w:lineRule="auto"/>
        <w:rPr>
          <w:rFonts w:ascii="Times New Roman" w:hAnsi="Times New Roman"/>
          <w:sz w:val="24"/>
          <w:szCs w:val="24"/>
          <w:lang w:val="en-US"/>
        </w:rPr>
      </w:pPr>
      <w:r w:rsidRPr="00A075D3">
        <w:rPr>
          <w:rFonts w:ascii="Times New Roman" w:hAnsi="Times New Roman"/>
          <w:sz w:val="24"/>
          <w:szCs w:val="24"/>
          <w:lang w:val="en-US"/>
        </w:rPr>
        <w:t xml:space="preserve">3. ___Melbourne </w:t>
      </w:r>
    </w:p>
    <w:p w:rsidR="007D6922" w:rsidRPr="00A075D3" w:rsidRDefault="007D6922" w:rsidP="007D6922">
      <w:pPr>
        <w:autoSpaceDE w:val="0"/>
        <w:autoSpaceDN w:val="0"/>
        <w:adjustRightInd w:val="0"/>
        <w:spacing w:after="0" w:line="240" w:lineRule="auto"/>
        <w:rPr>
          <w:rFonts w:ascii="Times New Roman" w:hAnsi="Times New Roman"/>
          <w:sz w:val="24"/>
          <w:szCs w:val="24"/>
          <w:lang w:val="en-US"/>
        </w:rPr>
      </w:pPr>
      <w:r w:rsidRPr="00A075D3">
        <w:rPr>
          <w:rFonts w:ascii="Times New Roman" w:hAnsi="Times New Roman"/>
          <w:sz w:val="24"/>
          <w:szCs w:val="24"/>
          <w:lang w:val="en-US"/>
        </w:rPr>
        <w:t xml:space="preserve">4. ___ Grand Canyon </w:t>
      </w:r>
    </w:p>
    <w:p w:rsidR="007D6922" w:rsidRPr="00A075D3" w:rsidRDefault="007D6922" w:rsidP="007D6922">
      <w:pPr>
        <w:autoSpaceDE w:val="0"/>
        <w:autoSpaceDN w:val="0"/>
        <w:adjustRightInd w:val="0"/>
        <w:spacing w:after="0" w:line="240" w:lineRule="auto"/>
        <w:rPr>
          <w:rFonts w:ascii="Times New Roman" w:hAnsi="Times New Roman"/>
          <w:sz w:val="24"/>
          <w:szCs w:val="24"/>
          <w:lang w:val="en-US"/>
        </w:rPr>
      </w:pPr>
      <w:r w:rsidRPr="00A075D3">
        <w:rPr>
          <w:rFonts w:ascii="Times New Roman" w:hAnsi="Times New Roman"/>
          <w:sz w:val="24"/>
          <w:szCs w:val="24"/>
          <w:lang w:val="en-US"/>
        </w:rPr>
        <w:t xml:space="preserve">5. ___Hawaii </w:t>
      </w:r>
    </w:p>
    <w:p w:rsidR="007D6922" w:rsidRPr="00A075D3" w:rsidRDefault="007D6922" w:rsidP="007D6922">
      <w:pPr>
        <w:autoSpaceDE w:val="0"/>
        <w:autoSpaceDN w:val="0"/>
        <w:adjustRightInd w:val="0"/>
        <w:spacing w:after="0" w:line="240" w:lineRule="auto"/>
        <w:rPr>
          <w:rFonts w:ascii="Times New Roman" w:hAnsi="Times New Roman"/>
          <w:sz w:val="24"/>
          <w:szCs w:val="24"/>
          <w:lang w:val="en-US"/>
        </w:rPr>
      </w:pPr>
      <w:r w:rsidRPr="00A075D3">
        <w:rPr>
          <w:rFonts w:ascii="Times New Roman" w:hAnsi="Times New Roman"/>
          <w:sz w:val="24"/>
          <w:szCs w:val="24"/>
          <w:lang w:val="en-US"/>
        </w:rPr>
        <w:t>6. ___Australia</w:t>
      </w:r>
    </w:p>
    <w:p w:rsidR="007D6922" w:rsidRPr="00A075D3" w:rsidRDefault="007D6922" w:rsidP="007D6922">
      <w:pPr>
        <w:autoSpaceDE w:val="0"/>
        <w:autoSpaceDN w:val="0"/>
        <w:adjustRightInd w:val="0"/>
        <w:spacing w:after="0" w:line="240" w:lineRule="auto"/>
        <w:rPr>
          <w:rFonts w:ascii="Times New Roman" w:hAnsi="Times New Roman"/>
          <w:sz w:val="24"/>
          <w:szCs w:val="24"/>
          <w:lang w:val="en-US"/>
        </w:rPr>
      </w:pPr>
      <w:r w:rsidRPr="00A075D3">
        <w:rPr>
          <w:rFonts w:ascii="Times New Roman" w:hAnsi="Times New Roman"/>
          <w:sz w:val="24"/>
          <w:szCs w:val="24"/>
          <w:lang w:val="en-US"/>
        </w:rPr>
        <w:t>7.___ Death Valley</w:t>
      </w:r>
    </w:p>
    <w:p w:rsidR="007D6922" w:rsidRPr="00A075D3" w:rsidRDefault="007D6922" w:rsidP="007D6922">
      <w:pPr>
        <w:autoSpaceDE w:val="0"/>
        <w:autoSpaceDN w:val="0"/>
        <w:adjustRightInd w:val="0"/>
        <w:spacing w:after="0" w:line="240" w:lineRule="auto"/>
        <w:rPr>
          <w:rFonts w:ascii="Times New Roman" w:hAnsi="Times New Roman"/>
          <w:b/>
          <w:sz w:val="24"/>
          <w:szCs w:val="24"/>
          <w:lang w:val="en-US"/>
        </w:rPr>
      </w:pPr>
      <w:r w:rsidRPr="00A075D3">
        <w:rPr>
          <w:rFonts w:ascii="Times New Roman" w:hAnsi="Times New Roman"/>
          <w:b/>
          <w:sz w:val="24"/>
          <w:szCs w:val="24"/>
          <w:lang w:val="en-US"/>
        </w:rPr>
        <w:t>5. Complete the sentences</w:t>
      </w:r>
    </w:p>
    <w:p w:rsidR="007D6922" w:rsidRPr="00A075D3" w:rsidRDefault="007D6922" w:rsidP="007D6922">
      <w:pPr>
        <w:autoSpaceDE w:val="0"/>
        <w:autoSpaceDN w:val="0"/>
        <w:adjustRightInd w:val="0"/>
        <w:spacing w:after="0" w:line="240" w:lineRule="auto"/>
        <w:rPr>
          <w:rFonts w:ascii="Times New Roman" w:hAnsi="Times New Roman"/>
          <w:sz w:val="24"/>
          <w:szCs w:val="24"/>
          <w:lang w:val="en-US"/>
        </w:rPr>
      </w:pPr>
      <w:r w:rsidRPr="00A075D3">
        <w:rPr>
          <w:rFonts w:ascii="Times New Roman" w:hAnsi="Times New Roman"/>
          <w:sz w:val="24"/>
          <w:szCs w:val="24"/>
          <w:lang w:val="en-US"/>
        </w:rPr>
        <w:t xml:space="preserve">1. Where is your </w:t>
      </w:r>
      <w:proofErr w:type="spellStart"/>
      <w:r w:rsidRPr="00A075D3">
        <w:rPr>
          <w:rFonts w:ascii="Times New Roman" w:hAnsi="Times New Roman"/>
          <w:sz w:val="24"/>
          <w:szCs w:val="24"/>
          <w:lang w:val="en-US"/>
        </w:rPr>
        <w:t>grandad</w:t>
      </w:r>
      <w:proofErr w:type="spellEnd"/>
      <w:r w:rsidRPr="00A075D3">
        <w:rPr>
          <w:rFonts w:ascii="Times New Roman" w:hAnsi="Times New Roman"/>
          <w:sz w:val="24"/>
          <w:szCs w:val="24"/>
          <w:lang w:val="en-US"/>
        </w:rPr>
        <w:t>? — He has just (</w:t>
      </w:r>
      <w:r w:rsidRPr="00A075D3">
        <w:rPr>
          <w:rFonts w:ascii="Times New Roman" w:hAnsi="Times New Roman"/>
          <w:b/>
          <w:sz w:val="24"/>
          <w:szCs w:val="24"/>
          <w:lang w:val="en-US"/>
        </w:rPr>
        <w:t>been/gone</w:t>
      </w:r>
      <w:r w:rsidRPr="00A075D3">
        <w:rPr>
          <w:rFonts w:ascii="Times New Roman" w:hAnsi="Times New Roman"/>
          <w:sz w:val="24"/>
          <w:szCs w:val="24"/>
          <w:lang w:val="en-US"/>
        </w:rPr>
        <w:t>) to visit his friend.</w:t>
      </w:r>
    </w:p>
    <w:p w:rsidR="007D6922" w:rsidRPr="00A075D3" w:rsidRDefault="007D6922" w:rsidP="007D6922">
      <w:pPr>
        <w:autoSpaceDE w:val="0"/>
        <w:autoSpaceDN w:val="0"/>
        <w:adjustRightInd w:val="0"/>
        <w:spacing w:after="0" w:line="240" w:lineRule="auto"/>
        <w:rPr>
          <w:rFonts w:ascii="Times New Roman" w:hAnsi="Times New Roman"/>
          <w:sz w:val="24"/>
          <w:szCs w:val="24"/>
          <w:lang w:val="en-US"/>
        </w:rPr>
      </w:pPr>
      <w:r w:rsidRPr="00A075D3">
        <w:rPr>
          <w:rFonts w:ascii="Times New Roman" w:hAnsi="Times New Roman"/>
          <w:sz w:val="24"/>
          <w:szCs w:val="24"/>
          <w:lang w:val="en-US"/>
        </w:rPr>
        <w:t xml:space="preserve">2. They </w:t>
      </w:r>
      <w:proofErr w:type="gramStart"/>
      <w:r w:rsidRPr="00A075D3">
        <w:rPr>
          <w:rFonts w:ascii="Times New Roman" w:hAnsi="Times New Roman"/>
          <w:sz w:val="24"/>
          <w:szCs w:val="24"/>
          <w:lang w:val="en-US"/>
        </w:rPr>
        <w:t>haven't</w:t>
      </w:r>
      <w:proofErr w:type="gramEnd"/>
      <w:r w:rsidRPr="00A075D3">
        <w:rPr>
          <w:rFonts w:ascii="Times New Roman" w:hAnsi="Times New Roman"/>
          <w:sz w:val="24"/>
          <w:szCs w:val="24"/>
          <w:lang w:val="en-US"/>
        </w:rPr>
        <w:t xml:space="preserve"> (</w:t>
      </w:r>
      <w:r w:rsidRPr="00A075D3">
        <w:rPr>
          <w:rFonts w:ascii="Times New Roman" w:hAnsi="Times New Roman"/>
          <w:b/>
          <w:sz w:val="24"/>
          <w:szCs w:val="24"/>
          <w:lang w:val="en-US"/>
        </w:rPr>
        <w:t>been/gone</w:t>
      </w:r>
      <w:r w:rsidRPr="00A075D3">
        <w:rPr>
          <w:rFonts w:ascii="Times New Roman" w:hAnsi="Times New Roman"/>
          <w:sz w:val="24"/>
          <w:szCs w:val="24"/>
          <w:lang w:val="en-US"/>
        </w:rPr>
        <w:t xml:space="preserve">) to Australia yet, they are planning to go there in the spring. </w:t>
      </w:r>
    </w:p>
    <w:p w:rsidR="007D6922" w:rsidRPr="00A075D3" w:rsidRDefault="007D6922" w:rsidP="007D6922">
      <w:pPr>
        <w:autoSpaceDE w:val="0"/>
        <w:autoSpaceDN w:val="0"/>
        <w:adjustRightInd w:val="0"/>
        <w:spacing w:after="0" w:line="240" w:lineRule="auto"/>
        <w:rPr>
          <w:rFonts w:ascii="Times New Roman" w:hAnsi="Times New Roman"/>
          <w:sz w:val="24"/>
          <w:szCs w:val="24"/>
          <w:lang w:val="en-US"/>
        </w:rPr>
      </w:pPr>
      <w:r w:rsidRPr="00A075D3">
        <w:rPr>
          <w:rFonts w:ascii="Times New Roman" w:hAnsi="Times New Roman"/>
          <w:sz w:val="24"/>
          <w:szCs w:val="24"/>
          <w:lang w:val="en-US"/>
        </w:rPr>
        <w:t>3. Where has Anna (</w:t>
      </w:r>
      <w:r w:rsidRPr="00A075D3">
        <w:rPr>
          <w:rFonts w:ascii="Times New Roman" w:hAnsi="Times New Roman"/>
          <w:b/>
          <w:sz w:val="24"/>
          <w:szCs w:val="24"/>
          <w:lang w:val="en-US"/>
        </w:rPr>
        <w:t>been/gone</w:t>
      </w:r>
      <w:r w:rsidRPr="00A075D3">
        <w:rPr>
          <w:rFonts w:ascii="Times New Roman" w:hAnsi="Times New Roman"/>
          <w:sz w:val="24"/>
          <w:szCs w:val="24"/>
          <w:lang w:val="en-US"/>
        </w:rPr>
        <w:t xml:space="preserve">)? — I </w:t>
      </w:r>
      <w:proofErr w:type="gramStart"/>
      <w:r w:rsidRPr="00A075D3">
        <w:rPr>
          <w:rFonts w:ascii="Times New Roman" w:hAnsi="Times New Roman"/>
          <w:sz w:val="24"/>
          <w:szCs w:val="24"/>
          <w:lang w:val="en-US"/>
        </w:rPr>
        <w:t>don't</w:t>
      </w:r>
      <w:proofErr w:type="gramEnd"/>
      <w:r w:rsidRPr="00A075D3">
        <w:rPr>
          <w:rFonts w:ascii="Times New Roman" w:hAnsi="Times New Roman"/>
          <w:sz w:val="24"/>
          <w:szCs w:val="24"/>
          <w:lang w:val="en-US"/>
        </w:rPr>
        <w:t xml:space="preserve"> know. She may be in the market. </w:t>
      </w:r>
    </w:p>
    <w:p w:rsidR="007D6922" w:rsidRPr="00A075D3" w:rsidRDefault="007D6922" w:rsidP="007D6922">
      <w:pPr>
        <w:autoSpaceDE w:val="0"/>
        <w:autoSpaceDN w:val="0"/>
        <w:adjustRightInd w:val="0"/>
        <w:spacing w:after="0" w:line="240" w:lineRule="auto"/>
        <w:rPr>
          <w:rFonts w:ascii="Times New Roman" w:hAnsi="Times New Roman"/>
          <w:sz w:val="24"/>
          <w:szCs w:val="24"/>
          <w:lang w:val="en-US"/>
        </w:rPr>
      </w:pPr>
      <w:r w:rsidRPr="00A075D3">
        <w:rPr>
          <w:rFonts w:ascii="Times New Roman" w:hAnsi="Times New Roman"/>
          <w:sz w:val="24"/>
          <w:szCs w:val="24"/>
          <w:lang w:val="en-US"/>
        </w:rPr>
        <w:t xml:space="preserve">4. </w:t>
      </w:r>
      <w:proofErr w:type="gramStart"/>
      <w:r w:rsidRPr="00A075D3">
        <w:rPr>
          <w:rFonts w:ascii="Times New Roman" w:hAnsi="Times New Roman"/>
          <w:sz w:val="24"/>
          <w:szCs w:val="24"/>
          <w:lang w:val="en-US"/>
        </w:rPr>
        <w:t>They've</w:t>
      </w:r>
      <w:proofErr w:type="gramEnd"/>
      <w:r w:rsidRPr="00A075D3">
        <w:rPr>
          <w:rFonts w:ascii="Times New Roman" w:hAnsi="Times New Roman"/>
          <w:sz w:val="24"/>
          <w:szCs w:val="24"/>
          <w:lang w:val="en-US"/>
        </w:rPr>
        <w:t xml:space="preserve"> just (</w:t>
      </w:r>
      <w:r w:rsidRPr="00A075D3">
        <w:rPr>
          <w:rFonts w:ascii="Times New Roman" w:hAnsi="Times New Roman"/>
          <w:b/>
          <w:sz w:val="24"/>
          <w:szCs w:val="24"/>
          <w:lang w:val="en-US"/>
        </w:rPr>
        <w:t>been/gone</w:t>
      </w:r>
      <w:r w:rsidRPr="00A075D3">
        <w:rPr>
          <w:rFonts w:ascii="Times New Roman" w:hAnsi="Times New Roman"/>
          <w:sz w:val="24"/>
          <w:szCs w:val="24"/>
          <w:lang w:val="en-US"/>
        </w:rPr>
        <w:t>) to Hawaii. Ask them about the place.</w:t>
      </w:r>
    </w:p>
    <w:p w:rsidR="007D6922" w:rsidRPr="00A075D3" w:rsidRDefault="007D6922" w:rsidP="007D6922">
      <w:pPr>
        <w:autoSpaceDE w:val="0"/>
        <w:autoSpaceDN w:val="0"/>
        <w:adjustRightInd w:val="0"/>
        <w:spacing w:after="0" w:line="240" w:lineRule="auto"/>
        <w:rPr>
          <w:rFonts w:ascii="Times New Roman" w:hAnsi="Times New Roman"/>
          <w:sz w:val="24"/>
          <w:szCs w:val="24"/>
          <w:lang w:val="en-US"/>
        </w:rPr>
      </w:pPr>
      <w:r w:rsidRPr="00A075D3">
        <w:rPr>
          <w:rFonts w:ascii="Times New Roman" w:hAnsi="Times New Roman"/>
          <w:sz w:val="24"/>
          <w:szCs w:val="24"/>
          <w:lang w:val="en-US"/>
        </w:rPr>
        <w:t>5. Has she ever (</w:t>
      </w:r>
      <w:r w:rsidRPr="00A075D3">
        <w:rPr>
          <w:rFonts w:ascii="Times New Roman" w:hAnsi="Times New Roman"/>
          <w:b/>
          <w:sz w:val="24"/>
          <w:szCs w:val="24"/>
          <w:lang w:val="en-US"/>
        </w:rPr>
        <w:t>been/gone</w:t>
      </w:r>
      <w:r w:rsidRPr="00A075D3">
        <w:rPr>
          <w:rFonts w:ascii="Times New Roman" w:hAnsi="Times New Roman"/>
          <w:sz w:val="24"/>
          <w:szCs w:val="24"/>
          <w:lang w:val="en-US"/>
        </w:rPr>
        <w:t>) to an English-speaking country?</w:t>
      </w:r>
    </w:p>
    <w:p w:rsidR="007D6922" w:rsidRPr="00A075D3" w:rsidRDefault="007D6922" w:rsidP="007D6922">
      <w:pPr>
        <w:spacing w:after="0" w:line="240" w:lineRule="auto"/>
        <w:rPr>
          <w:rFonts w:ascii="Times New Roman" w:hAnsi="Times New Roman"/>
          <w:sz w:val="28"/>
          <w:szCs w:val="28"/>
          <w:lang w:val="en-US"/>
        </w:rPr>
      </w:pPr>
      <w:r w:rsidRPr="00A075D3">
        <w:rPr>
          <w:rFonts w:ascii="Times New Roman" w:hAnsi="Times New Roman"/>
          <w:color w:val="000000"/>
          <w:sz w:val="24"/>
          <w:szCs w:val="24"/>
          <w:shd w:val="clear" w:color="auto" w:fill="FFFFFF"/>
          <w:lang w:val="en-US"/>
        </w:rPr>
        <w:t>6. Miss Philips (</w:t>
      </w:r>
      <w:r w:rsidRPr="00A075D3">
        <w:rPr>
          <w:rFonts w:ascii="Times New Roman" w:hAnsi="Times New Roman"/>
          <w:b/>
          <w:color w:val="000000"/>
          <w:sz w:val="24"/>
          <w:szCs w:val="24"/>
          <w:shd w:val="clear" w:color="auto" w:fill="FFFFFF"/>
          <w:lang w:val="en-US"/>
        </w:rPr>
        <w:t>never laughed/has never laughed)</w:t>
      </w:r>
      <w:r w:rsidRPr="00A075D3">
        <w:rPr>
          <w:rFonts w:ascii="Times New Roman" w:hAnsi="Times New Roman"/>
          <w:color w:val="000000"/>
          <w:sz w:val="24"/>
          <w:szCs w:val="24"/>
          <w:shd w:val="clear" w:color="auto" w:fill="FFFFFF"/>
          <w:lang w:val="en-US"/>
        </w:rPr>
        <w:t xml:space="preserve"> at her pupils in her whole life. </w:t>
      </w:r>
      <w:r w:rsidRPr="00A075D3">
        <w:rPr>
          <w:rFonts w:ascii="Times New Roman" w:hAnsi="Times New Roman"/>
          <w:color w:val="000000"/>
          <w:sz w:val="24"/>
          <w:szCs w:val="24"/>
          <w:lang w:val="en-US"/>
        </w:rPr>
        <w:br/>
      </w:r>
      <w:r w:rsidRPr="00A075D3">
        <w:rPr>
          <w:rFonts w:ascii="Times New Roman" w:hAnsi="Times New Roman"/>
          <w:color w:val="000000"/>
          <w:sz w:val="24"/>
          <w:szCs w:val="24"/>
          <w:shd w:val="clear" w:color="auto" w:fill="FFFFFF"/>
          <w:lang w:val="en-US"/>
        </w:rPr>
        <w:t xml:space="preserve">7. Dad </w:t>
      </w:r>
      <w:r w:rsidRPr="00A075D3">
        <w:rPr>
          <w:rFonts w:ascii="Times New Roman" w:hAnsi="Times New Roman"/>
          <w:b/>
          <w:color w:val="000000"/>
          <w:sz w:val="24"/>
          <w:szCs w:val="24"/>
          <w:shd w:val="clear" w:color="auto" w:fill="FFFFFF"/>
          <w:lang w:val="en-US"/>
        </w:rPr>
        <w:t>(just taught/has just taught)</w:t>
      </w:r>
      <w:r w:rsidRPr="00A075D3">
        <w:rPr>
          <w:rFonts w:ascii="Times New Roman" w:hAnsi="Times New Roman"/>
          <w:color w:val="000000"/>
          <w:sz w:val="24"/>
          <w:szCs w:val="24"/>
          <w:shd w:val="clear" w:color="auto" w:fill="FFFFFF"/>
          <w:lang w:val="en-US"/>
        </w:rPr>
        <w:t xml:space="preserve"> me to fish. </w:t>
      </w:r>
      <w:r w:rsidRPr="00A075D3">
        <w:rPr>
          <w:rFonts w:ascii="Times New Roman" w:hAnsi="Times New Roman"/>
          <w:color w:val="000000"/>
          <w:sz w:val="24"/>
          <w:szCs w:val="24"/>
          <w:lang w:val="en-US"/>
        </w:rPr>
        <w:br/>
      </w:r>
      <w:r w:rsidRPr="00A075D3">
        <w:rPr>
          <w:rFonts w:ascii="Times New Roman" w:hAnsi="Times New Roman"/>
          <w:color w:val="000000"/>
          <w:sz w:val="24"/>
          <w:szCs w:val="24"/>
          <w:shd w:val="clear" w:color="auto" w:fill="FFFFFF"/>
          <w:lang w:val="en-US"/>
        </w:rPr>
        <w:t xml:space="preserve">8. It </w:t>
      </w:r>
      <w:r w:rsidRPr="00A075D3">
        <w:rPr>
          <w:rFonts w:ascii="Times New Roman" w:hAnsi="Times New Roman"/>
          <w:b/>
          <w:color w:val="000000"/>
          <w:sz w:val="24"/>
          <w:szCs w:val="24"/>
          <w:shd w:val="clear" w:color="auto" w:fill="FFFFFF"/>
          <w:lang w:val="en-US"/>
        </w:rPr>
        <w:t>(got/has got)</w:t>
      </w:r>
      <w:r w:rsidRPr="00A075D3">
        <w:rPr>
          <w:rFonts w:ascii="Times New Roman" w:hAnsi="Times New Roman"/>
          <w:color w:val="000000"/>
          <w:sz w:val="24"/>
          <w:szCs w:val="24"/>
          <w:shd w:val="clear" w:color="auto" w:fill="FFFFFF"/>
          <w:lang w:val="en-US"/>
        </w:rPr>
        <w:t xml:space="preserve"> dark about an hour ago. </w:t>
      </w:r>
      <w:proofErr w:type="gramStart"/>
      <w:r w:rsidRPr="00A075D3">
        <w:rPr>
          <w:rFonts w:ascii="Times New Roman" w:hAnsi="Times New Roman"/>
          <w:color w:val="000000"/>
          <w:sz w:val="24"/>
          <w:szCs w:val="24"/>
          <w:shd w:val="clear" w:color="auto" w:fill="FFFFFF"/>
          <w:lang w:val="en-US"/>
        </w:rPr>
        <w:t>It’s</w:t>
      </w:r>
      <w:proofErr w:type="gramEnd"/>
      <w:r w:rsidRPr="00A075D3">
        <w:rPr>
          <w:rFonts w:ascii="Times New Roman" w:hAnsi="Times New Roman"/>
          <w:color w:val="000000"/>
          <w:sz w:val="24"/>
          <w:szCs w:val="24"/>
          <w:shd w:val="clear" w:color="auto" w:fill="FFFFFF"/>
          <w:lang w:val="en-US"/>
        </w:rPr>
        <w:t xml:space="preserve"> time to go home. </w:t>
      </w:r>
      <w:r w:rsidRPr="00A075D3">
        <w:rPr>
          <w:rFonts w:ascii="Times New Roman" w:hAnsi="Times New Roman"/>
          <w:color w:val="000000"/>
          <w:sz w:val="24"/>
          <w:szCs w:val="24"/>
          <w:lang w:val="en-US"/>
        </w:rPr>
        <w:br/>
      </w:r>
      <w:r w:rsidRPr="00A075D3">
        <w:rPr>
          <w:rFonts w:ascii="Times New Roman" w:hAnsi="Times New Roman"/>
          <w:color w:val="000000"/>
          <w:sz w:val="24"/>
          <w:szCs w:val="24"/>
          <w:shd w:val="clear" w:color="auto" w:fill="FFFFFF"/>
          <w:lang w:val="en-US"/>
        </w:rPr>
        <w:t>9. The other day we suddenly (</w:t>
      </w:r>
      <w:r w:rsidRPr="00A075D3">
        <w:rPr>
          <w:rFonts w:ascii="Times New Roman" w:hAnsi="Times New Roman"/>
          <w:b/>
          <w:color w:val="000000"/>
          <w:sz w:val="24"/>
          <w:szCs w:val="24"/>
          <w:shd w:val="clear" w:color="auto" w:fill="FFFFFF"/>
          <w:lang w:val="en-US"/>
        </w:rPr>
        <w:t>found/have found)</w:t>
      </w:r>
      <w:r w:rsidRPr="00A075D3">
        <w:rPr>
          <w:rFonts w:ascii="Times New Roman" w:hAnsi="Times New Roman"/>
          <w:color w:val="000000"/>
          <w:sz w:val="24"/>
          <w:szCs w:val="24"/>
          <w:shd w:val="clear" w:color="auto" w:fill="FFFFFF"/>
          <w:lang w:val="en-US"/>
        </w:rPr>
        <w:t xml:space="preserve"> the museum we wanted to visit. </w:t>
      </w:r>
      <w:r w:rsidRPr="00A075D3">
        <w:rPr>
          <w:rFonts w:ascii="Times New Roman" w:hAnsi="Times New Roman"/>
          <w:color w:val="000000"/>
          <w:sz w:val="24"/>
          <w:szCs w:val="24"/>
          <w:lang w:val="en-US"/>
        </w:rPr>
        <w:br/>
      </w:r>
      <w:r w:rsidRPr="00A075D3">
        <w:rPr>
          <w:rFonts w:ascii="Times New Roman" w:hAnsi="Times New Roman"/>
          <w:color w:val="000000"/>
          <w:sz w:val="24"/>
          <w:szCs w:val="24"/>
          <w:shd w:val="clear" w:color="auto" w:fill="FFFFFF"/>
          <w:lang w:val="en-US"/>
        </w:rPr>
        <w:t xml:space="preserve">10. Mary </w:t>
      </w:r>
      <w:r w:rsidRPr="00A075D3">
        <w:rPr>
          <w:rFonts w:ascii="Times New Roman" w:hAnsi="Times New Roman"/>
          <w:b/>
          <w:color w:val="000000"/>
          <w:sz w:val="24"/>
          <w:szCs w:val="24"/>
          <w:shd w:val="clear" w:color="auto" w:fill="FFFFFF"/>
          <w:lang w:val="en-US"/>
        </w:rPr>
        <w:t>(just had/has just had)</w:t>
      </w:r>
      <w:r w:rsidRPr="00A075D3">
        <w:rPr>
          <w:rFonts w:ascii="Times New Roman" w:hAnsi="Times New Roman"/>
          <w:color w:val="000000"/>
          <w:sz w:val="24"/>
          <w:szCs w:val="24"/>
          <w:shd w:val="clear" w:color="auto" w:fill="FFFFFF"/>
          <w:lang w:val="en-US"/>
        </w:rPr>
        <w:t xml:space="preserve"> her lunch, she </w:t>
      </w:r>
      <w:proofErr w:type="gramStart"/>
      <w:r w:rsidRPr="00A075D3">
        <w:rPr>
          <w:rFonts w:ascii="Times New Roman" w:hAnsi="Times New Roman"/>
          <w:color w:val="000000"/>
          <w:sz w:val="24"/>
          <w:szCs w:val="24"/>
          <w:shd w:val="clear" w:color="auto" w:fill="FFFFFF"/>
          <w:lang w:val="en-US"/>
        </w:rPr>
        <w:t>isn’t</w:t>
      </w:r>
      <w:proofErr w:type="gramEnd"/>
      <w:r w:rsidRPr="00A075D3">
        <w:rPr>
          <w:rFonts w:ascii="Times New Roman" w:hAnsi="Times New Roman"/>
          <w:color w:val="000000"/>
          <w:sz w:val="24"/>
          <w:szCs w:val="24"/>
          <w:shd w:val="clear" w:color="auto" w:fill="FFFFFF"/>
          <w:lang w:val="en-US"/>
        </w:rPr>
        <w:t xml:space="preserve"> hungry any more.</w:t>
      </w:r>
    </w:p>
    <w:p w:rsidR="007D6922" w:rsidRPr="00EE7914" w:rsidRDefault="007D6922" w:rsidP="007D6922">
      <w:pPr>
        <w:autoSpaceDE w:val="0"/>
        <w:autoSpaceDN w:val="0"/>
        <w:adjustRightInd w:val="0"/>
        <w:spacing w:after="0" w:line="240" w:lineRule="auto"/>
        <w:jc w:val="center"/>
        <w:rPr>
          <w:rFonts w:ascii="Times New Roman" w:eastAsiaTheme="minorHAnsi" w:hAnsi="Times New Roman"/>
          <w:b/>
          <w:sz w:val="24"/>
          <w:szCs w:val="24"/>
          <w:lang w:val="en-US"/>
        </w:rPr>
      </w:pPr>
      <w:r w:rsidRPr="00A075D3">
        <w:rPr>
          <w:rFonts w:ascii="Times New Roman" w:eastAsiaTheme="minorHAnsi" w:hAnsi="Times New Roman"/>
          <w:b/>
          <w:sz w:val="24"/>
          <w:szCs w:val="24"/>
        </w:rPr>
        <w:t>Контрольная</w:t>
      </w:r>
      <w:r w:rsidRPr="0003183C">
        <w:rPr>
          <w:rFonts w:ascii="Times New Roman" w:eastAsiaTheme="minorHAnsi" w:hAnsi="Times New Roman"/>
          <w:b/>
          <w:sz w:val="24"/>
          <w:szCs w:val="24"/>
          <w:lang w:val="en-US"/>
        </w:rPr>
        <w:t xml:space="preserve"> </w:t>
      </w:r>
      <w:r w:rsidRPr="00A075D3">
        <w:rPr>
          <w:rFonts w:ascii="Times New Roman" w:eastAsiaTheme="minorHAnsi" w:hAnsi="Times New Roman"/>
          <w:b/>
          <w:sz w:val="24"/>
          <w:szCs w:val="24"/>
        </w:rPr>
        <w:t>работа</w:t>
      </w:r>
      <w:r>
        <w:rPr>
          <w:rFonts w:ascii="Times New Roman" w:eastAsiaTheme="minorHAnsi" w:hAnsi="Times New Roman"/>
          <w:b/>
          <w:sz w:val="24"/>
          <w:szCs w:val="24"/>
          <w:lang w:val="en-US"/>
        </w:rPr>
        <w:t xml:space="preserve"> </w:t>
      </w:r>
      <w:r w:rsidRPr="00EE7914">
        <w:rPr>
          <w:rFonts w:ascii="Times New Roman" w:eastAsiaTheme="minorHAnsi" w:hAnsi="Times New Roman"/>
          <w:b/>
          <w:sz w:val="24"/>
          <w:szCs w:val="24"/>
          <w:lang w:val="en-US"/>
        </w:rPr>
        <w:t>№3</w:t>
      </w:r>
    </w:p>
    <w:p w:rsidR="007D6922" w:rsidRPr="00A075D3" w:rsidRDefault="007D6922" w:rsidP="007D6922">
      <w:pPr>
        <w:autoSpaceDE w:val="0"/>
        <w:autoSpaceDN w:val="0"/>
        <w:adjustRightInd w:val="0"/>
        <w:spacing w:after="0" w:line="240" w:lineRule="auto"/>
        <w:jc w:val="both"/>
        <w:rPr>
          <w:rFonts w:ascii="Times New Roman" w:eastAsiaTheme="minorHAnsi" w:hAnsi="Times New Roman"/>
          <w:b/>
          <w:sz w:val="24"/>
          <w:szCs w:val="24"/>
          <w:lang w:val="en-US"/>
        </w:rPr>
      </w:pPr>
      <w:r w:rsidRPr="00A075D3">
        <w:rPr>
          <w:rFonts w:ascii="Times New Roman" w:eastAsiaTheme="minorHAnsi" w:hAnsi="Times New Roman"/>
          <w:b/>
          <w:sz w:val="24"/>
          <w:szCs w:val="24"/>
          <w:lang w:val="en-US"/>
        </w:rPr>
        <w:t>1. Read the text and mark the sentences as true (T), false (F) or not stated (NS).</w:t>
      </w:r>
    </w:p>
    <w:p w:rsidR="007D6922" w:rsidRPr="00A075D3" w:rsidRDefault="007D6922" w:rsidP="007D6922">
      <w:pPr>
        <w:autoSpaceDE w:val="0"/>
        <w:autoSpaceDN w:val="0"/>
        <w:adjustRightInd w:val="0"/>
        <w:spacing w:after="0" w:line="240" w:lineRule="auto"/>
        <w:jc w:val="both"/>
        <w:rPr>
          <w:rFonts w:ascii="Times New Roman" w:eastAsiaTheme="minorHAnsi" w:hAnsi="Times New Roman"/>
          <w:b/>
          <w:bCs/>
          <w:sz w:val="24"/>
          <w:szCs w:val="24"/>
          <w:lang w:val="en-US"/>
        </w:rPr>
      </w:pPr>
      <w:r w:rsidRPr="00A075D3">
        <w:rPr>
          <w:rFonts w:ascii="Times New Roman" w:eastAsiaTheme="minorHAnsi" w:hAnsi="Times New Roman"/>
          <w:b/>
          <w:bCs/>
          <w:sz w:val="24"/>
          <w:szCs w:val="24"/>
          <w:lang w:val="en-US"/>
        </w:rPr>
        <w:lastRenderedPageBreak/>
        <w:t>Lake Baikal</w:t>
      </w:r>
    </w:p>
    <w:p w:rsidR="007D6922" w:rsidRPr="00A075D3" w:rsidRDefault="007D6922" w:rsidP="007D6922">
      <w:pPr>
        <w:autoSpaceDE w:val="0"/>
        <w:autoSpaceDN w:val="0"/>
        <w:adjustRightInd w:val="0"/>
        <w:spacing w:after="0" w:line="240" w:lineRule="auto"/>
        <w:jc w:val="both"/>
        <w:rPr>
          <w:rFonts w:ascii="Times New Roman" w:eastAsiaTheme="minorHAnsi" w:hAnsi="Times New Roman"/>
          <w:sz w:val="24"/>
          <w:szCs w:val="24"/>
          <w:lang w:val="en-US"/>
        </w:rPr>
      </w:pPr>
      <w:r w:rsidRPr="00A075D3">
        <w:rPr>
          <w:rFonts w:ascii="Times New Roman" w:eastAsiaTheme="minorHAnsi" w:hAnsi="Times New Roman"/>
          <w:sz w:val="24"/>
          <w:szCs w:val="24"/>
          <w:lang w:val="en-US"/>
        </w:rPr>
        <w:t xml:space="preserve">Scientists say that Lake Baikal is the oldest lake on planet Earth. Usually lakes </w:t>
      </w:r>
      <w:proofErr w:type="gramStart"/>
      <w:r w:rsidRPr="00A075D3">
        <w:rPr>
          <w:rFonts w:ascii="Times New Roman" w:eastAsiaTheme="minorHAnsi" w:hAnsi="Times New Roman"/>
          <w:sz w:val="24"/>
          <w:szCs w:val="24"/>
          <w:lang w:val="en-US"/>
        </w:rPr>
        <w:t>don't</w:t>
      </w:r>
      <w:proofErr w:type="gramEnd"/>
      <w:r w:rsidRPr="00A075D3">
        <w:rPr>
          <w:rFonts w:ascii="Times New Roman" w:eastAsiaTheme="minorHAnsi" w:hAnsi="Times New Roman"/>
          <w:sz w:val="24"/>
          <w:szCs w:val="24"/>
          <w:lang w:val="en-US"/>
        </w:rPr>
        <w:t xml:space="preserve"> live longer than a million years but this wonderful lake is more than 25 million years old! For scientists it is a living laboratory of evolution.</w:t>
      </w:r>
    </w:p>
    <w:p w:rsidR="007D6922" w:rsidRPr="00A075D3" w:rsidRDefault="007D6922" w:rsidP="007D6922">
      <w:pPr>
        <w:autoSpaceDE w:val="0"/>
        <w:autoSpaceDN w:val="0"/>
        <w:adjustRightInd w:val="0"/>
        <w:spacing w:after="0" w:line="240" w:lineRule="auto"/>
        <w:jc w:val="both"/>
        <w:rPr>
          <w:rFonts w:ascii="Times New Roman" w:eastAsiaTheme="minorHAnsi" w:hAnsi="Times New Roman"/>
          <w:sz w:val="24"/>
          <w:szCs w:val="24"/>
          <w:lang w:val="en-US"/>
        </w:rPr>
      </w:pPr>
      <w:r w:rsidRPr="00A075D3">
        <w:rPr>
          <w:rFonts w:ascii="Times New Roman" w:eastAsiaTheme="minorHAnsi" w:hAnsi="Times New Roman"/>
          <w:sz w:val="24"/>
          <w:szCs w:val="24"/>
          <w:lang w:val="en-US"/>
        </w:rPr>
        <w:t xml:space="preserve">Lake Baikal is also the deepest lake in the world; it is 1,637 </w:t>
      </w:r>
      <w:proofErr w:type="spellStart"/>
      <w:r w:rsidRPr="00A075D3">
        <w:rPr>
          <w:rFonts w:ascii="Times New Roman" w:eastAsiaTheme="minorHAnsi" w:hAnsi="Times New Roman"/>
          <w:sz w:val="24"/>
          <w:szCs w:val="24"/>
          <w:lang w:val="en-US"/>
        </w:rPr>
        <w:t>metres</w:t>
      </w:r>
      <w:proofErr w:type="spellEnd"/>
      <w:r w:rsidRPr="00A075D3">
        <w:rPr>
          <w:rFonts w:ascii="Times New Roman" w:eastAsiaTheme="minorHAnsi" w:hAnsi="Times New Roman"/>
          <w:sz w:val="24"/>
          <w:szCs w:val="24"/>
          <w:lang w:val="en-US"/>
        </w:rPr>
        <w:t xml:space="preserve"> deep from top to bottom. With </w:t>
      </w:r>
      <w:proofErr w:type="gramStart"/>
      <w:r w:rsidRPr="00A075D3">
        <w:rPr>
          <w:rFonts w:ascii="Times New Roman" w:eastAsiaTheme="minorHAnsi" w:hAnsi="Times New Roman"/>
          <w:sz w:val="24"/>
          <w:szCs w:val="24"/>
          <w:lang w:val="en-US"/>
        </w:rPr>
        <w:t>time</w:t>
      </w:r>
      <w:proofErr w:type="gramEnd"/>
      <w:r w:rsidRPr="00A075D3">
        <w:rPr>
          <w:rFonts w:ascii="Times New Roman" w:eastAsiaTheme="minorHAnsi" w:hAnsi="Times New Roman"/>
          <w:sz w:val="24"/>
          <w:szCs w:val="24"/>
          <w:lang w:val="en-US"/>
        </w:rPr>
        <w:t xml:space="preserve"> the lake becomes wider and deeper. </w:t>
      </w:r>
    </w:p>
    <w:p w:rsidR="007D6922" w:rsidRPr="00A075D3" w:rsidRDefault="007D6922" w:rsidP="007D6922">
      <w:pPr>
        <w:autoSpaceDE w:val="0"/>
        <w:autoSpaceDN w:val="0"/>
        <w:adjustRightInd w:val="0"/>
        <w:spacing w:after="0" w:line="240" w:lineRule="auto"/>
        <w:jc w:val="both"/>
        <w:rPr>
          <w:rFonts w:ascii="Times New Roman" w:eastAsiaTheme="minorHAnsi" w:hAnsi="Times New Roman"/>
          <w:sz w:val="24"/>
          <w:szCs w:val="24"/>
          <w:lang w:val="en-US"/>
        </w:rPr>
      </w:pPr>
      <w:r w:rsidRPr="00A075D3">
        <w:rPr>
          <w:rFonts w:ascii="Times New Roman" w:eastAsiaTheme="minorHAnsi" w:hAnsi="Times New Roman"/>
          <w:sz w:val="24"/>
          <w:szCs w:val="24"/>
          <w:lang w:val="en-US"/>
        </w:rPr>
        <w:t xml:space="preserve">Lake Baikal is one of the most beautiful places on the Earth. Everyone who has been on its shores knows how unusual and how mighty it looks. The lake is very difficult to </w:t>
      </w:r>
      <w:proofErr w:type="gramStart"/>
      <w:r w:rsidRPr="00A075D3">
        <w:rPr>
          <w:rFonts w:ascii="Times New Roman" w:eastAsiaTheme="minorHAnsi" w:hAnsi="Times New Roman"/>
          <w:sz w:val="24"/>
          <w:szCs w:val="24"/>
          <w:lang w:val="en-US"/>
        </w:rPr>
        <w:t>describe:</w:t>
      </w:r>
      <w:proofErr w:type="gramEnd"/>
      <w:r w:rsidRPr="00A075D3">
        <w:rPr>
          <w:rFonts w:ascii="Times New Roman" w:eastAsiaTheme="minorHAnsi" w:hAnsi="Times New Roman"/>
          <w:sz w:val="24"/>
          <w:szCs w:val="24"/>
          <w:lang w:val="en-US"/>
        </w:rPr>
        <w:t xml:space="preserve"> its clear waters change </w:t>
      </w:r>
      <w:proofErr w:type="spellStart"/>
      <w:r w:rsidRPr="00A075D3">
        <w:rPr>
          <w:rFonts w:ascii="Times New Roman" w:eastAsiaTheme="minorHAnsi" w:hAnsi="Times New Roman"/>
          <w:sz w:val="24"/>
          <w:szCs w:val="24"/>
          <w:lang w:val="en-US"/>
        </w:rPr>
        <w:t>colours</w:t>
      </w:r>
      <w:proofErr w:type="spellEnd"/>
      <w:r w:rsidRPr="00A075D3">
        <w:rPr>
          <w:rFonts w:ascii="Times New Roman" w:eastAsiaTheme="minorHAnsi" w:hAnsi="Times New Roman"/>
          <w:sz w:val="24"/>
          <w:szCs w:val="24"/>
          <w:lang w:val="en-US"/>
        </w:rPr>
        <w:t xml:space="preserve"> all the time.</w:t>
      </w:r>
    </w:p>
    <w:p w:rsidR="007D6922" w:rsidRPr="00A075D3" w:rsidRDefault="007D6922" w:rsidP="007D6922">
      <w:pPr>
        <w:autoSpaceDE w:val="0"/>
        <w:autoSpaceDN w:val="0"/>
        <w:adjustRightInd w:val="0"/>
        <w:spacing w:after="0" w:line="240" w:lineRule="auto"/>
        <w:jc w:val="both"/>
        <w:rPr>
          <w:rFonts w:ascii="Times New Roman" w:eastAsiaTheme="minorHAnsi" w:hAnsi="Times New Roman"/>
          <w:sz w:val="24"/>
          <w:szCs w:val="24"/>
          <w:lang w:val="en-US"/>
        </w:rPr>
      </w:pPr>
      <w:r w:rsidRPr="00A075D3">
        <w:rPr>
          <w:rFonts w:ascii="Times New Roman" w:eastAsiaTheme="minorHAnsi" w:hAnsi="Times New Roman"/>
          <w:sz w:val="24"/>
          <w:szCs w:val="24"/>
          <w:lang w:val="en-US"/>
        </w:rPr>
        <w:t xml:space="preserve">The water in the lake is never warm. In </w:t>
      </w:r>
      <w:proofErr w:type="gramStart"/>
      <w:r w:rsidRPr="00A075D3">
        <w:rPr>
          <w:rFonts w:ascii="Times New Roman" w:eastAsiaTheme="minorHAnsi" w:hAnsi="Times New Roman"/>
          <w:sz w:val="24"/>
          <w:szCs w:val="24"/>
          <w:lang w:val="en-US"/>
        </w:rPr>
        <w:t>summer</w:t>
      </w:r>
      <w:proofErr w:type="gramEnd"/>
      <w:r w:rsidRPr="00A075D3">
        <w:rPr>
          <w:rFonts w:ascii="Times New Roman" w:eastAsiaTheme="minorHAnsi" w:hAnsi="Times New Roman"/>
          <w:sz w:val="24"/>
          <w:szCs w:val="24"/>
          <w:lang w:val="en-US"/>
        </w:rPr>
        <w:t xml:space="preserve"> its temperature is about +12 degrees. </w:t>
      </w:r>
      <w:proofErr w:type="gramStart"/>
      <w:r w:rsidRPr="00A075D3">
        <w:rPr>
          <w:rFonts w:ascii="Times New Roman" w:eastAsiaTheme="minorHAnsi" w:hAnsi="Times New Roman"/>
          <w:sz w:val="24"/>
          <w:szCs w:val="24"/>
          <w:lang w:val="en-US"/>
        </w:rPr>
        <w:t>But</w:t>
      </w:r>
      <w:proofErr w:type="gramEnd"/>
      <w:r w:rsidRPr="00A075D3">
        <w:rPr>
          <w:rFonts w:ascii="Times New Roman" w:eastAsiaTheme="minorHAnsi" w:hAnsi="Times New Roman"/>
          <w:sz w:val="24"/>
          <w:szCs w:val="24"/>
          <w:lang w:val="en-US"/>
        </w:rPr>
        <w:t xml:space="preserve"> a lot of people still enjoy swimming in it. They say swimming in the waters of the lake is good for their health.</w:t>
      </w:r>
    </w:p>
    <w:p w:rsidR="007D6922" w:rsidRPr="00A075D3" w:rsidRDefault="007D6922" w:rsidP="007D6922">
      <w:pPr>
        <w:autoSpaceDE w:val="0"/>
        <w:autoSpaceDN w:val="0"/>
        <w:adjustRightInd w:val="0"/>
        <w:spacing w:after="0" w:line="240" w:lineRule="auto"/>
        <w:jc w:val="both"/>
        <w:rPr>
          <w:rFonts w:ascii="Times New Roman" w:eastAsiaTheme="minorHAnsi" w:hAnsi="Times New Roman"/>
          <w:sz w:val="24"/>
          <w:szCs w:val="24"/>
          <w:lang w:val="en-US"/>
        </w:rPr>
      </w:pPr>
      <w:r w:rsidRPr="00A075D3">
        <w:rPr>
          <w:rFonts w:ascii="Times New Roman" w:eastAsiaTheme="minorHAnsi" w:hAnsi="Times New Roman"/>
          <w:sz w:val="24"/>
          <w:szCs w:val="24"/>
          <w:lang w:val="en-US"/>
        </w:rPr>
        <w:t xml:space="preserve">Lake Baikal is a living museum of water plants and animals. About 1,500 species of animals here are endemic. Endemic means that you cannot see them anywhere else in the world. The lake is rich in life. Its waters move vertically, carrying oxygen to the very bottom. The lake still keeps </w:t>
      </w:r>
      <w:proofErr w:type="gramStart"/>
      <w:r w:rsidRPr="00A075D3">
        <w:rPr>
          <w:rFonts w:ascii="Times New Roman" w:eastAsiaTheme="minorHAnsi" w:hAnsi="Times New Roman"/>
          <w:sz w:val="24"/>
          <w:szCs w:val="24"/>
          <w:lang w:val="en-US"/>
        </w:rPr>
        <w:t>a lot of</w:t>
      </w:r>
      <w:proofErr w:type="gramEnd"/>
      <w:r w:rsidRPr="00A075D3">
        <w:rPr>
          <w:rFonts w:ascii="Times New Roman" w:eastAsiaTheme="minorHAnsi" w:hAnsi="Times New Roman"/>
          <w:sz w:val="24"/>
          <w:szCs w:val="24"/>
          <w:lang w:val="en-US"/>
        </w:rPr>
        <w:t xml:space="preserve"> secrets from people. One great mystery about the lake is how </w:t>
      </w:r>
      <w:proofErr w:type="spellStart"/>
      <w:r w:rsidRPr="00A075D3">
        <w:rPr>
          <w:rFonts w:ascii="Times New Roman" w:eastAsiaTheme="minorHAnsi" w:hAnsi="Times New Roman"/>
          <w:sz w:val="24"/>
          <w:szCs w:val="24"/>
          <w:lang w:val="en-US"/>
        </w:rPr>
        <w:t>nerpa</w:t>
      </w:r>
      <w:proofErr w:type="spellEnd"/>
      <w:r w:rsidRPr="00A075D3">
        <w:rPr>
          <w:rFonts w:ascii="Times New Roman" w:eastAsiaTheme="minorHAnsi" w:hAnsi="Times New Roman"/>
          <w:sz w:val="24"/>
          <w:szCs w:val="24"/>
          <w:lang w:val="en-US"/>
        </w:rPr>
        <w:t xml:space="preserve">, the Baikal seal, appeared in the </w:t>
      </w:r>
      <w:proofErr w:type="gramStart"/>
      <w:r w:rsidRPr="00A075D3">
        <w:rPr>
          <w:rFonts w:ascii="Times New Roman" w:eastAsiaTheme="minorHAnsi" w:hAnsi="Times New Roman"/>
          <w:sz w:val="24"/>
          <w:szCs w:val="24"/>
          <w:lang w:val="en-US"/>
        </w:rPr>
        <w:t>lake which</w:t>
      </w:r>
      <w:proofErr w:type="gramEnd"/>
      <w:r w:rsidRPr="00A075D3">
        <w:rPr>
          <w:rFonts w:ascii="Times New Roman" w:eastAsiaTheme="minorHAnsi" w:hAnsi="Times New Roman"/>
          <w:sz w:val="24"/>
          <w:szCs w:val="24"/>
          <w:lang w:val="en-US"/>
        </w:rPr>
        <w:t xml:space="preserve"> is hundreds of kilometers from any ocean, and made the lake its habitat.</w:t>
      </w:r>
    </w:p>
    <w:p w:rsidR="007D6922" w:rsidRPr="00A075D3" w:rsidRDefault="007D6922" w:rsidP="007D6922">
      <w:pPr>
        <w:autoSpaceDE w:val="0"/>
        <w:autoSpaceDN w:val="0"/>
        <w:adjustRightInd w:val="0"/>
        <w:spacing w:after="0" w:line="240" w:lineRule="auto"/>
        <w:jc w:val="both"/>
        <w:rPr>
          <w:rFonts w:ascii="Times New Roman" w:eastAsiaTheme="minorHAnsi" w:hAnsi="Times New Roman"/>
          <w:sz w:val="24"/>
          <w:szCs w:val="24"/>
          <w:lang w:val="en-US"/>
        </w:rPr>
      </w:pPr>
      <w:r w:rsidRPr="00A075D3">
        <w:rPr>
          <w:rFonts w:ascii="Times New Roman" w:eastAsiaTheme="minorHAnsi" w:hAnsi="Times New Roman"/>
          <w:sz w:val="24"/>
          <w:szCs w:val="24"/>
          <w:lang w:val="en-US"/>
        </w:rPr>
        <w:t>The lake lies among beautiful mountains. The Baikal Mountains on the north shore and the taiga belong to a national park. The greatest problem here is to keep all this natural beauty and protect the lake from pollution. Every year the lake attracts more and more tourists, so the task is not at all easy.</w:t>
      </w:r>
    </w:p>
    <w:p w:rsidR="007D6922" w:rsidRPr="00A075D3" w:rsidRDefault="007D6922" w:rsidP="007D6922">
      <w:pPr>
        <w:autoSpaceDE w:val="0"/>
        <w:autoSpaceDN w:val="0"/>
        <w:adjustRightInd w:val="0"/>
        <w:spacing w:after="0" w:line="240" w:lineRule="auto"/>
        <w:jc w:val="both"/>
        <w:rPr>
          <w:rFonts w:ascii="Times New Roman" w:eastAsiaTheme="minorHAnsi" w:hAnsi="Times New Roman"/>
          <w:sz w:val="24"/>
          <w:szCs w:val="24"/>
          <w:lang w:val="en-US"/>
        </w:rPr>
      </w:pPr>
      <w:r w:rsidRPr="00A075D3">
        <w:rPr>
          <w:rFonts w:ascii="Times New Roman" w:eastAsiaTheme="minorHAnsi" w:hAnsi="Times New Roman"/>
          <w:sz w:val="24"/>
          <w:szCs w:val="24"/>
          <w:lang w:val="en-US"/>
        </w:rPr>
        <w:t>1. Lake Baikal can help people to understand how life developed on our planet.</w:t>
      </w:r>
    </w:p>
    <w:p w:rsidR="007D6922" w:rsidRPr="00A075D3" w:rsidRDefault="007D6922" w:rsidP="007D6922">
      <w:pPr>
        <w:autoSpaceDE w:val="0"/>
        <w:autoSpaceDN w:val="0"/>
        <w:adjustRightInd w:val="0"/>
        <w:spacing w:after="0" w:line="240" w:lineRule="auto"/>
        <w:jc w:val="both"/>
        <w:rPr>
          <w:rFonts w:ascii="Times New Roman" w:eastAsiaTheme="minorHAnsi" w:hAnsi="Times New Roman"/>
          <w:sz w:val="24"/>
          <w:szCs w:val="24"/>
          <w:lang w:val="en-US"/>
        </w:rPr>
      </w:pPr>
      <w:r w:rsidRPr="00A075D3">
        <w:rPr>
          <w:rFonts w:ascii="Times New Roman" w:eastAsiaTheme="minorHAnsi" w:hAnsi="Times New Roman"/>
          <w:sz w:val="24"/>
          <w:szCs w:val="24"/>
          <w:lang w:val="en-US"/>
        </w:rPr>
        <w:t>2. The size of the lake doesn`t change with time.</w:t>
      </w:r>
    </w:p>
    <w:p w:rsidR="007D6922" w:rsidRPr="00A075D3" w:rsidRDefault="007D6922" w:rsidP="007D6922">
      <w:pPr>
        <w:autoSpaceDE w:val="0"/>
        <w:autoSpaceDN w:val="0"/>
        <w:adjustRightInd w:val="0"/>
        <w:spacing w:after="0" w:line="240" w:lineRule="auto"/>
        <w:jc w:val="both"/>
        <w:rPr>
          <w:rFonts w:ascii="Times New Roman" w:eastAsiaTheme="minorHAnsi" w:hAnsi="Times New Roman"/>
          <w:sz w:val="24"/>
          <w:szCs w:val="24"/>
          <w:lang w:val="en-US"/>
        </w:rPr>
      </w:pPr>
      <w:r w:rsidRPr="00A075D3">
        <w:rPr>
          <w:rFonts w:ascii="Times New Roman" w:eastAsiaTheme="minorHAnsi" w:hAnsi="Times New Roman"/>
          <w:sz w:val="24"/>
          <w:szCs w:val="24"/>
          <w:lang w:val="en-US"/>
        </w:rPr>
        <w:t xml:space="preserve">3. The water in the lake is very clean but cold, so people </w:t>
      </w:r>
      <w:proofErr w:type="gramStart"/>
      <w:r w:rsidRPr="00A075D3">
        <w:rPr>
          <w:rFonts w:ascii="Times New Roman" w:eastAsiaTheme="minorHAnsi" w:hAnsi="Times New Roman"/>
          <w:sz w:val="24"/>
          <w:szCs w:val="24"/>
          <w:lang w:val="en-US"/>
        </w:rPr>
        <w:t>don't</w:t>
      </w:r>
      <w:proofErr w:type="gramEnd"/>
      <w:r w:rsidRPr="00A075D3">
        <w:rPr>
          <w:rFonts w:ascii="Times New Roman" w:eastAsiaTheme="minorHAnsi" w:hAnsi="Times New Roman"/>
          <w:sz w:val="24"/>
          <w:szCs w:val="24"/>
          <w:lang w:val="en-US"/>
        </w:rPr>
        <w:t xml:space="preserve"> swim in it.</w:t>
      </w:r>
    </w:p>
    <w:p w:rsidR="007D6922" w:rsidRPr="00A075D3" w:rsidRDefault="007D6922" w:rsidP="007D6922">
      <w:pPr>
        <w:autoSpaceDE w:val="0"/>
        <w:autoSpaceDN w:val="0"/>
        <w:adjustRightInd w:val="0"/>
        <w:spacing w:after="0" w:line="240" w:lineRule="auto"/>
        <w:jc w:val="both"/>
        <w:rPr>
          <w:rFonts w:ascii="Times New Roman" w:eastAsiaTheme="minorHAnsi" w:hAnsi="Times New Roman"/>
          <w:sz w:val="24"/>
          <w:szCs w:val="24"/>
          <w:lang w:val="en-US"/>
        </w:rPr>
      </w:pPr>
      <w:r w:rsidRPr="00A075D3">
        <w:rPr>
          <w:rFonts w:ascii="Times New Roman" w:eastAsiaTheme="minorHAnsi" w:hAnsi="Times New Roman"/>
          <w:sz w:val="24"/>
          <w:szCs w:val="24"/>
          <w:lang w:val="en-US"/>
        </w:rPr>
        <w:t>4. The lake has a number of islands — big and small.</w:t>
      </w:r>
    </w:p>
    <w:p w:rsidR="007D6922" w:rsidRPr="00A075D3" w:rsidRDefault="007D6922" w:rsidP="007D6922">
      <w:pPr>
        <w:autoSpaceDE w:val="0"/>
        <w:autoSpaceDN w:val="0"/>
        <w:adjustRightInd w:val="0"/>
        <w:spacing w:after="0" w:line="240" w:lineRule="auto"/>
        <w:rPr>
          <w:rFonts w:ascii="Times New Roman" w:eastAsiaTheme="minorHAnsi" w:hAnsi="Times New Roman"/>
          <w:b/>
          <w:sz w:val="24"/>
          <w:szCs w:val="24"/>
          <w:lang w:val="en-US"/>
        </w:rPr>
      </w:pPr>
      <w:r w:rsidRPr="00A075D3">
        <w:rPr>
          <w:rFonts w:ascii="Times New Roman" w:eastAsiaTheme="minorHAnsi" w:hAnsi="Times New Roman"/>
          <w:b/>
          <w:sz w:val="24"/>
          <w:szCs w:val="24"/>
          <w:lang w:val="en-US"/>
        </w:rPr>
        <w:t>2. Complete the sentences with the appropriate reflexive pronouns.</w:t>
      </w:r>
    </w:p>
    <w:p w:rsidR="007D6922" w:rsidRPr="00A075D3" w:rsidRDefault="007D6922" w:rsidP="007D6922">
      <w:pPr>
        <w:autoSpaceDE w:val="0"/>
        <w:autoSpaceDN w:val="0"/>
        <w:adjustRightInd w:val="0"/>
        <w:spacing w:after="0" w:line="240" w:lineRule="auto"/>
        <w:rPr>
          <w:rFonts w:ascii="Times New Roman" w:eastAsiaTheme="minorHAnsi" w:hAnsi="Times New Roman"/>
          <w:sz w:val="24"/>
          <w:szCs w:val="24"/>
          <w:lang w:val="en-US"/>
        </w:rPr>
      </w:pPr>
      <w:r w:rsidRPr="00A075D3">
        <w:rPr>
          <w:rFonts w:ascii="Times New Roman" w:eastAsiaTheme="minorHAnsi" w:hAnsi="Times New Roman"/>
          <w:sz w:val="24"/>
          <w:szCs w:val="24"/>
          <w:lang w:val="en-US"/>
        </w:rPr>
        <w:t xml:space="preserve">1. Helen, dear, have you made this wonderful cake all by _________? </w:t>
      </w:r>
    </w:p>
    <w:p w:rsidR="007D6922" w:rsidRPr="00A075D3" w:rsidRDefault="007D6922" w:rsidP="007D6922">
      <w:pPr>
        <w:autoSpaceDE w:val="0"/>
        <w:autoSpaceDN w:val="0"/>
        <w:adjustRightInd w:val="0"/>
        <w:spacing w:after="0" w:line="240" w:lineRule="auto"/>
        <w:rPr>
          <w:rFonts w:ascii="Times New Roman" w:eastAsiaTheme="minorHAnsi" w:hAnsi="Times New Roman"/>
          <w:sz w:val="24"/>
          <w:szCs w:val="24"/>
          <w:lang w:val="en-US"/>
        </w:rPr>
      </w:pPr>
      <w:r w:rsidRPr="00A075D3">
        <w:rPr>
          <w:rFonts w:ascii="Times New Roman" w:eastAsiaTheme="minorHAnsi" w:hAnsi="Times New Roman"/>
          <w:sz w:val="24"/>
          <w:szCs w:val="24"/>
          <w:lang w:val="en-US"/>
        </w:rPr>
        <w:t xml:space="preserve">2. Children should know how to </w:t>
      </w:r>
      <w:proofErr w:type="spellStart"/>
      <w:r w:rsidRPr="00A075D3">
        <w:rPr>
          <w:rFonts w:ascii="Times New Roman" w:eastAsiaTheme="minorHAnsi" w:hAnsi="Times New Roman"/>
          <w:sz w:val="24"/>
          <w:szCs w:val="24"/>
          <w:lang w:val="en-US"/>
        </w:rPr>
        <w:t>behave______in</w:t>
      </w:r>
      <w:proofErr w:type="spellEnd"/>
      <w:r w:rsidRPr="00A075D3">
        <w:rPr>
          <w:rFonts w:ascii="Times New Roman" w:eastAsiaTheme="minorHAnsi" w:hAnsi="Times New Roman"/>
          <w:sz w:val="24"/>
          <w:szCs w:val="24"/>
          <w:lang w:val="en-US"/>
        </w:rPr>
        <w:t xml:space="preserve"> public. </w:t>
      </w:r>
    </w:p>
    <w:p w:rsidR="007D6922" w:rsidRPr="00A075D3" w:rsidRDefault="007D6922" w:rsidP="007D6922">
      <w:pPr>
        <w:autoSpaceDE w:val="0"/>
        <w:autoSpaceDN w:val="0"/>
        <w:adjustRightInd w:val="0"/>
        <w:spacing w:after="0" w:line="240" w:lineRule="auto"/>
        <w:rPr>
          <w:rFonts w:ascii="Times New Roman" w:eastAsiaTheme="minorHAnsi" w:hAnsi="Times New Roman"/>
          <w:sz w:val="24"/>
          <w:szCs w:val="24"/>
          <w:lang w:val="en-US"/>
        </w:rPr>
      </w:pPr>
      <w:r w:rsidRPr="00A075D3">
        <w:rPr>
          <w:rFonts w:ascii="Times New Roman" w:eastAsiaTheme="minorHAnsi" w:hAnsi="Times New Roman"/>
          <w:sz w:val="24"/>
          <w:szCs w:val="24"/>
          <w:lang w:val="en-US"/>
        </w:rPr>
        <w:t>3. How is your head? How are you feeling ________ now?</w:t>
      </w:r>
    </w:p>
    <w:p w:rsidR="007D6922" w:rsidRPr="00A075D3" w:rsidRDefault="007D6922" w:rsidP="007D6922">
      <w:pPr>
        <w:autoSpaceDE w:val="0"/>
        <w:autoSpaceDN w:val="0"/>
        <w:adjustRightInd w:val="0"/>
        <w:spacing w:after="0" w:line="240" w:lineRule="auto"/>
        <w:rPr>
          <w:rFonts w:ascii="Times New Roman" w:eastAsiaTheme="minorHAnsi" w:hAnsi="Times New Roman"/>
          <w:sz w:val="24"/>
          <w:szCs w:val="24"/>
          <w:lang w:val="en-US"/>
        </w:rPr>
      </w:pPr>
      <w:r w:rsidRPr="00A075D3">
        <w:rPr>
          <w:rFonts w:ascii="Times New Roman" w:eastAsiaTheme="minorHAnsi" w:hAnsi="Times New Roman"/>
          <w:sz w:val="24"/>
          <w:szCs w:val="24"/>
          <w:lang w:val="en-US"/>
        </w:rPr>
        <w:t xml:space="preserve">4. </w:t>
      </w:r>
      <w:proofErr w:type="gramStart"/>
      <w:r w:rsidRPr="00A075D3">
        <w:rPr>
          <w:rFonts w:ascii="Times New Roman" w:eastAsiaTheme="minorHAnsi" w:hAnsi="Times New Roman"/>
          <w:sz w:val="24"/>
          <w:szCs w:val="24"/>
          <w:lang w:val="en-US"/>
        </w:rPr>
        <w:t>You'll</w:t>
      </w:r>
      <w:proofErr w:type="gramEnd"/>
      <w:r w:rsidRPr="00A075D3">
        <w:rPr>
          <w:rFonts w:ascii="Times New Roman" w:eastAsiaTheme="minorHAnsi" w:hAnsi="Times New Roman"/>
          <w:sz w:val="24"/>
          <w:szCs w:val="24"/>
          <w:lang w:val="en-US"/>
        </w:rPr>
        <w:t xml:space="preserve"> get a nice present if you behave __________.</w:t>
      </w:r>
    </w:p>
    <w:p w:rsidR="007D6922" w:rsidRPr="00A075D3" w:rsidRDefault="007D6922" w:rsidP="007D6922">
      <w:pPr>
        <w:autoSpaceDE w:val="0"/>
        <w:autoSpaceDN w:val="0"/>
        <w:adjustRightInd w:val="0"/>
        <w:spacing w:after="0" w:line="240" w:lineRule="auto"/>
        <w:rPr>
          <w:rFonts w:ascii="Times New Roman" w:eastAsiaTheme="minorHAnsi" w:hAnsi="Times New Roman"/>
          <w:sz w:val="24"/>
          <w:szCs w:val="24"/>
          <w:lang w:val="en-US"/>
        </w:rPr>
      </w:pPr>
      <w:r w:rsidRPr="00A075D3">
        <w:rPr>
          <w:rFonts w:ascii="Times New Roman" w:eastAsiaTheme="minorHAnsi" w:hAnsi="Times New Roman"/>
          <w:sz w:val="24"/>
          <w:szCs w:val="24"/>
          <w:lang w:val="en-US"/>
        </w:rPr>
        <w:t>5. Every morning I make tea for my parents and ________.</w:t>
      </w:r>
    </w:p>
    <w:p w:rsidR="007D6922" w:rsidRPr="00A075D3" w:rsidRDefault="007D6922" w:rsidP="007D6922">
      <w:pPr>
        <w:autoSpaceDE w:val="0"/>
        <w:autoSpaceDN w:val="0"/>
        <w:adjustRightInd w:val="0"/>
        <w:spacing w:after="0" w:line="240" w:lineRule="auto"/>
        <w:rPr>
          <w:rFonts w:ascii="Times New Roman" w:eastAsiaTheme="minorHAnsi" w:hAnsi="Times New Roman"/>
          <w:sz w:val="24"/>
          <w:szCs w:val="24"/>
          <w:lang w:val="en-US"/>
        </w:rPr>
      </w:pPr>
      <w:r w:rsidRPr="00A075D3">
        <w:rPr>
          <w:rFonts w:ascii="Times New Roman" w:eastAsiaTheme="minorHAnsi" w:hAnsi="Times New Roman"/>
          <w:sz w:val="24"/>
          <w:szCs w:val="24"/>
          <w:lang w:val="en-US"/>
        </w:rPr>
        <w:t>6. Did you enjoy ____ at the concert?</w:t>
      </w:r>
    </w:p>
    <w:p w:rsidR="007D6922" w:rsidRPr="00A075D3" w:rsidRDefault="007D6922" w:rsidP="007D6922">
      <w:pPr>
        <w:autoSpaceDE w:val="0"/>
        <w:autoSpaceDN w:val="0"/>
        <w:adjustRightInd w:val="0"/>
        <w:spacing w:after="0" w:line="240" w:lineRule="auto"/>
        <w:rPr>
          <w:rFonts w:ascii="Times New Roman" w:eastAsiaTheme="minorHAnsi" w:hAnsi="Times New Roman"/>
          <w:sz w:val="24"/>
          <w:szCs w:val="24"/>
          <w:lang w:val="en-US"/>
        </w:rPr>
      </w:pPr>
      <w:r w:rsidRPr="00A075D3">
        <w:rPr>
          <w:rFonts w:ascii="Times New Roman" w:eastAsiaTheme="minorHAnsi" w:hAnsi="Times New Roman"/>
          <w:sz w:val="24"/>
          <w:szCs w:val="24"/>
          <w:lang w:val="en-US"/>
        </w:rPr>
        <w:lastRenderedPageBreak/>
        <w:t>7. The children bathed ___ in the lake.</w:t>
      </w:r>
    </w:p>
    <w:p w:rsidR="007D6922" w:rsidRPr="00A075D3" w:rsidRDefault="007D6922" w:rsidP="007D6922">
      <w:pPr>
        <w:autoSpaceDE w:val="0"/>
        <w:autoSpaceDN w:val="0"/>
        <w:adjustRightInd w:val="0"/>
        <w:spacing w:after="0" w:line="240" w:lineRule="auto"/>
        <w:rPr>
          <w:rFonts w:ascii="Times New Roman" w:eastAsiaTheme="minorHAnsi" w:hAnsi="Times New Roman"/>
          <w:sz w:val="24"/>
          <w:szCs w:val="24"/>
          <w:lang w:val="en-US"/>
        </w:rPr>
      </w:pPr>
      <w:r w:rsidRPr="00A075D3">
        <w:rPr>
          <w:rFonts w:ascii="Times New Roman" w:eastAsiaTheme="minorHAnsi" w:hAnsi="Times New Roman"/>
          <w:sz w:val="24"/>
          <w:szCs w:val="24"/>
          <w:lang w:val="en-US"/>
        </w:rPr>
        <w:t>8. My grandparents live by ____</w:t>
      </w:r>
    </w:p>
    <w:p w:rsidR="007D6922" w:rsidRPr="00A075D3" w:rsidRDefault="007D6922" w:rsidP="007D6922">
      <w:pPr>
        <w:autoSpaceDE w:val="0"/>
        <w:autoSpaceDN w:val="0"/>
        <w:adjustRightInd w:val="0"/>
        <w:spacing w:after="0" w:line="240" w:lineRule="auto"/>
        <w:rPr>
          <w:rFonts w:ascii="Times New Roman" w:eastAsiaTheme="minorHAnsi" w:hAnsi="Times New Roman"/>
          <w:sz w:val="24"/>
          <w:szCs w:val="24"/>
          <w:lang w:val="en-US"/>
        </w:rPr>
      </w:pPr>
      <w:r w:rsidRPr="00A075D3">
        <w:rPr>
          <w:rFonts w:ascii="Times New Roman" w:eastAsiaTheme="minorHAnsi" w:hAnsi="Times New Roman"/>
          <w:sz w:val="24"/>
          <w:szCs w:val="24"/>
          <w:lang w:val="en-US"/>
        </w:rPr>
        <w:t xml:space="preserve">9. </w:t>
      </w:r>
      <w:proofErr w:type="gramStart"/>
      <w:r w:rsidRPr="00A075D3">
        <w:rPr>
          <w:rFonts w:ascii="Times New Roman" w:eastAsiaTheme="minorHAnsi" w:hAnsi="Times New Roman"/>
          <w:sz w:val="24"/>
          <w:szCs w:val="24"/>
          <w:lang w:val="en-US"/>
        </w:rPr>
        <w:t>Here’s</w:t>
      </w:r>
      <w:proofErr w:type="gramEnd"/>
      <w:r w:rsidRPr="00A075D3">
        <w:rPr>
          <w:rFonts w:ascii="Times New Roman" w:eastAsiaTheme="minorHAnsi" w:hAnsi="Times New Roman"/>
          <w:sz w:val="24"/>
          <w:szCs w:val="24"/>
          <w:lang w:val="en-US"/>
        </w:rPr>
        <w:t xml:space="preserve"> some chocolate, do help ____</w:t>
      </w:r>
    </w:p>
    <w:p w:rsidR="007D6922" w:rsidRPr="00A075D3" w:rsidRDefault="007D6922" w:rsidP="007D6922">
      <w:pPr>
        <w:autoSpaceDE w:val="0"/>
        <w:autoSpaceDN w:val="0"/>
        <w:adjustRightInd w:val="0"/>
        <w:spacing w:after="0" w:line="240" w:lineRule="auto"/>
        <w:rPr>
          <w:rFonts w:ascii="Times New Roman" w:eastAsiaTheme="minorHAnsi" w:hAnsi="Times New Roman"/>
          <w:sz w:val="24"/>
          <w:szCs w:val="24"/>
          <w:lang w:val="en-US"/>
        </w:rPr>
      </w:pPr>
      <w:r w:rsidRPr="00A075D3">
        <w:rPr>
          <w:rFonts w:ascii="Times New Roman" w:eastAsiaTheme="minorHAnsi" w:hAnsi="Times New Roman"/>
          <w:sz w:val="24"/>
          <w:szCs w:val="24"/>
          <w:lang w:val="en-US"/>
        </w:rPr>
        <w:t xml:space="preserve">10. Tell me </w:t>
      </w:r>
      <w:proofErr w:type="gramStart"/>
      <w:r w:rsidRPr="00A075D3">
        <w:rPr>
          <w:rFonts w:ascii="Times New Roman" w:eastAsiaTheme="minorHAnsi" w:hAnsi="Times New Roman"/>
          <w:sz w:val="24"/>
          <w:szCs w:val="24"/>
          <w:lang w:val="en-US"/>
        </w:rPr>
        <w:t>you’ll</w:t>
      </w:r>
      <w:proofErr w:type="gramEnd"/>
      <w:r w:rsidRPr="00A075D3">
        <w:rPr>
          <w:rFonts w:ascii="Times New Roman" w:eastAsiaTheme="minorHAnsi" w:hAnsi="Times New Roman"/>
          <w:sz w:val="24"/>
          <w:szCs w:val="24"/>
          <w:lang w:val="en-US"/>
        </w:rPr>
        <w:t xml:space="preserve"> behave ____ while I’m away.</w:t>
      </w:r>
    </w:p>
    <w:p w:rsidR="007D6922" w:rsidRPr="00A075D3" w:rsidRDefault="007D6922" w:rsidP="007D6922">
      <w:pPr>
        <w:autoSpaceDE w:val="0"/>
        <w:autoSpaceDN w:val="0"/>
        <w:adjustRightInd w:val="0"/>
        <w:spacing w:after="0" w:line="240" w:lineRule="auto"/>
        <w:rPr>
          <w:rFonts w:ascii="Times New Roman" w:eastAsiaTheme="minorHAnsi" w:hAnsi="Times New Roman"/>
          <w:b/>
          <w:bCs/>
          <w:i/>
          <w:iCs/>
          <w:sz w:val="24"/>
          <w:szCs w:val="24"/>
          <w:lang w:val="en-US"/>
        </w:rPr>
      </w:pPr>
      <w:r w:rsidRPr="00A075D3">
        <w:rPr>
          <w:rFonts w:ascii="Times New Roman" w:eastAsiaTheme="minorHAnsi" w:hAnsi="Times New Roman"/>
          <w:b/>
          <w:bCs/>
          <w:iCs/>
          <w:sz w:val="24"/>
          <w:szCs w:val="24"/>
          <w:lang w:val="en-US"/>
        </w:rPr>
        <w:t>3. Complete the sentences using</w:t>
      </w:r>
      <w:r w:rsidRPr="00A075D3">
        <w:rPr>
          <w:rFonts w:ascii="Times New Roman" w:eastAsiaTheme="minorHAnsi" w:hAnsi="Times New Roman"/>
          <w:b/>
          <w:bCs/>
          <w:i/>
          <w:iCs/>
          <w:sz w:val="24"/>
          <w:szCs w:val="24"/>
          <w:lang w:val="en-US"/>
        </w:rPr>
        <w:t xml:space="preserve"> down, in, off, up</w:t>
      </w:r>
    </w:p>
    <w:p w:rsidR="007D6922" w:rsidRPr="00A075D3" w:rsidRDefault="007D6922" w:rsidP="007D6922">
      <w:pPr>
        <w:autoSpaceDE w:val="0"/>
        <w:autoSpaceDN w:val="0"/>
        <w:adjustRightInd w:val="0"/>
        <w:spacing w:after="0" w:line="240" w:lineRule="auto"/>
        <w:rPr>
          <w:rFonts w:ascii="Times New Roman" w:eastAsiaTheme="minorHAnsi" w:hAnsi="Times New Roman"/>
          <w:sz w:val="24"/>
          <w:szCs w:val="24"/>
          <w:lang w:val="en-US"/>
        </w:rPr>
      </w:pPr>
      <w:proofErr w:type="gramStart"/>
      <w:r w:rsidRPr="00A075D3">
        <w:rPr>
          <w:rFonts w:ascii="Times New Roman" w:eastAsiaTheme="minorHAnsi" w:hAnsi="Times New Roman"/>
          <w:sz w:val="24"/>
          <w:szCs w:val="24"/>
          <w:lang w:val="en-US"/>
        </w:rPr>
        <w:t>1. Lots of</w:t>
      </w:r>
      <w:proofErr w:type="gramEnd"/>
      <w:r w:rsidRPr="00A075D3">
        <w:rPr>
          <w:rFonts w:ascii="Times New Roman" w:eastAsiaTheme="minorHAnsi" w:hAnsi="Times New Roman"/>
          <w:sz w:val="24"/>
          <w:szCs w:val="24"/>
          <w:lang w:val="en-US"/>
        </w:rPr>
        <w:t xml:space="preserve"> people take </w:t>
      </w:r>
      <w:r w:rsidRPr="00A075D3">
        <w:rPr>
          <w:rFonts w:ascii="Times New Roman" w:eastAsiaTheme="minorHAnsi" w:hAnsi="Times New Roman"/>
          <w:i/>
          <w:iCs/>
          <w:sz w:val="24"/>
          <w:szCs w:val="24"/>
          <w:lang w:val="en-US"/>
        </w:rPr>
        <w:t xml:space="preserve">__ </w:t>
      </w:r>
      <w:r w:rsidRPr="00A075D3">
        <w:rPr>
          <w:rFonts w:ascii="Times New Roman" w:eastAsiaTheme="minorHAnsi" w:hAnsi="Times New Roman"/>
          <w:sz w:val="24"/>
          <w:szCs w:val="24"/>
          <w:lang w:val="en-US"/>
        </w:rPr>
        <w:t>a particular sport at an early age.</w:t>
      </w:r>
    </w:p>
    <w:p w:rsidR="007D6922" w:rsidRPr="00A075D3" w:rsidRDefault="007D6922" w:rsidP="007D6922">
      <w:pPr>
        <w:autoSpaceDE w:val="0"/>
        <w:autoSpaceDN w:val="0"/>
        <w:adjustRightInd w:val="0"/>
        <w:spacing w:after="0" w:line="240" w:lineRule="auto"/>
        <w:rPr>
          <w:rFonts w:ascii="Times New Roman" w:eastAsiaTheme="minorHAnsi" w:hAnsi="Times New Roman"/>
          <w:sz w:val="24"/>
          <w:szCs w:val="24"/>
          <w:lang w:val="en-US"/>
        </w:rPr>
      </w:pPr>
      <w:r w:rsidRPr="00A075D3">
        <w:rPr>
          <w:rFonts w:ascii="Times New Roman" w:eastAsiaTheme="minorHAnsi" w:hAnsi="Times New Roman"/>
          <w:sz w:val="24"/>
          <w:szCs w:val="24"/>
          <w:lang w:val="en-US"/>
        </w:rPr>
        <w:t>2. What time did the plane eventually take __</w:t>
      </w:r>
      <w:proofErr w:type="gramStart"/>
      <w:r w:rsidRPr="00A075D3">
        <w:rPr>
          <w:rFonts w:ascii="Times New Roman" w:eastAsiaTheme="minorHAnsi" w:hAnsi="Times New Roman"/>
          <w:sz w:val="24"/>
          <w:szCs w:val="24"/>
          <w:lang w:val="en-US"/>
        </w:rPr>
        <w:t>_ ?</w:t>
      </w:r>
      <w:proofErr w:type="gramEnd"/>
    </w:p>
    <w:p w:rsidR="007D6922" w:rsidRPr="00A075D3" w:rsidRDefault="007D6922" w:rsidP="007D6922">
      <w:pPr>
        <w:autoSpaceDE w:val="0"/>
        <w:autoSpaceDN w:val="0"/>
        <w:adjustRightInd w:val="0"/>
        <w:spacing w:after="0" w:line="240" w:lineRule="auto"/>
        <w:rPr>
          <w:rFonts w:ascii="Times New Roman" w:eastAsiaTheme="minorHAnsi" w:hAnsi="Times New Roman"/>
          <w:sz w:val="24"/>
          <w:szCs w:val="24"/>
          <w:lang w:val="en-US"/>
        </w:rPr>
      </w:pPr>
      <w:r w:rsidRPr="00A075D3">
        <w:rPr>
          <w:rFonts w:ascii="Times New Roman" w:eastAsiaTheme="minorHAnsi" w:hAnsi="Times New Roman"/>
          <w:sz w:val="24"/>
          <w:szCs w:val="24"/>
          <w:lang w:val="en-US"/>
        </w:rPr>
        <w:t xml:space="preserve">3. Jake says he </w:t>
      </w:r>
      <w:proofErr w:type="gramStart"/>
      <w:r w:rsidRPr="00A075D3">
        <w:rPr>
          <w:rFonts w:ascii="Times New Roman" w:eastAsiaTheme="minorHAnsi" w:hAnsi="Times New Roman"/>
          <w:sz w:val="24"/>
          <w:szCs w:val="24"/>
          <w:lang w:val="en-US"/>
        </w:rPr>
        <w:t>couldn’t</w:t>
      </w:r>
      <w:proofErr w:type="gramEnd"/>
      <w:r w:rsidRPr="00A075D3">
        <w:rPr>
          <w:rFonts w:ascii="Times New Roman" w:eastAsiaTheme="minorHAnsi" w:hAnsi="Times New Roman"/>
          <w:sz w:val="24"/>
          <w:szCs w:val="24"/>
          <w:lang w:val="en-US"/>
        </w:rPr>
        <w:t xml:space="preserve"> take ___ everything because </w:t>
      </w:r>
      <w:proofErr w:type="spellStart"/>
      <w:r w:rsidRPr="00A075D3">
        <w:rPr>
          <w:rFonts w:ascii="Times New Roman" w:eastAsiaTheme="minorHAnsi" w:hAnsi="Times New Roman"/>
          <w:sz w:val="24"/>
          <w:szCs w:val="24"/>
          <w:lang w:val="en-US"/>
        </w:rPr>
        <w:t>Dr</w:t>
      </w:r>
      <w:proofErr w:type="spellEnd"/>
      <w:r w:rsidRPr="00A075D3">
        <w:rPr>
          <w:rFonts w:ascii="Times New Roman" w:eastAsiaTheme="minorHAnsi" w:hAnsi="Times New Roman"/>
          <w:sz w:val="24"/>
          <w:szCs w:val="24"/>
          <w:lang w:val="en-US"/>
        </w:rPr>
        <w:t xml:space="preserve"> Baxter was speaking too fast.</w:t>
      </w:r>
    </w:p>
    <w:p w:rsidR="007D6922" w:rsidRPr="00A075D3" w:rsidRDefault="007D6922" w:rsidP="007D6922">
      <w:pPr>
        <w:autoSpaceDE w:val="0"/>
        <w:autoSpaceDN w:val="0"/>
        <w:adjustRightInd w:val="0"/>
        <w:spacing w:after="0" w:line="240" w:lineRule="auto"/>
        <w:rPr>
          <w:rFonts w:ascii="Times New Roman" w:eastAsiaTheme="minorHAnsi" w:hAnsi="Times New Roman"/>
          <w:sz w:val="24"/>
          <w:szCs w:val="24"/>
          <w:lang w:val="en-US"/>
        </w:rPr>
      </w:pPr>
      <w:r w:rsidRPr="00A075D3">
        <w:rPr>
          <w:rFonts w:ascii="Times New Roman" w:eastAsiaTheme="minorHAnsi" w:hAnsi="Times New Roman"/>
          <w:sz w:val="24"/>
          <w:szCs w:val="24"/>
          <w:lang w:val="en-US"/>
        </w:rPr>
        <w:t>4. Sue has taken ___ riding at weekends.</w:t>
      </w:r>
    </w:p>
    <w:p w:rsidR="007D6922" w:rsidRPr="00A075D3" w:rsidRDefault="007D6922" w:rsidP="007D6922">
      <w:pPr>
        <w:autoSpaceDE w:val="0"/>
        <w:autoSpaceDN w:val="0"/>
        <w:adjustRightInd w:val="0"/>
        <w:spacing w:after="0" w:line="240" w:lineRule="auto"/>
        <w:rPr>
          <w:rFonts w:ascii="Times New Roman" w:eastAsiaTheme="minorHAnsi" w:hAnsi="Times New Roman"/>
          <w:sz w:val="24"/>
          <w:szCs w:val="24"/>
          <w:lang w:val="en-US"/>
        </w:rPr>
      </w:pPr>
      <w:r w:rsidRPr="00A075D3">
        <w:rPr>
          <w:rFonts w:ascii="Times New Roman" w:eastAsiaTheme="minorHAnsi" w:hAnsi="Times New Roman"/>
          <w:sz w:val="24"/>
          <w:szCs w:val="24"/>
          <w:lang w:val="en-US"/>
        </w:rPr>
        <w:t>5. Could you, please, take ___ the words I am going to dictate?</w:t>
      </w:r>
    </w:p>
    <w:p w:rsidR="007D6922" w:rsidRPr="00A075D3" w:rsidRDefault="007D6922" w:rsidP="007D6922">
      <w:pPr>
        <w:autoSpaceDE w:val="0"/>
        <w:autoSpaceDN w:val="0"/>
        <w:adjustRightInd w:val="0"/>
        <w:spacing w:after="0" w:line="240" w:lineRule="auto"/>
        <w:rPr>
          <w:rFonts w:ascii="Times New Roman" w:eastAsiaTheme="minorHAnsi" w:hAnsi="Times New Roman"/>
          <w:sz w:val="24"/>
          <w:szCs w:val="24"/>
          <w:lang w:val="en-US"/>
        </w:rPr>
      </w:pPr>
      <w:r w:rsidRPr="00A075D3">
        <w:rPr>
          <w:rFonts w:ascii="Times New Roman" w:eastAsiaTheme="minorHAnsi" w:hAnsi="Times New Roman"/>
          <w:sz w:val="24"/>
          <w:szCs w:val="24"/>
          <w:lang w:val="en-US"/>
        </w:rPr>
        <w:t xml:space="preserve">6. The plane must </w:t>
      </w:r>
      <w:r w:rsidRPr="00A075D3">
        <w:rPr>
          <w:rFonts w:ascii="Times New Roman" w:eastAsiaTheme="minorHAnsi" w:hAnsi="Times New Roman"/>
          <w:iCs/>
          <w:sz w:val="24"/>
          <w:szCs w:val="24"/>
          <w:lang w:val="en-US"/>
        </w:rPr>
        <w:t xml:space="preserve">take </w:t>
      </w:r>
      <w:r w:rsidRPr="00A075D3">
        <w:rPr>
          <w:rFonts w:ascii="Times New Roman" w:eastAsiaTheme="minorHAnsi" w:hAnsi="Times New Roman"/>
          <w:sz w:val="24"/>
          <w:szCs w:val="24"/>
          <w:lang w:val="en-US"/>
        </w:rPr>
        <w:t>___ on time.</w:t>
      </w:r>
    </w:p>
    <w:p w:rsidR="007D6922" w:rsidRPr="00A075D3" w:rsidRDefault="007D6922" w:rsidP="007D6922">
      <w:pPr>
        <w:autoSpaceDE w:val="0"/>
        <w:autoSpaceDN w:val="0"/>
        <w:adjustRightInd w:val="0"/>
        <w:spacing w:after="0" w:line="240" w:lineRule="auto"/>
        <w:rPr>
          <w:rFonts w:ascii="Times New Roman" w:eastAsiaTheme="minorHAnsi" w:hAnsi="Times New Roman"/>
          <w:sz w:val="24"/>
          <w:szCs w:val="24"/>
          <w:lang w:val="en-US"/>
        </w:rPr>
      </w:pPr>
      <w:r w:rsidRPr="00A075D3">
        <w:rPr>
          <w:rFonts w:ascii="Times New Roman" w:eastAsiaTheme="minorHAnsi" w:hAnsi="Times New Roman"/>
          <w:sz w:val="24"/>
          <w:szCs w:val="24"/>
          <w:lang w:val="en-US"/>
        </w:rPr>
        <w:t>7. When you take __</w:t>
      </w:r>
      <w:proofErr w:type="gramStart"/>
      <w:r w:rsidRPr="00A075D3">
        <w:rPr>
          <w:rFonts w:ascii="Times New Roman" w:eastAsiaTheme="minorHAnsi" w:hAnsi="Times New Roman"/>
          <w:sz w:val="24"/>
          <w:szCs w:val="24"/>
          <w:lang w:val="en-US"/>
        </w:rPr>
        <w:t>_  what</w:t>
      </w:r>
      <w:proofErr w:type="gramEnd"/>
      <w:r w:rsidRPr="00A075D3">
        <w:rPr>
          <w:rFonts w:ascii="Times New Roman" w:eastAsiaTheme="minorHAnsi" w:hAnsi="Times New Roman"/>
          <w:sz w:val="24"/>
          <w:szCs w:val="24"/>
          <w:lang w:val="en-US"/>
        </w:rPr>
        <w:t xml:space="preserve"> the lecturer says, you understand his ideas better.</w:t>
      </w:r>
    </w:p>
    <w:p w:rsidR="007D6922" w:rsidRPr="00A075D3" w:rsidRDefault="007D6922" w:rsidP="007D6922">
      <w:pPr>
        <w:autoSpaceDE w:val="0"/>
        <w:autoSpaceDN w:val="0"/>
        <w:adjustRightInd w:val="0"/>
        <w:spacing w:after="0" w:line="240" w:lineRule="auto"/>
        <w:rPr>
          <w:rFonts w:ascii="Times New Roman" w:eastAsiaTheme="minorHAnsi" w:hAnsi="Times New Roman"/>
          <w:b/>
          <w:sz w:val="24"/>
          <w:szCs w:val="24"/>
          <w:lang w:val="en-US"/>
        </w:rPr>
      </w:pPr>
      <w:r w:rsidRPr="00A075D3">
        <w:rPr>
          <w:rFonts w:ascii="Times New Roman" w:eastAsiaTheme="minorHAnsi" w:hAnsi="Times New Roman"/>
          <w:b/>
          <w:sz w:val="24"/>
          <w:szCs w:val="24"/>
          <w:lang w:val="en-US"/>
        </w:rPr>
        <w:t>4. Choose the appropriate verb forms to complete the sentences.</w:t>
      </w:r>
    </w:p>
    <w:p w:rsidR="007D6922" w:rsidRPr="00A075D3" w:rsidRDefault="007D6922" w:rsidP="007D6922">
      <w:pPr>
        <w:autoSpaceDE w:val="0"/>
        <w:autoSpaceDN w:val="0"/>
        <w:adjustRightInd w:val="0"/>
        <w:spacing w:after="0" w:line="240" w:lineRule="auto"/>
        <w:rPr>
          <w:rFonts w:ascii="Times New Roman" w:eastAsiaTheme="minorHAnsi" w:hAnsi="Times New Roman"/>
          <w:sz w:val="24"/>
          <w:szCs w:val="24"/>
          <w:lang w:val="en-US"/>
        </w:rPr>
      </w:pPr>
      <w:r w:rsidRPr="00A075D3">
        <w:rPr>
          <w:rFonts w:ascii="Times New Roman" w:eastAsiaTheme="minorHAnsi" w:hAnsi="Times New Roman"/>
          <w:sz w:val="24"/>
          <w:szCs w:val="24"/>
          <w:lang w:val="en-US"/>
        </w:rPr>
        <w:t>1. Jack ___ money for a long time; he enough to buy a new bike.</w:t>
      </w:r>
    </w:p>
    <w:p w:rsidR="007D6922" w:rsidRPr="00A075D3" w:rsidRDefault="007D6922" w:rsidP="007D6922">
      <w:pPr>
        <w:autoSpaceDE w:val="0"/>
        <w:autoSpaceDN w:val="0"/>
        <w:adjustRightInd w:val="0"/>
        <w:spacing w:after="0" w:line="240" w:lineRule="auto"/>
        <w:rPr>
          <w:rFonts w:ascii="Times New Roman" w:eastAsiaTheme="minorHAnsi" w:hAnsi="Times New Roman"/>
          <w:sz w:val="24"/>
          <w:szCs w:val="24"/>
          <w:lang w:val="en-US"/>
        </w:rPr>
      </w:pPr>
      <w:r w:rsidRPr="00A075D3">
        <w:rPr>
          <w:rFonts w:ascii="Times New Roman" w:eastAsiaTheme="minorHAnsi" w:hAnsi="Times New Roman"/>
          <w:sz w:val="24"/>
          <w:szCs w:val="24"/>
          <w:lang w:val="en-US"/>
        </w:rPr>
        <w:t xml:space="preserve">a) </w:t>
      </w:r>
      <w:proofErr w:type="gramStart"/>
      <w:r w:rsidRPr="00A075D3">
        <w:rPr>
          <w:rFonts w:ascii="Times New Roman" w:eastAsiaTheme="minorHAnsi" w:hAnsi="Times New Roman"/>
          <w:sz w:val="24"/>
          <w:szCs w:val="24"/>
          <w:lang w:val="en-US"/>
        </w:rPr>
        <w:t>has</w:t>
      </w:r>
      <w:proofErr w:type="gramEnd"/>
      <w:r w:rsidRPr="00A075D3">
        <w:rPr>
          <w:rFonts w:ascii="Times New Roman" w:eastAsiaTheme="minorHAnsi" w:hAnsi="Times New Roman"/>
          <w:sz w:val="24"/>
          <w:szCs w:val="24"/>
          <w:lang w:val="en-US"/>
        </w:rPr>
        <w:t xml:space="preserve"> saved b) has been saving</w:t>
      </w:r>
    </w:p>
    <w:p w:rsidR="007D6922" w:rsidRPr="00A075D3" w:rsidRDefault="007D6922" w:rsidP="007D6922">
      <w:pPr>
        <w:autoSpaceDE w:val="0"/>
        <w:autoSpaceDN w:val="0"/>
        <w:adjustRightInd w:val="0"/>
        <w:spacing w:after="0" w:line="240" w:lineRule="auto"/>
        <w:rPr>
          <w:rFonts w:ascii="Times New Roman" w:eastAsiaTheme="minorHAnsi" w:hAnsi="Times New Roman"/>
          <w:sz w:val="24"/>
          <w:szCs w:val="24"/>
          <w:lang w:val="en-US"/>
        </w:rPr>
      </w:pPr>
      <w:r w:rsidRPr="00A075D3">
        <w:rPr>
          <w:rFonts w:ascii="Times New Roman" w:eastAsiaTheme="minorHAnsi" w:hAnsi="Times New Roman"/>
          <w:sz w:val="24"/>
          <w:szCs w:val="24"/>
          <w:lang w:val="en-US"/>
        </w:rPr>
        <w:t>2. The Smiths ____ the farm since the 1950s,</w:t>
      </w:r>
    </w:p>
    <w:p w:rsidR="007D6922" w:rsidRPr="00A075D3" w:rsidRDefault="007D6922" w:rsidP="007D6922">
      <w:pPr>
        <w:autoSpaceDE w:val="0"/>
        <w:autoSpaceDN w:val="0"/>
        <w:adjustRightInd w:val="0"/>
        <w:spacing w:after="0" w:line="240" w:lineRule="auto"/>
        <w:rPr>
          <w:rFonts w:ascii="Times New Roman" w:eastAsiaTheme="minorHAnsi" w:hAnsi="Times New Roman"/>
          <w:sz w:val="24"/>
          <w:szCs w:val="24"/>
          <w:lang w:val="en-US"/>
        </w:rPr>
      </w:pPr>
      <w:r w:rsidRPr="00A075D3">
        <w:rPr>
          <w:rFonts w:ascii="Times New Roman" w:eastAsiaTheme="minorHAnsi" w:hAnsi="Times New Roman"/>
          <w:sz w:val="24"/>
          <w:szCs w:val="24"/>
          <w:lang w:val="en-US"/>
        </w:rPr>
        <w:t xml:space="preserve">a) </w:t>
      </w:r>
      <w:proofErr w:type="gramStart"/>
      <w:r w:rsidRPr="00A075D3">
        <w:rPr>
          <w:rFonts w:ascii="Times New Roman" w:eastAsiaTheme="minorHAnsi" w:hAnsi="Times New Roman"/>
          <w:sz w:val="24"/>
          <w:szCs w:val="24"/>
          <w:lang w:val="en-US"/>
        </w:rPr>
        <w:t>have</w:t>
      </w:r>
      <w:proofErr w:type="gramEnd"/>
      <w:r w:rsidRPr="00A075D3">
        <w:rPr>
          <w:rFonts w:ascii="Times New Roman" w:eastAsiaTheme="minorHAnsi" w:hAnsi="Times New Roman"/>
          <w:sz w:val="24"/>
          <w:szCs w:val="24"/>
          <w:lang w:val="en-US"/>
        </w:rPr>
        <w:t xml:space="preserve"> owned b) have been owning</w:t>
      </w:r>
    </w:p>
    <w:p w:rsidR="007D6922" w:rsidRPr="00A075D3" w:rsidRDefault="007D6922" w:rsidP="007D6922">
      <w:pPr>
        <w:autoSpaceDE w:val="0"/>
        <w:autoSpaceDN w:val="0"/>
        <w:adjustRightInd w:val="0"/>
        <w:spacing w:after="0" w:line="240" w:lineRule="auto"/>
        <w:rPr>
          <w:rFonts w:ascii="Times New Roman" w:eastAsiaTheme="minorHAnsi" w:hAnsi="Times New Roman"/>
          <w:sz w:val="24"/>
          <w:szCs w:val="24"/>
          <w:lang w:val="en-US"/>
        </w:rPr>
      </w:pPr>
      <w:r w:rsidRPr="00A075D3">
        <w:rPr>
          <w:rFonts w:ascii="Times New Roman" w:eastAsiaTheme="minorHAnsi" w:hAnsi="Times New Roman"/>
          <w:sz w:val="24"/>
          <w:szCs w:val="24"/>
          <w:lang w:val="en-US"/>
        </w:rPr>
        <w:t>3. Margo ____since she was a little girl. Nowadays she does it professionally.</w:t>
      </w:r>
    </w:p>
    <w:p w:rsidR="007D6922" w:rsidRPr="00A075D3" w:rsidRDefault="007D6922" w:rsidP="007D6922">
      <w:pPr>
        <w:autoSpaceDE w:val="0"/>
        <w:autoSpaceDN w:val="0"/>
        <w:adjustRightInd w:val="0"/>
        <w:spacing w:after="0" w:line="240" w:lineRule="auto"/>
        <w:rPr>
          <w:rFonts w:ascii="Times New Roman" w:eastAsiaTheme="minorHAnsi" w:hAnsi="Times New Roman"/>
          <w:sz w:val="24"/>
          <w:szCs w:val="24"/>
          <w:lang w:val="en-US"/>
        </w:rPr>
      </w:pPr>
      <w:r w:rsidRPr="00A075D3">
        <w:rPr>
          <w:rFonts w:ascii="Times New Roman" w:eastAsiaTheme="minorHAnsi" w:hAnsi="Times New Roman"/>
          <w:sz w:val="24"/>
          <w:szCs w:val="24"/>
          <w:lang w:val="en-US"/>
        </w:rPr>
        <w:t xml:space="preserve">a) </w:t>
      </w:r>
      <w:proofErr w:type="gramStart"/>
      <w:r w:rsidRPr="00A075D3">
        <w:rPr>
          <w:rFonts w:ascii="Times New Roman" w:eastAsiaTheme="minorHAnsi" w:hAnsi="Times New Roman"/>
          <w:sz w:val="24"/>
          <w:szCs w:val="24"/>
          <w:lang w:val="en-US"/>
        </w:rPr>
        <w:t>has</w:t>
      </w:r>
      <w:proofErr w:type="gramEnd"/>
      <w:r w:rsidRPr="00A075D3">
        <w:rPr>
          <w:rFonts w:ascii="Times New Roman" w:eastAsiaTheme="minorHAnsi" w:hAnsi="Times New Roman"/>
          <w:sz w:val="24"/>
          <w:szCs w:val="24"/>
          <w:lang w:val="en-US"/>
        </w:rPr>
        <w:t xml:space="preserve"> sung b) has been singing</w:t>
      </w:r>
    </w:p>
    <w:p w:rsidR="007D6922" w:rsidRPr="00A075D3" w:rsidRDefault="007D6922" w:rsidP="007D6922">
      <w:pPr>
        <w:autoSpaceDE w:val="0"/>
        <w:autoSpaceDN w:val="0"/>
        <w:adjustRightInd w:val="0"/>
        <w:spacing w:after="0" w:line="240" w:lineRule="auto"/>
        <w:rPr>
          <w:rFonts w:ascii="Times New Roman" w:eastAsiaTheme="minorHAnsi" w:hAnsi="Times New Roman"/>
          <w:sz w:val="24"/>
          <w:szCs w:val="24"/>
          <w:lang w:val="en-US"/>
        </w:rPr>
      </w:pPr>
      <w:r w:rsidRPr="00A075D3">
        <w:rPr>
          <w:rFonts w:ascii="Times New Roman" w:eastAsiaTheme="minorHAnsi" w:hAnsi="Times New Roman"/>
          <w:sz w:val="24"/>
          <w:szCs w:val="24"/>
          <w:lang w:val="en-US"/>
        </w:rPr>
        <w:t>4. Don ____to become an ecologist and protect nature,</w:t>
      </w:r>
    </w:p>
    <w:p w:rsidR="007D6922" w:rsidRPr="00A075D3" w:rsidRDefault="007D6922" w:rsidP="007D6922">
      <w:pPr>
        <w:autoSpaceDE w:val="0"/>
        <w:autoSpaceDN w:val="0"/>
        <w:adjustRightInd w:val="0"/>
        <w:spacing w:after="0" w:line="240" w:lineRule="auto"/>
        <w:rPr>
          <w:rFonts w:ascii="Times New Roman" w:eastAsiaTheme="minorHAnsi" w:hAnsi="Times New Roman"/>
          <w:sz w:val="24"/>
          <w:szCs w:val="24"/>
          <w:lang w:val="en-US"/>
        </w:rPr>
      </w:pPr>
      <w:r w:rsidRPr="00A075D3">
        <w:rPr>
          <w:rFonts w:ascii="Times New Roman" w:eastAsiaTheme="minorHAnsi" w:hAnsi="Times New Roman"/>
          <w:sz w:val="24"/>
          <w:szCs w:val="24"/>
          <w:lang w:val="en-US"/>
        </w:rPr>
        <w:t xml:space="preserve">a) </w:t>
      </w:r>
      <w:proofErr w:type="gramStart"/>
      <w:r w:rsidRPr="00A075D3">
        <w:rPr>
          <w:rFonts w:ascii="Times New Roman" w:eastAsiaTheme="minorHAnsi" w:hAnsi="Times New Roman"/>
          <w:sz w:val="24"/>
          <w:szCs w:val="24"/>
          <w:lang w:val="en-US"/>
        </w:rPr>
        <w:t>has</w:t>
      </w:r>
      <w:proofErr w:type="gramEnd"/>
      <w:r w:rsidRPr="00A075D3">
        <w:rPr>
          <w:rFonts w:ascii="Times New Roman" w:eastAsiaTheme="minorHAnsi" w:hAnsi="Times New Roman"/>
          <w:sz w:val="24"/>
          <w:szCs w:val="24"/>
          <w:lang w:val="en-US"/>
        </w:rPr>
        <w:t xml:space="preserve"> always wanted b) has always been wanting</w:t>
      </w:r>
    </w:p>
    <w:p w:rsidR="007D6922" w:rsidRPr="00A075D3" w:rsidRDefault="007D6922" w:rsidP="007D6922">
      <w:pPr>
        <w:autoSpaceDE w:val="0"/>
        <w:autoSpaceDN w:val="0"/>
        <w:adjustRightInd w:val="0"/>
        <w:spacing w:after="0" w:line="240" w:lineRule="auto"/>
        <w:rPr>
          <w:rFonts w:ascii="Times New Roman" w:eastAsiaTheme="minorHAnsi" w:hAnsi="Times New Roman"/>
          <w:sz w:val="24"/>
          <w:szCs w:val="24"/>
          <w:lang w:val="en-US"/>
        </w:rPr>
      </w:pPr>
      <w:r w:rsidRPr="00A075D3">
        <w:rPr>
          <w:rFonts w:ascii="Times New Roman" w:eastAsiaTheme="minorHAnsi" w:hAnsi="Times New Roman"/>
          <w:sz w:val="24"/>
          <w:szCs w:val="24"/>
          <w:lang w:val="en-US"/>
        </w:rPr>
        <w:t>5. We ___ Russian for many years but we often find the spelling of some Russian words difficult.</w:t>
      </w:r>
    </w:p>
    <w:p w:rsidR="007D6922" w:rsidRPr="00A075D3" w:rsidRDefault="007D6922" w:rsidP="007D6922">
      <w:pPr>
        <w:autoSpaceDE w:val="0"/>
        <w:autoSpaceDN w:val="0"/>
        <w:adjustRightInd w:val="0"/>
        <w:spacing w:after="0" w:line="240" w:lineRule="auto"/>
        <w:rPr>
          <w:rFonts w:ascii="Times New Roman" w:eastAsiaTheme="minorHAnsi" w:hAnsi="Times New Roman"/>
          <w:sz w:val="24"/>
          <w:szCs w:val="24"/>
          <w:lang w:val="en-US"/>
        </w:rPr>
      </w:pPr>
      <w:r w:rsidRPr="00A075D3">
        <w:rPr>
          <w:rFonts w:ascii="Times New Roman" w:eastAsiaTheme="minorHAnsi" w:hAnsi="Times New Roman"/>
          <w:sz w:val="24"/>
          <w:szCs w:val="24"/>
          <w:lang w:val="en-US"/>
        </w:rPr>
        <w:t xml:space="preserve">a) </w:t>
      </w:r>
      <w:proofErr w:type="gramStart"/>
      <w:r w:rsidRPr="00A075D3">
        <w:rPr>
          <w:rFonts w:ascii="Times New Roman" w:eastAsiaTheme="minorHAnsi" w:hAnsi="Times New Roman"/>
          <w:sz w:val="24"/>
          <w:szCs w:val="24"/>
          <w:lang w:val="en-US"/>
        </w:rPr>
        <w:t>have</w:t>
      </w:r>
      <w:proofErr w:type="gramEnd"/>
      <w:r w:rsidRPr="00A075D3">
        <w:rPr>
          <w:rFonts w:ascii="Times New Roman" w:eastAsiaTheme="minorHAnsi" w:hAnsi="Times New Roman"/>
          <w:sz w:val="24"/>
          <w:szCs w:val="24"/>
          <w:lang w:val="en-US"/>
        </w:rPr>
        <w:t xml:space="preserve"> learned b) have been learning</w:t>
      </w:r>
    </w:p>
    <w:p w:rsidR="007D6922" w:rsidRPr="00A075D3" w:rsidRDefault="007D6922" w:rsidP="007D6922">
      <w:pPr>
        <w:autoSpaceDE w:val="0"/>
        <w:autoSpaceDN w:val="0"/>
        <w:adjustRightInd w:val="0"/>
        <w:spacing w:after="0" w:line="240" w:lineRule="auto"/>
        <w:rPr>
          <w:rFonts w:ascii="Times New Roman" w:eastAsiaTheme="minorHAnsi" w:hAnsi="Times New Roman"/>
          <w:sz w:val="24"/>
          <w:szCs w:val="24"/>
          <w:lang w:val="en-US"/>
        </w:rPr>
      </w:pPr>
      <w:r w:rsidRPr="00A075D3">
        <w:rPr>
          <w:rFonts w:ascii="Times New Roman" w:eastAsiaTheme="minorHAnsi" w:hAnsi="Times New Roman"/>
          <w:sz w:val="24"/>
          <w:szCs w:val="24"/>
          <w:lang w:val="en-US"/>
        </w:rPr>
        <w:t>6. I ___</w:t>
      </w:r>
      <w:proofErr w:type="gramStart"/>
      <w:r w:rsidRPr="00A075D3">
        <w:rPr>
          <w:rFonts w:ascii="Times New Roman" w:eastAsiaTheme="minorHAnsi" w:hAnsi="Times New Roman"/>
          <w:sz w:val="24"/>
          <w:szCs w:val="24"/>
          <w:lang w:val="en-US"/>
        </w:rPr>
        <w:t>_  the</w:t>
      </w:r>
      <w:proofErr w:type="gramEnd"/>
      <w:r w:rsidRPr="00A075D3">
        <w:rPr>
          <w:rFonts w:ascii="Times New Roman" w:eastAsiaTheme="minorHAnsi" w:hAnsi="Times New Roman"/>
          <w:sz w:val="24"/>
          <w:szCs w:val="24"/>
          <w:lang w:val="en-US"/>
        </w:rPr>
        <w:t xml:space="preserve"> flat since 2 o’clock.</w:t>
      </w:r>
    </w:p>
    <w:p w:rsidR="007D6922" w:rsidRPr="00A075D3" w:rsidRDefault="007D6922" w:rsidP="007D6922">
      <w:pPr>
        <w:autoSpaceDE w:val="0"/>
        <w:autoSpaceDN w:val="0"/>
        <w:adjustRightInd w:val="0"/>
        <w:spacing w:after="0" w:line="240" w:lineRule="auto"/>
        <w:rPr>
          <w:rFonts w:ascii="Times New Roman" w:eastAsiaTheme="minorHAnsi" w:hAnsi="Times New Roman"/>
          <w:sz w:val="24"/>
          <w:szCs w:val="24"/>
          <w:lang w:val="en-US"/>
        </w:rPr>
      </w:pPr>
      <w:r w:rsidRPr="00A075D3">
        <w:rPr>
          <w:rFonts w:ascii="Times New Roman" w:eastAsiaTheme="minorHAnsi" w:hAnsi="Times New Roman"/>
          <w:sz w:val="24"/>
          <w:szCs w:val="24"/>
          <w:lang w:val="en-US"/>
        </w:rPr>
        <w:t xml:space="preserve">a) </w:t>
      </w:r>
      <w:proofErr w:type="gramStart"/>
      <w:r w:rsidRPr="00A075D3">
        <w:rPr>
          <w:rFonts w:ascii="Times New Roman" w:eastAsiaTheme="minorHAnsi" w:hAnsi="Times New Roman"/>
          <w:sz w:val="24"/>
          <w:szCs w:val="24"/>
          <w:lang w:val="en-US"/>
        </w:rPr>
        <w:t>have</w:t>
      </w:r>
      <w:proofErr w:type="gramEnd"/>
      <w:r w:rsidRPr="00A075D3">
        <w:rPr>
          <w:rFonts w:ascii="Times New Roman" w:eastAsiaTheme="minorHAnsi" w:hAnsi="Times New Roman"/>
          <w:sz w:val="24"/>
          <w:szCs w:val="24"/>
          <w:lang w:val="en-US"/>
        </w:rPr>
        <w:t xml:space="preserve"> been doing  b)have done</w:t>
      </w:r>
    </w:p>
    <w:p w:rsidR="007D6922" w:rsidRPr="00A075D3" w:rsidRDefault="007D6922" w:rsidP="007D6922">
      <w:pPr>
        <w:autoSpaceDE w:val="0"/>
        <w:autoSpaceDN w:val="0"/>
        <w:adjustRightInd w:val="0"/>
        <w:spacing w:after="0" w:line="240" w:lineRule="auto"/>
        <w:rPr>
          <w:rFonts w:ascii="Times New Roman" w:eastAsiaTheme="minorHAnsi" w:hAnsi="Times New Roman"/>
          <w:sz w:val="24"/>
          <w:szCs w:val="24"/>
          <w:lang w:val="en-US"/>
        </w:rPr>
      </w:pPr>
      <w:r w:rsidRPr="00A075D3">
        <w:rPr>
          <w:rFonts w:ascii="Times New Roman" w:eastAsiaTheme="minorHAnsi" w:hAnsi="Times New Roman"/>
          <w:sz w:val="24"/>
          <w:szCs w:val="24"/>
          <w:lang w:val="en-US"/>
        </w:rPr>
        <w:t>7. How long ____ each other?</w:t>
      </w:r>
    </w:p>
    <w:p w:rsidR="007D6922" w:rsidRPr="00A075D3" w:rsidRDefault="007D6922" w:rsidP="007D6922">
      <w:pPr>
        <w:autoSpaceDE w:val="0"/>
        <w:autoSpaceDN w:val="0"/>
        <w:adjustRightInd w:val="0"/>
        <w:spacing w:after="0" w:line="240" w:lineRule="auto"/>
        <w:rPr>
          <w:rFonts w:ascii="Times New Roman" w:eastAsiaTheme="minorHAnsi" w:hAnsi="Times New Roman"/>
          <w:sz w:val="24"/>
          <w:szCs w:val="24"/>
          <w:lang w:val="en-US"/>
        </w:rPr>
      </w:pPr>
      <w:r w:rsidRPr="00A075D3">
        <w:rPr>
          <w:rFonts w:ascii="Times New Roman" w:eastAsiaTheme="minorHAnsi" w:hAnsi="Times New Roman"/>
          <w:sz w:val="24"/>
          <w:szCs w:val="24"/>
          <w:lang w:val="en-US"/>
        </w:rPr>
        <w:t xml:space="preserve">a) </w:t>
      </w:r>
      <w:proofErr w:type="gramStart"/>
      <w:r w:rsidRPr="00A075D3">
        <w:rPr>
          <w:rFonts w:ascii="Times New Roman" w:eastAsiaTheme="minorHAnsi" w:hAnsi="Times New Roman"/>
          <w:sz w:val="24"/>
          <w:szCs w:val="24"/>
          <w:lang w:val="en-US"/>
        </w:rPr>
        <w:t>have</w:t>
      </w:r>
      <w:proofErr w:type="gramEnd"/>
      <w:r w:rsidRPr="00A075D3">
        <w:rPr>
          <w:rFonts w:ascii="Times New Roman" w:eastAsiaTheme="minorHAnsi" w:hAnsi="Times New Roman"/>
          <w:sz w:val="24"/>
          <w:szCs w:val="24"/>
          <w:lang w:val="en-US"/>
        </w:rPr>
        <w:t xml:space="preserve"> you known b) have you been knowing) </w:t>
      </w:r>
    </w:p>
    <w:p w:rsidR="007D6922" w:rsidRPr="00A075D3" w:rsidRDefault="007D6922" w:rsidP="007D6922">
      <w:pPr>
        <w:autoSpaceDE w:val="0"/>
        <w:autoSpaceDN w:val="0"/>
        <w:adjustRightInd w:val="0"/>
        <w:spacing w:after="0" w:line="240" w:lineRule="auto"/>
        <w:rPr>
          <w:rFonts w:ascii="Times New Roman" w:eastAsiaTheme="minorHAnsi" w:hAnsi="Times New Roman"/>
          <w:sz w:val="24"/>
          <w:szCs w:val="24"/>
          <w:lang w:val="en-US"/>
        </w:rPr>
      </w:pPr>
      <w:r w:rsidRPr="00A075D3">
        <w:rPr>
          <w:rFonts w:ascii="Times New Roman" w:eastAsiaTheme="minorHAnsi" w:hAnsi="Times New Roman"/>
          <w:sz w:val="24"/>
          <w:szCs w:val="24"/>
          <w:lang w:val="en-US"/>
        </w:rPr>
        <w:t xml:space="preserve">8. </w:t>
      </w:r>
      <w:proofErr w:type="gramStart"/>
      <w:r w:rsidRPr="00A075D3">
        <w:rPr>
          <w:rFonts w:ascii="Times New Roman" w:eastAsiaTheme="minorHAnsi" w:hAnsi="Times New Roman"/>
          <w:sz w:val="24"/>
          <w:szCs w:val="24"/>
          <w:lang w:val="en-US"/>
        </w:rPr>
        <w:t>I  _</w:t>
      </w:r>
      <w:proofErr w:type="gramEnd"/>
      <w:r w:rsidRPr="00A075D3">
        <w:rPr>
          <w:rFonts w:ascii="Times New Roman" w:eastAsiaTheme="minorHAnsi" w:hAnsi="Times New Roman"/>
          <w:sz w:val="24"/>
          <w:szCs w:val="24"/>
          <w:lang w:val="en-US"/>
        </w:rPr>
        <w:t>___ these shoes yet.</w:t>
      </w:r>
    </w:p>
    <w:p w:rsidR="007D6922" w:rsidRPr="00A075D3" w:rsidRDefault="007D6922" w:rsidP="007D6922">
      <w:pPr>
        <w:autoSpaceDE w:val="0"/>
        <w:autoSpaceDN w:val="0"/>
        <w:adjustRightInd w:val="0"/>
        <w:spacing w:after="0" w:line="240" w:lineRule="auto"/>
        <w:rPr>
          <w:rFonts w:ascii="Times New Roman" w:eastAsiaTheme="minorHAnsi" w:hAnsi="Times New Roman"/>
          <w:sz w:val="24"/>
          <w:szCs w:val="24"/>
          <w:lang w:val="en-US"/>
        </w:rPr>
      </w:pPr>
      <w:r w:rsidRPr="00A075D3">
        <w:rPr>
          <w:rFonts w:ascii="Times New Roman" w:eastAsiaTheme="minorHAnsi" w:hAnsi="Times New Roman"/>
          <w:sz w:val="24"/>
          <w:szCs w:val="24"/>
          <w:lang w:val="en-US"/>
        </w:rPr>
        <w:t xml:space="preserve">a) </w:t>
      </w:r>
      <w:proofErr w:type="gramStart"/>
      <w:r w:rsidRPr="00A075D3">
        <w:rPr>
          <w:rFonts w:ascii="Times New Roman" w:eastAsiaTheme="minorHAnsi" w:hAnsi="Times New Roman"/>
          <w:sz w:val="24"/>
          <w:szCs w:val="24"/>
          <w:lang w:val="en-US"/>
        </w:rPr>
        <w:t>haven’t</w:t>
      </w:r>
      <w:proofErr w:type="gramEnd"/>
      <w:r w:rsidRPr="00A075D3">
        <w:rPr>
          <w:rFonts w:ascii="Times New Roman" w:eastAsiaTheme="minorHAnsi" w:hAnsi="Times New Roman"/>
          <w:sz w:val="24"/>
          <w:szCs w:val="24"/>
          <w:lang w:val="en-US"/>
        </w:rPr>
        <w:t xml:space="preserve"> worn  b)have not been wearing </w:t>
      </w:r>
    </w:p>
    <w:p w:rsidR="007D6922" w:rsidRPr="00A075D3" w:rsidRDefault="007D6922" w:rsidP="007D6922">
      <w:pPr>
        <w:autoSpaceDE w:val="0"/>
        <w:autoSpaceDN w:val="0"/>
        <w:adjustRightInd w:val="0"/>
        <w:spacing w:after="0" w:line="240" w:lineRule="auto"/>
        <w:rPr>
          <w:rFonts w:ascii="Times New Roman" w:eastAsiaTheme="minorHAnsi" w:hAnsi="Times New Roman"/>
          <w:sz w:val="24"/>
          <w:szCs w:val="24"/>
          <w:lang w:val="en-US"/>
        </w:rPr>
      </w:pPr>
      <w:proofErr w:type="gramStart"/>
      <w:r w:rsidRPr="00A075D3">
        <w:rPr>
          <w:rFonts w:ascii="Times New Roman" w:eastAsiaTheme="minorHAnsi" w:hAnsi="Times New Roman"/>
          <w:sz w:val="24"/>
          <w:szCs w:val="24"/>
          <w:lang w:val="en-US"/>
        </w:rPr>
        <w:t>9 .</w:t>
      </w:r>
      <w:proofErr w:type="gramEnd"/>
      <w:r w:rsidRPr="00A075D3">
        <w:rPr>
          <w:rFonts w:ascii="Times New Roman" w:eastAsiaTheme="minorHAnsi" w:hAnsi="Times New Roman"/>
          <w:sz w:val="24"/>
          <w:szCs w:val="24"/>
          <w:lang w:val="en-US"/>
        </w:rPr>
        <w:t xml:space="preserve"> </w:t>
      </w:r>
      <w:proofErr w:type="gramStart"/>
      <w:r w:rsidRPr="00A075D3">
        <w:rPr>
          <w:rFonts w:ascii="Times New Roman" w:eastAsiaTheme="minorHAnsi" w:hAnsi="Times New Roman"/>
          <w:sz w:val="24"/>
          <w:szCs w:val="24"/>
          <w:lang w:val="en-US"/>
        </w:rPr>
        <w:t>I  _</w:t>
      </w:r>
      <w:proofErr w:type="gramEnd"/>
      <w:r w:rsidRPr="00A075D3">
        <w:rPr>
          <w:rFonts w:ascii="Times New Roman" w:eastAsiaTheme="minorHAnsi" w:hAnsi="Times New Roman"/>
          <w:sz w:val="24"/>
          <w:szCs w:val="24"/>
          <w:lang w:val="en-US"/>
        </w:rPr>
        <w:t xml:space="preserve">__ </w:t>
      </w:r>
      <w:proofErr w:type="spellStart"/>
      <w:r w:rsidRPr="00A075D3">
        <w:rPr>
          <w:rFonts w:ascii="Times New Roman" w:eastAsiaTheme="minorHAnsi" w:hAnsi="Times New Roman"/>
          <w:sz w:val="24"/>
          <w:szCs w:val="24"/>
          <w:lang w:val="en-US"/>
        </w:rPr>
        <w:t>Mr</w:t>
      </w:r>
      <w:proofErr w:type="spellEnd"/>
      <w:r w:rsidRPr="00A075D3">
        <w:rPr>
          <w:rFonts w:ascii="Times New Roman" w:eastAsiaTheme="minorHAnsi" w:hAnsi="Times New Roman"/>
          <w:sz w:val="24"/>
          <w:szCs w:val="24"/>
          <w:lang w:val="en-US"/>
        </w:rPr>
        <w:t xml:space="preserve"> Black only once, I don’t know what kind of person he is.</w:t>
      </w:r>
    </w:p>
    <w:p w:rsidR="007D6922" w:rsidRPr="00A075D3" w:rsidRDefault="007D6922" w:rsidP="007D6922">
      <w:pPr>
        <w:autoSpaceDE w:val="0"/>
        <w:autoSpaceDN w:val="0"/>
        <w:adjustRightInd w:val="0"/>
        <w:spacing w:after="0" w:line="240" w:lineRule="auto"/>
        <w:rPr>
          <w:rFonts w:ascii="Times New Roman" w:eastAsiaTheme="minorHAnsi" w:hAnsi="Times New Roman"/>
          <w:sz w:val="24"/>
          <w:szCs w:val="24"/>
          <w:lang w:val="en-US"/>
        </w:rPr>
      </w:pPr>
      <w:r w:rsidRPr="00A075D3">
        <w:rPr>
          <w:rFonts w:ascii="Times New Roman" w:eastAsiaTheme="minorHAnsi" w:hAnsi="Times New Roman"/>
          <w:sz w:val="24"/>
          <w:szCs w:val="24"/>
          <w:lang w:val="en-US"/>
        </w:rPr>
        <w:t xml:space="preserve">a) </w:t>
      </w:r>
      <w:proofErr w:type="gramStart"/>
      <w:r w:rsidRPr="00A075D3">
        <w:rPr>
          <w:rFonts w:ascii="Times New Roman" w:eastAsiaTheme="minorHAnsi" w:hAnsi="Times New Roman"/>
          <w:sz w:val="24"/>
          <w:szCs w:val="24"/>
          <w:lang w:val="en-US"/>
        </w:rPr>
        <w:t>have</w:t>
      </w:r>
      <w:proofErr w:type="gramEnd"/>
      <w:r w:rsidRPr="00A075D3">
        <w:rPr>
          <w:rFonts w:ascii="Times New Roman" w:eastAsiaTheme="minorHAnsi" w:hAnsi="Times New Roman"/>
          <w:sz w:val="24"/>
          <w:szCs w:val="24"/>
          <w:lang w:val="en-US"/>
        </w:rPr>
        <w:t xml:space="preserve"> met  b) have been meeting </w:t>
      </w:r>
    </w:p>
    <w:p w:rsidR="007D6922" w:rsidRPr="00A075D3" w:rsidRDefault="007D6922" w:rsidP="007D6922">
      <w:pPr>
        <w:autoSpaceDE w:val="0"/>
        <w:autoSpaceDN w:val="0"/>
        <w:adjustRightInd w:val="0"/>
        <w:spacing w:after="0" w:line="240" w:lineRule="auto"/>
        <w:rPr>
          <w:rFonts w:ascii="Times New Roman" w:eastAsiaTheme="minorHAnsi" w:hAnsi="Times New Roman"/>
          <w:sz w:val="24"/>
          <w:szCs w:val="24"/>
          <w:lang w:val="en-US"/>
        </w:rPr>
      </w:pPr>
      <w:r w:rsidRPr="00A075D3">
        <w:rPr>
          <w:rFonts w:ascii="Times New Roman" w:eastAsiaTheme="minorHAnsi" w:hAnsi="Times New Roman"/>
          <w:sz w:val="24"/>
          <w:szCs w:val="24"/>
          <w:lang w:val="en-US"/>
        </w:rPr>
        <w:t>10. This factory () ____ the air for 12 years.</w:t>
      </w:r>
    </w:p>
    <w:p w:rsidR="007D6922" w:rsidRPr="007D6922" w:rsidRDefault="007D6922" w:rsidP="007D6922">
      <w:pPr>
        <w:autoSpaceDE w:val="0"/>
        <w:autoSpaceDN w:val="0"/>
        <w:adjustRightInd w:val="0"/>
        <w:spacing w:after="0" w:line="240" w:lineRule="auto"/>
        <w:rPr>
          <w:rFonts w:ascii="Times New Roman" w:eastAsiaTheme="minorHAnsi" w:hAnsi="Times New Roman"/>
          <w:sz w:val="24"/>
          <w:szCs w:val="24"/>
          <w:lang w:val="en-US"/>
        </w:rPr>
        <w:sectPr w:rsidR="007D6922" w:rsidRPr="007D6922" w:rsidSect="007D6922">
          <w:type w:val="continuous"/>
          <w:pgSz w:w="16838" w:h="11906" w:orient="landscape"/>
          <w:pgMar w:top="1440" w:right="567" w:bottom="567" w:left="567" w:header="709" w:footer="709" w:gutter="0"/>
          <w:cols w:num="2" w:space="708"/>
          <w:docGrid w:linePitch="360"/>
        </w:sectPr>
      </w:pPr>
      <w:r w:rsidRPr="00A075D3">
        <w:rPr>
          <w:rFonts w:ascii="Times New Roman" w:eastAsiaTheme="minorHAnsi" w:hAnsi="Times New Roman"/>
          <w:sz w:val="24"/>
          <w:szCs w:val="24"/>
          <w:lang w:val="en-US"/>
        </w:rPr>
        <w:t xml:space="preserve">a) </w:t>
      </w:r>
      <w:proofErr w:type="gramStart"/>
      <w:r w:rsidRPr="00A075D3">
        <w:rPr>
          <w:rFonts w:ascii="Times New Roman" w:eastAsiaTheme="minorHAnsi" w:hAnsi="Times New Roman"/>
          <w:sz w:val="24"/>
          <w:szCs w:val="24"/>
          <w:lang w:val="en-US"/>
        </w:rPr>
        <w:t>has</w:t>
      </w:r>
      <w:proofErr w:type="gramEnd"/>
      <w:r w:rsidRPr="00A075D3">
        <w:rPr>
          <w:rFonts w:ascii="Times New Roman" w:eastAsiaTheme="minorHAnsi" w:hAnsi="Times New Roman"/>
          <w:sz w:val="24"/>
          <w:szCs w:val="24"/>
          <w:lang w:val="en-US"/>
        </w:rPr>
        <w:t xml:space="preserve"> polluted   b)</w:t>
      </w:r>
      <w:r>
        <w:rPr>
          <w:rFonts w:ascii="Times New Roman" w:eastAsiaTheme="minorHAnsi" w:hAnsi="Times New Roman"/>
          <w:sz w:val="24"/>
          <w:szCs w:val="24"/>
          <w:lang w:val="en-US"/>
        </w:rPr>
        <w:t xml:space="preserve">has been </w:t>
      </w:r>
      <w:proofErr w:type="spellStart"/>
      <w:r>
        <w:rPr>
          <w:rFonts w:ascii="Times New Roman" w:eastAsiaTheme="minorHAnsi" w:hAnsi="Times New Roman"/>
          <w:sz w:val="24"/>
          <w:szCs w:val="24"/>
          <w:lang w:val="en-US"/>
        </w:rPr>
        <w:t>pollutin</w:t>
      </w:r>
      <w:proofErr w:type="spellEnd"/>
    </w:p>
    <w:p w:rsidR="007D6922" w:rsidRDefault="007D6922" w:rsidP="007D6922">
      <w:pPr>
        <w:spacing w:after="0" w:line="240" w:lineRule="auto"/>
        <w:rPr>
          <w:rFonts w:ascii="Times New Roman" w:hAnsi="Times New Roman"/>
          <w:b/>
          <w:bCs/>
          <w:color w:val="000000"/>
          <w:sz w:val="24"/>
          <w:szCs w:val="24"/>
          <w:lang w:val="en-US"/>
        </w:rPr>
        <w:sectPr w:rsidR="007D6922" w:rsidSect="00C541A4">
          <w:pgSz w:w="16838" w:h="11906" w:orient="landscape"/>
          <w:pgMar w:top="1134" w:right="851" w:bottom="851" w:left="851" w:header="709" w:footer="709" w:gutter="0"/>
          <w:cols w:space="708"/>
          <w:docGrid w:linePitch="360"/>
        </w:sectPr>
      </w:pPr>
    </w:p>
    <w:p w:rsidR="007D6922" w:rsidRPr="007D6922" w:rsidRDefault="007D6922" w:rsidP="007D6922">
      <w:pPr>
        <w:spacing w:after="0" w:line="240" w:lineRule="auto"/>
        <w:rPr>
          <w:rFonts w:ascii="Times New Roman" w:hAnsi="Times New Roman"/>
          <w:b/>
          <w:bCs/>
          <w:color w:val="000000"/>
          <w:sz w:val="24"/>
          <w:szCs w:val="24"/>
          <w:lang w:val="en-US"/>
        </w:rPr>
      </w:pPr>
    </w:p>
    <w:sectPr w:rsidR="007D6922" w:rsidRPr="007D6922" w:rsidSect="007D6922">
      <w:type w:val="continuous"/>
      <w:pgSz w:w="16838" w:h="11906" w:orient="landscape"/>
      <w:pgMar w:top="1134" w:right="851"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0376" w:rsidRDefault="00F60376" w:rsidP="001365F7">
      <w:pPr>
        <w:spacing w:after="0" w:line="240" w:lineRule="auto"/>
      </w:pPr>
      <w:r>
        <w:separator/>
      </w:r>
    </w:p>
  </w:endnote>
  <w:endnote w:type="continuationSeparator" w:id="0">
    <w:p w:rsidR="00F60376" w:rsidRDefault="00F60376" w:rsidP="001365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icrosoft Sans Serif">
    <w:panose1 w:val="020B0604020202020204"/>
    <w:charset w:val="CC"/>
    <w:family w:val="swiss"/>
    <w:pitch w:val="variable"/>
    <w:sig w:usb0="E1002AFF" w:usb1="C0000002"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0376" w:rsidRDefault="00F60376" w:rsidP="001365F7">
      <w:pPr>
        <w:spacing w:after="0" w:line="240" w:lineRule="auto"/>
      </w:pPr>
      <w:r>
        <w:separator/>
      </w:r>
    </w:p>
  </w:footnote>
  <w:footnote w:type="continuationSeparator" w:id="0">
    <w:p w:rsidR="00F60376" w:rsidRDefault="00F60376" w:rsidP="001365F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6922" w:rsidRDefault="007D6922" w:rsidP="002718A6">
    <w:pPr>
      <w:pStyle w:val="af"/>
      <w:jc w:val="center"/>
    </w:pPr>
  </w:p>
  <w:p w:rsidR="007D6922" w:rsidRDefault="007D6922">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A4C069C"/>
    <w:lvl w:ilvl="0">
      <w:numFmt w:val="bullet"/>
      <w:lvlText w:val="*"/>
      <w:lvlJc w:val="left"/>
    </w:lvl>
  </w:abstractNum>
  <w:abstractNum w:abstractNumId="1">
    <w:nsid w:val="00000006"/>
    <w:multiLevelType w:val="singleLevel"/>
    <w:tmpl w:val="00000006"/>
    <w:name w:val="WW8Num42"/>
    <w:lvl w:ilvl="0">
      <w:start w:val="1"/>
      <w:numFmt w:val="decimal"/>
      <w:lvlText w:val="%1."/>
      <w:lvlJc w:val="left"/>
      <w:pPr>
        <w:tabs>
          <w:tab w:val="num" w:pos="0"/>
        </w:tabs>
        <w:ind w:left="0" w:firstLine="0"/>
      </w:pPr>
      <w:rPr>
        <w:b w:val="0"/>
      </w:rPr>
    </w:lvl>
  </w:abstractNum>
  <w:abstractNum w:abstractNumId="2">
    <w:nsid w:val="00000009"/>
    <w:multiLevelType w:val="singleLevel"/>
    <w:tmpl w:val="00000009"/>
    <w:name w:val="WW8Num14"/>
    <w:lvl w:ilvl="0">
      <w:start w:val="1"/>
      <w:numFmt w:val="lowerLetter"/>
      <w:lvlText w:val="%1)"/>
      <w:lvlJc w:val="left"/>
      <w:pPr>
        <w:tabs>
          <w:tab w:val="num" w:pos="0"/>
        </w:tabs>
        <w:ind w:left="0" w:firstLine="0"/>
      </w:pPr>
    </w:lvl>
  </w:abstractNum>
  <w:abstractNum w:abstractNumId="3">
    <w:nsid w:val="0000000A"/>
    <w:multiLevelType w:val="singleLevel"/>
    <w:tmpl w:val="0000000A"/>
    <w:name w:val="WW8Num19"/>
    <w:lvl w:ilvl="0">
      <w:start w:val="1"/>
      <w:numFmt w:val="lowerLetter"/>
      <w:lvlText w:val="%1)"/>
      <w:lvlJc w:val="left"/>
      <w:pPr>
        <w:tabs>
          <w:tab w:val="num" w:pos="0"/>
        </w:tabs>
        <w:ind w:left="0" w:firstLine="0"/>
      </w:pPr>
    </w:lvl>
  </w:abstractNum>
  <w:abstractNum w:abstractNumId="4">
    <w:nsid w:val="0000000B"/>
    <w:multiLevelType w:val="singleLevel"/>
    <w:tmpl w:val="0000000B"/>
    <w:name w:val="WW8Num41"/>
    <w:lvl w:ilvl="0">
      <w:start w:val="1"/>
      <w:numFmt w:val="lowerLetter"/>
      <w:lvlText w:val="%1)"/>
      <w:lvlJc w:val="left"/>
      <w:pPr>
        <w:tabs>
          <w:tab w:val="num" w:pos="0"/>
        </w:tabs>
        <w:ind w:left="0" w:firstLine="0"/>
      </w:pPr>
    </w:lvl>
  </w:abstractNum>
  <w:abstractNum w:abstractNumId="5">
    <w:nsid w:val="0000000C"/>
    <w:multiLevelType w:val="singleLevel"/>
    <w:tmpl w:val="0000000C"/>
    <w:name w:val="WW8Num35"/>
    <w:lvl w:ilvl="0">
      <w:start w:val="1"/>
      <w:numFmt w:val="lowerLetter"/>
      <w:lvlText w:val="%1)"/>
      <w:lvlJc w:val="left"/>
      <w:pPr>
        <w:tabs>
          <w:tab w:val="num" w:pos="0"/>
        </w:tabs>
        <w:ind w:left="0" w:firstLine="0"/>
      </w:pPr>
    </w:lvl>
  </w:abstractNum>
  <w:abstractNum w:abstractNumId="6">
    <w:nsid w:val="00000012"/>
    <w:multiLevelType w:val="singleLevel"/>
    <w:tmpl w:val="00000012"/>
    <w:name w:val="WW8Num12"/>
    <w:lvl w:ilvl="0">
      <w:start w:val="1"/>
      <w:numFmt w:val="decimal"/>
      <w:lvlText w:val="%1."/>
      <w:lvlJc w:val="left"/>
      <w:pPr>
        <w:tabs>
          <w:tab w:val="num" w:pos="0"/>
        </w:tabs>
        <w:ind w:left="0" w:firstLine="0"/>
      </w:pPr>
      <w:rPr>
        <w:b/>
      </w:rPr>
    </w:lvl>
  </w:abstractNum>
  <w:abstractNum w:abstractNumId="7">
    <w:nsid w:val="00000013"/>
    <w:multiLevelType w:val="multilevel"/>
    <w:tmpl w:val="E81E4FCC"/>
    <w:name w:val="WW8Num39"/>
    <w:lvl w:ilvl="0">
      <w:start w:val="1"/>
      <w:numFmt w:val="decimal"/>
      <w:lvlText w:val="%1."/>
      <w:lvlJc w:val="left"/>
      <w:pPr>
        <w:tabs>
          <w:tab w:val="num" w:pos="0"/>
        </w:tabs>
        <w:ind w:left="0" w:firstLine="0"/>
      </w:pPr>
      <w:rPr>
        <w:b/>
      </w:rPr>
    </w:lvl>
    <w:lvl w:ilvl="1">
      <w:start w:val="1"/>
      <w:numFmt w:val="lowerLetter"/>
      <w:lvlText w:val="%2."/>
      <w:lvlJc w:val="left"/>
      <w:pPr>
        <w:tabs>
          <w:tab w:val="num" w:pos="0"/>
        </w:tabs>
        <w:ind w:left="0" w:firstLine="0"/>
      </w:pPr>
    </w:lvl>
    <w:lvl w:ilvl="2">
      <w:start w:val="1"/>
      <w:numFmt w:val="lowerRoman"/>
      <w:lvlText w:val="%3."/>
      <w:lvlJc w:val="right"/>
      <w:pPr>
        <w:tabs>
          <w:tab w:val="num" w:pos="0"/>
        </w:tabs>
        <w:ind w:left="0" w:firstLine="0"/>
      </w:pPr>
    </w:lvl>
    <w:lvl w:ilvl="3">
      <w:start w:val="1"/>
      <w:numFmt w:val="decimal"/>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lowerRoman"/>
      <w:lvlText w:val="%6."/>
      <w:lvlJc w:val="righ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start w:val="1"/>
      <w:numFmt w:val="lowerRoman"/>
      <w:lvlText w:val="%9."/>
      <w:lvlJc w:val="right"/>
      <w:pPr>
        <w:tabs>
          <w:tab w:val="num" w:pos="0"/>
        </w:tabs>
        <w:ind w:left="0" w:firstLine="0"/>
      </w:pPr>
    </w:lvl>
  </w:abstractNum>
  <w:abstractNum w:abstractNumId="8">
    <w:nsid w:val="00000014"/>
    <w:multiLevelType w:val="singleLevel"/>
    <w:tmpl w:val="00000014"/>
    <w:name w:val="WW8Num25"/>
    <w:lvl w:ilvl="0">
      <w:start w:val="1"/>
      <w:numFmt w:val="lowerLetter"/>
      <w:lvlText w:val="%1)"/>
      <w:lvlJc w:val="left"/>
      <w:pPr>
        <w:tabs>
          <w:tab w:val="num" w:pos="0"/>
        </w:tabs>
        <w:ind w:left="0" w:firstLine="0"/>
      </w:pPr>
    </w:lvl>
  </w:abstractNum>
  <w:abstractNum w:abstractNumId="9">
    <w:nsid w:val="00000015"/>
    <w:multiLevelType w:val="singleLevel"/>
    <w:tmpl w:val="00000015"/>
    <w:name w:val="WW8Num30"/>
    <w:lvl w:ilvl="0">
      <w:start w:val="1"/>
      <w:numFmt w:val="lowerLetter"/>
      <w:lvlText w:val="%1)"/>
      <w:lvlJc w:val="left"/>
      <w:pPr>
        <w:tabs>
          <w:tab w:val="num" w:pos="0"/>
        </w:tabs>
        <w:ind w:left="0" w:firstLine="0"/>
      </w:pPr>
    </w:lvl>
  </w:abstractNum>
  <w:abstractNum w:abstractNumId="10">
    <w:nsid w:val="00000016"/>
    <w:multiLevelType w:val="singleLevel"/>
    <w:tmpl w:val="00000016"/>
    <w:name w:val="WW8Num4"/>
    <w:lvl w:ilvl="0">
      <w:start w:val="1"/>
      <w:numFmt w:val="lowerLetter"/>
      <w:lvlText w:val="%1)"/>
      <w:lvlJc w:val="left"/>
      <w:pPr>
        <w:tabs>
          <w:tab w:val="num" w:pos="0"/>
        </w:tabs>
        <w:ind w:left="0" w:firstLine="0"/>
      </w:pPr>
    </w:lvl>
  </w:abstractNum>
  <w:abstractNum w:abstractNumId="11">
    <w:nsid w:val="00000017"/>
    <w:multiLevelType w:val="multilevel"/>
    <w:tmpl w:val="00000017"/>
    <w:name w:val="WW8Num13"/>
    <w:lvl w:ilvl="0">
      <w:start w:val="1"/>
      <w:numFmt w:val="lowerLetter"/>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lowerLetter"/>
      <w:lvlText w:val="%3)"/>
      <w:lvlJc w:val="left"/>
      <w:pPr>
        <w:tabs>
          <w:tab w:val="num" w:pos="0"/>
        </w:tabs>
        <w:ind w:left="0" w:firstLine="0"/>
      </w:pPr>
      <w:rPr>
        <w:rFonts w:ascii="Times New Roman" w:eastAsia="Times New Roman" w:hAnsi="Times New Roman" w:cs="Times New Roman"/>
      </w:rPr>
    </w:lvl>
    <w:lvl w:ilvl="3">
      <w:start w:val="1"/>
      <w:numFmt w:val="decimal"/>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lowerRoman"/>
      <w:lvlText w:val="%6."/>
      <w:lvlJc w:val="righ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start w:val="1"/>
      <w:numFmt w:val="lowerRoman"/>
      <w:lvlText w:val="%9."/>
      <w:lvlJc w:val="right"/>
      <w:pPr>
        <w:tabs>
          <w:tab w:val="num" w:pos="0"/>
        </w:tabs>
        <w:ind w:left="0" w:firstLine="0"/>
      </w:pPr>
    </w:lvl>
  </w:abstractNum>
  <w:abstractNum w:abstractNumId="12">
    <w:nsid w:val="00000018"/>
    <w:multiLevelType w:val="singleLevel"/>
    <w:tmpl w:val="00000018"/>
    <w:name w:val="WW8Num31"/>
    <w:lvl w:ilvl="0">
      <w:start w:val="1"/>
      <w:numFmt w:val="lowerLetter"/>
      <w:lvlText w:val="%1)"/>
      <w:lvlJc w:val="left"/>
      <w:pPr>
        <w:tabs>
          <w:tab w:val="num" w:pos="0"/>
        </w:tabs>
        <w:ind w:left="0" w:firstLine="0"/>
      </w:pPr>
    </w:lvl>
  </w:abstractNum>
  <w:abstractNum w:abstractNumId="13">
    <w:nsid w:val="00000019"/>
    <w:multiLevelType w:val="singleLevel"/>
    <w:tmpl w:val="00000019"/>
    <w:name w:val="WW8Num23"/>
    <w:lvl w:ilvl="0">
      <w:start w:val="1"/>
      <w:numFmt w:val="bullet"/>
      <w:lvlText w:val=""/>
      <w:lvlJc w:val="left"/>
      <w:pPr>
        <w:tabs>
          <w:tab w:val="num" w:pos="0"/>
        </w:tabs>
        <w:ind w:left="0" w:firstLine="0"/>
      </w:pPr>
      <w:rPr>
        <w:rFonts w:ascii="Symbol" w:hAnsi="Symbol"/>
      </w:rPr>
    </w:lvl>
  </w:abstractNum>
  <w:abstractNum w:abstractNumId="14">
    <w:nsid w:val="0000001A"/>
    <w:multiLevelType w:val="singleLevel"/>
    <w:tmpl w:val="0000001A"/>
    <w:name w:val="WW8Num44"/>
    <w:lvl w:ilvl="0">
      <w:start w:val="1"/>
      <w:numFmt w:val="bullet"/>
      <w:lvlText w:val=""/>
      <w:lvlJc w:val="left"/>
      <w:pPr>
        <w:tabs>
          <w:tab w:val="num" w:pos="0"/>
        </w:tabs>
        <w:ind w:left="0" w:firstLine="0"/>
      </w:pPr>
      <w:rPr>
        <w:rFonts w:ascii="Symbol" w:hAnsi="Symbol"/>
      </w:rPr>
    </w:lvl>
  </w:abstractNum>
  <w:abstractNum w:abstractNumId="15">
    <w:nsid w:val="0000001C"/>
    <w:multiLevelType w:val="singleLevel"/>
    <w:tmpl w:val="0000001C"/>
    <w:name w:val="WW8Num10"/>
    <w:lvl w:ilvl="0">
      <w:start w:val="1"/>
      <w:numFmt w:val="bullet"/>
      <w:lvlText w:val=""/>
      <w:lvlJc w:val="left"/>
      <w:pPr>
        <w:tabs>
          <w:tab w:val="num" w:pos="0"/>
        </w:tabs>
        <w:ind w:left="0" w:firstLine="0"/>
      </w:pPr>
      <w:rPr>
        <w:rFonts w:ascii="Symbol" w:hAnsi="Symbol"/>
      </w:rPr>
    </w:lvl>
  </w:abstractNum>
  <w:abstractNum w:abstractNumId="16">
    <w:nsid w:val="00BA1F90"/>
    <w:multiLevelType w:val="hybridMultilevel"/>
    <w:tmpl w:val="7A9E8C78"/>
    <w:lvl w:ilvl="0" w:tplc="259E7448">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00FD1E59"/>
    <w:multiLevelType w:val="hybridMultilevel"/>
    <w:tmpl w:val="C6A89C8C"/>
    <w:lvl w:ilvl="0" w:tplc="161A368A">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03324B2E"/>
    <w:multiLevelType w:val="hybridMultilevel"/>
    <w:tmpl w:val="B2366D7A"/>
    <w:lvl w:ilvl="0" w:tplc="CD108D2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039069B0"/>
    <w:multiLevelType w:val="hybridMultilevel"/>
    <w:tmpl w:val="820C75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04C40BA7"/>
    <w:multiLevelType w:val="hybridMultilevel"/>
    <w:tmpl w:val="675A3D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09B92CEF"/>
    <w:multiLevelType w:val="hybridMultilevel"/>
    <w:tmpl w:val="D430CD48"/>
    <w:lvl w:ilvl="0" w:tplc="F9A6FB84">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2">
    <w:nsid w:val="0A0800C6"/>
    <w:multiLevelType w:val="hybridMultilevel"/>
    <w:tmpl w:val="A1222D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0A3E183F"/>
    <w:multiLevelType w:val="hybridMultilevel"/>
    <w:tmpl w:val="1EC02C12"/>
    <w:lvl w:ilvl="0" w:tplc="04190001">
      <w:start w:val="1"/>
      <w:numFmt w:val="bullet"/>
      <w:lvlText w:val=""/>
      <w:lvlJc w:val="left"/>
      <w:pPr>
        <w:ind w:left="793" w:hanging="360"/>
      </w:pPr>
      <w:rPr>
        <w:rFonts w:ascii="Symbol" w:hAnsi="Symbol" w:hint="default"/>
      </w:rPr>
    </w:lvl>
    <w:lvl w:ilvl="1" w:tplc="134472E4">
      <w:numFmt w:val="bullet"/>
      <w:lvlText w:val="-"/>
      <w:lvlJc w:val="left"/>
      <w:pPr>
        <w:ind w:left="1513" w:hanging="360"/>
      </w:pPr>
      <w:rPr>
        <w:rFonts w:ascii="Times New Roman" w:eastAsia="Times New Roman" w:hAnsi="Times New Roman" w:cs="Times New Roman" w:hint="default"/>
      </w:rPr>
    </w:lvl>
    <w:lvl w:ilvl="2" w:tplc="04190005" w:tentative="1">
      <w:start w:val="1"/>
      <w:numFmt w:val="bullet"/>
      <w:lvlText w:val=""/>
      <w:lvlJc w:val="left"/>
      <w:pPr>
        <w:ind w:left="2233" w:hanging="360"/>
      </w:pPr>
      <w:rPr>
        <w:rFonts w:ascii="Wingdings" w:hAnsi="Wingdings" w:hint="default"/>
      </w:rPr>
    </w:lvl>
    <w:lvl w:ilvl="3" w:tplc="04190001" w:tentative="1">
      <w:start w:val="1"/>
      <w:numFmt w:val="bullet"/>
      <w:lvlText w:val=""/>
      <w:lvlJc w:val="left"/>
      <w:pPr>
        <w:ind w:left="2953" w:hanging="360"/>
      </w:pPr>
      <w:rPr>
        <w:rFonts w:ascii="Symbol" w:hAnsi="Symbol" w:hint="default"/>
      </w:rPr>
    </w:lvl>
    <w:lvl w:ilvl="4" w:tplc="04190003" w:tentative="1">
      <w:start w:val="1"/>
      <w:numFmt w:val="bullet"/>
      <w:lvlText w:val="o"/>
      <w:lvlJc w:val="left"/>
      <w:pPr>
        <w:ind w:left="3673" w:hanging="360"/>
      </w:pPr>
      <w:rPr>
        <w:rFonts w:ascii="Courier New" w:hAnsi="Courier New" w:cs="Courier New" w:hint="default"/>
      </w:rPr>
    </w:lvl>
    <w:lvl w:ilvl="5" w:tplc="04190005" w:tentative="1">
      <w:start w:val="1"/>
      <w:numFmt w:val="bullet"/>
      <w:lvlText w:val=""/>
      <w:lvlJc w:val="left"/>
      <w:pPr>
        <w:ind w:left="4393" w:hanging="360"/>
      </w:pPr>
      <w:rPr>
        <w:rFonts w:ascii="Wingdings" w:hAnsi="Wingdings" w:hint="default"/>
      </w:rPr>
    </w:lvl>
    <w:lvl w:ilvl="6" w:tplc="04190001" w:tentative="1">
      <w:start w:val="1"/>
      <w:numFmt w:val="bullet"/>
      <w:lvlText w:val=""/>
      <w:lvlJc w:val="left"/>
      <w:pPr>
        <w:ind w:left="5113" w:hanging="360"/>
      </w:pPr>
      <w:rPr>
        <w:rFonts w:ascii="Symbol" w:hAnsi="Symbol" w:hint="default"/>
      </w:rPr>
    </w:lvl>
    <w:lvl w:ilvl="7" w:tplc="04190003" w:tentative="1">
      <w:start w:val="1"/>
      <w:numFmt w:val="bullet"/>
      <w:lvlText w:val="o"/>
      <w:lvlJc w:val="left"/>
      <w:pPr>
        <w:ind w:left="5833" w:hanging="360"/>
      </w:pPr>
      <w:rPr>
        <w:rFonts w:ascii="Courier New" w:hAnsi="Courier New" w:cs="Courier New" w:hint="default"/>
      </w:rPr>
    </w:lvl>
    <w:lvl w:ilvl="8" w:tplc="04190005" w:tentative="1">
      <w:start w:val="1"/>
      <w:numFmt w:val="bullet"/>
      <w:lvlText w:val=""/>
      <w:lvlJc w:val="left"/>
      <w:pPr>
        <w:ind w:left="6553" w:hanging="360"/>
      </w:pPr>
      <w:rPr>
        <w:rFonts w:ascii="Wingdings" w:hAnsi="Wingdings" w:hint="default"/>
      </w:rPr>
    </w:lvl>
  </w:abstractNum>
  <w:abstractNum w:abstractNumId="24">
    <w:nsid w:val="0B7F2A65"/>
    <w:multiLevelType w:val="hybridMultilevel"/>
    <w:tmpl w:val="5EF40B5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5">
    <w:nsid w:val="159D526D"/>
    <w:multiLevelType w:val="hybridMultilevel"/>
    <w:tmpl w:val="2452C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1D39531F"/>
    <w:multiLevelType w:val="hybridMultilevel"/>
    <w:tmpl w:val="C06C77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1E9025B0"/>
    <w:multiLevelType w:val="hybridMultilevel"/>
    <w:tmpl w:val="20A480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20150DA6"/>
    <w:multiLevelType w:val="hybridMultilevel"/>
    <w:tmpl w:val="77289F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2460331B"/>
    <w:multiLevelType w:val="hybridMultilevel"/>
    <w:tmpl w:val="C7BAE0E8"/>
    <w:lvl w:ilvl="0" w:tplc="04190001">
      <w:start w:val="1"/>
      <w:numFmt w:val="bullet"/>
      <w:lvlText w:val=""/>
      <w:lvlJc w:val="left"/>
      <w:pPr>
        <w:ind w:left="1495" w:hanging="360"/>
      </w:pPr>
      <w:rPr>
        <w:rFonts w:ascii="Symbol" w:hAnsi="Symbol"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30">
    <w:nsid w:val="29C22A6E"/>
    <w:multiLevelType w:val="hybridMultilevel"/>
    <w:tmpl w:val="5E7C3518"/>
    <w:lvl w:ilvl="0" w:tplc="04190001">
      <w:start w:val="1"/>
      <w:numFmt w:val="bullet"/>
      <w:lvlText w:val=""/>
      <w:lvlJc w:val="left"/>
      <w:pPr>
        <w:ind w:left="644"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2D31710E"/>
    <w:multiLevelType w:val="hybridMultilevel"/>
    <w:tmpl w:val="A1E8C0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2DE26340"/>
    <w:multiLevelType w:val="hybridMultilevel"/>
    <w:tmpl w:val="345E8A28"/>
    <w:lvl w:ilvl="0" w:tplc="D9B822BE">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3348196D"/>
    <w:multiLevelType w:val="hybridMultilevel"/>
    <w:tmpl w:val="53E6F0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3EED425D"/>
    <w:multiLevelType w:val="hybridMultilevel"/>
    <w:tmpl w:val="56D805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40291BB1"/>
    <w:multiLevelType w:val="hybridMultilevel"/>
    <w:tmpl w:val="F58487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48F22CDC"/>
    <w:multiLevelType w:val="hybridMultilevel"/>
    <w:tmpl w:val="3E62A56E"/>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37">
    <w:nsid w:val="4C407A3C"/>
    <w:multiLevelType w:val="hybridMultilevel"/>
    <w:tmpl w:val="472E3D00"/>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4CF33F2B"/>
    <w:multiLevelType w:val="hybridMultilevel"/>
    <w:tmpl w:val="5A5E20C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507E49EC"/>
    <w:multiLevelType w:val="hybridMultilevel"/>
    <w:tmpl w:val="F8AC90E0"/>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40">
    <w:nsid w:val="56AA71BC"/>
    <w:multiLevelType w:val="hybridMultilevel"/>
    <w:tmpl w:val="02166424"/>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41">
    <w:nsid w:val="57D969A3"/>
    <w:multiLevelType w:val="hybridMultilevel"/>
    <w:tmpl w:val="9C74BDEE"/>
    <w:lvl w:ilvl="0" w:tplc="B58C305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nsid w:val="58AC0CFB"/>
    <w:multiLevelType w:val="hybridMultilevel"/>
    <w:tmpl w:val="673CC2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59084ABF"/>
    <w:multiLevelType w:val="hybridMultilevel"/>
    <w:tmpl w:val="29D09AD8"/>
    <w:lvl w:ilvl="0" w:tplc="04190001">
      <w:start w:val="1"/>
      <w:numFmt w:val="bullet"/>
      <w:lvlText w:val=""/>
      <w:lvlJc w:val="left"/>
      <w:pPr>
        <w:ind w:left="793" w:hanging="360"/>
      </w:pPr>
      <w:rPr>
        <w:rFonts w:ascii="Symbol" w:hAnsi="Symbol" w:hint="default"/>
      </w:rPr>
    </w:lvl>
    <w:lvl w:ilvl="1" w:tplc="04190003" w:tentative="1">
      <w:start w:val="1"/>
      <w:numFmt w:val="bullet"/>
      <w:lvlText w:val="o"/>
      <w:lvlJc w:val="left"/>
      <w:pPr>
        <w:ind w:left="1513" w:hanging="360"/>
      </w:pPr>
      <w:rPr>
        <w:rFonts w:ascii="Courier New" w:hAnsi="Courier New" w:cs="Courier New" w:hint="default"/>
      </w:rPr>
    </w:lvl>
    <w:lvl w:ilvl="2" w:tplc="04190005" w:tentative="1">
      <w:start w:val="1"/>
      <w:numFmt w:val="bullet"/>
      <w:lvlText w:val=""/>
      <w:lvlJc w:val="left"/>
      <w:pPr>
        <w:ind w:left="2233" w:hanging="360"/>
      </w:pPr>
      <w:rPr>
        <w:rFonts w:ascii="Wingdings" w:hAnsi="Wingdings" w:hint="default"/>
      </w:rPr>
    </w:lvl>
    <w:lvl w:ilvl="3" w:tplc="04190001" w:tentative="1">
      <w:start w:val="1"/>
      <w:numFmt w:val="bullet"/>
      <w:lvlText w:val=""/>
      <w:lvlJc w:val="left"/>
      <w:pPr>
        <w:ind w:left="2953" w:hanging="360"/>
      </w:pPr>
      <w:rPr>
        <w:rFonts w:ascii="Symbol" w:hAnsi="Symbol" w:hint="default"/>
      </w:rPr>
    </w:lvl>
    <w:lvl w:ilvl="4" w:tplc="04190003" w:tentative="1">
      <w:start w:val="1"/>
      <w:numFmt w:val="bullet"/>
      <w:lvlText w:val="o"/>
      <w:lvlJc w:val="left"/>
      <w:pPr>
        <w:ind w:left="3673" w:hanging="360"/>
      </w:pPr>
      <w:rPr>
        <w:rFonts w:ascii="Courier New" w:hAnsi="Courier New" w:cs="Courier New" w:hint="default"/>
      </w:rPr>
    </w:lvl>
    <w:lvl w:ilvl="5" w:tplc="04190005" w:tentative="1">
      <w:start w:val="1"/>
      <w:numFmt w:val="bullet"/>
      <w:lvlText w:val=""/>
      <w:lvlJc w:val="left"/>
      <w:pPr>
        <w:ind w:left="4393" w:hanging="360"/>
      </w:pPr>
      <w:rPr>
        <w:rFonts w:ascii="Wingdings" w:hAnsi="Wingdings" w:hint="default"/>
      </w:rPr>
    </w:lvl>
    <w:lvl w:ilvl="6" w:tplc="04190001" w:tentative="1">
      <w:start w:val="1"/>
      <w:numFmt w:val="bullet"/>
      <w:lvlText w:val=""/>
      <w:lvlJc w:val="left"/>
      <w:pPr>
        <w:ind w:left="5113" w:hanging="360"/>
      </w:pPr>
      <w:rPr>
        <w:rFonts w:ascii="Symbol" w:hAnsi="Symbol" w:hint="default"/>
      </w:rPr>
    </w:lvl>
    <w:lvl w:ilvl="7" w:tplc="04190003" w:tentative="1">
      <w:start w:val="1"/>
      <w:numFmt w:val="bullet"/>
      <w:lvlText w:val="o"/>
      <w:lvlJc w:val="left"/>
      <w:pPr>
        <w:ind w:left="5833" w:hanging="360"/>
      </w:pPr>
      <w:rPr>
        <w:rFonts w:ascii="Courier New" w:hAnsi="Courier New" w:cs="Courier New" w:hint="default"/>
      </w:rPr>
    </w:lvl>
    <w:lvl w:ilvl="8" w:tplc="04190005" w:tentative="1">
      <w:start w:val="1"/>
      <w:numFmt w:val="bullet"/>
      <w:lvlText w:val=""/>
      <w:lvlJc w:val="left"/>
      <w:pPr>
        <w:ind w:left="6553" w:hanging="360"/>
      </w:pPr>
      <w:rPr>
        <w:rFonts w:ascii="Wingdings" w:hAnsi="Wingdings" w:hint="default"/>
      </w:rPr>
    </w:lvl>
  </w:abstractNum>
  <w:abstractNum w:abstractNumId="44">
    <w:nsid w:val="5986260C"/>
    <w:multiLevelType w:val="hybridMultilevel"/>
    <w:tmpl w:val="562E92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5B615DAE"/>
    <w:multiLevelType w:val="hybridMultilevel"/>
    <w:tmpl w:val="FAAADB2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5CE46E72"/>
    <w:multiLevelType w:val="hybridMultilevel"/>
    <w:tmpl w:val="BD5625B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nsid w:val="5FCF5ED4"/>
    <w:multiLevelType w:val="hybridMultilevel"/>
    <w:tmpl w:val="7C7E72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5FD25304"/>
    <w:multiLevelType w:val="hybridMultilevel"/>
    <w:tmpl w:val="F2F2CD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612A6288"/>
    <w:multiLevelType w:val="hybridMultilevel"/>
    <w:tmpl w:val="70C48E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65676C25"/>
    <w:multiLevelType w:val="hybridMultilevel"/>
    <w:tmpl w:val="407C5490"/>
    <w:lvl w:ilvl="0" w:tplc="6D8C370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nsid w:val="67016022"/>
    <w:multiLevelType w:val="hybridMultilevel"/>
    <w:tmpl w:val="8C88A518"/>
    <w:lvl w:ilvl="0" w:tplc="F9A6FB84">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2">
    <w:nsid w:val="6AFC1459"/>
    <w:multiLevelType w:val="hybridMultilevel"/>
    <w:tmpl w:val="8B76B1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6B21239C"/>
    <w:multiLevelType w:val="hybridMultilevel"/>
    <w:tmpl w:val="A150EA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7177383A"/>
    <w:multiLevelType w:val="hybridMultilevel"/>
    <w:tmpl w:val="DB3AC1F2"/>
    <w:lvl w:ilvl="0" w:tplc="8736B05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5">
    <w:nsid w:val="75E34682"/>
    <w:multiLevelType w:val="hybridMultilevel"/>
    <w:tmpl w:val="EE0CE6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77541BCF"/>
    <w:multiLevelType w:val="hybridMultilevel"/>
    <w:tmpl w:val="00E6F2D8"/>
    <w:lvl w:ilvl="0" w:tplc="C5B43EE8">
      <w:start w:val="1"/>
      <w:numFmt w:val="bullet"/>
      <w:lvlText w:val=""/>
      <w:lvlJc w:val="left"/>
      <w:pPr>
        <w:tabs>
          <w:tab w:val="num" w:pos="340"/>
        </w:tabs>
        <w:ind w:left="340" w:hanging="34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7">
    <w:nsid w:val="78244841"/>
    <w:multiLevelType w:val="hybridMultilevel"/>
    <w:tmpl w:val="B22CCDC4"/>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58">
    <w:nsid w:val="788721E5"/>
    <w:multiLevelType w:val="hybridMultilevel"/>
    <w:tmpl w:val="2738D82E"/>
    <w:lvl w:ilvl="0" w:tplc="CA5CD6AC">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9">
    <w:nsid w:val="789D6A85"/>
    <w:multiLevelType w:val="hybridMultilevel"/>
    <w:tmpl w:val="20A269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nsid w:val="78AF1A31"/>
    <w:multiLevelType w:val="hybridMultilevel"/>
    <w:tmpl w:val="ABD81E2A"/>
    <w:lvl w:ilvl="0" w:tplc="04190001">
      <w:start w:val="1"/>
      <w:numFmt w:val="bullet"/>
      <w:lvlText w:val=""/>
      <w:lvlJc w:val="left"/>
      <w:pPr>
        <w:ind w:left="793" w:hanging="360"/>
      </w:pPr>
      <w:rPr>
        <w:rFonts w:ascii="Symbol" w:hAnsi="Symbol" w:hint="default"/>
      </w:rPr>
    </w:lvl>
    <w:lvl w:ilvl="1" w:tplc="04190003" w:tentative="1">
      <w:start w:val="1"/>
      <w:numFmt w:val="bullet"/>
      <w:lvlText w:val="o"/>
      <w:lvlJc w:val="left"/>
      <w:pPr>
        <w:ind w:left="1513" w:hanging="360"/>
      </w:pPr>
      <w:rPr>
        <w:rFonts w:ascii="Courier New" w:hAnsi="Courier New" w:cs="Courier New" w:hint="default"/>
      </w:rPr>
    </w:lvl>
    <w:lvl w:ilvl="2" w:tplc="04190005" w:tentative="1">
      <w:start w:val="1"/>
      <w:numFmt w:val="bullet"/>
      <w:lvlText w:val=""/>
      <w:lvlJc w:val="left"/>
      <w:pPr>
        <w:ind w:left="2233" w:hanging="360"/>
      </w:pPr>
      <w:rPr>
        <w:rFonts w:ascii="Wingdings" w:hAnsi="Wingdings" w:hint="default"/>
      </w:rPr>
    </w:lvl>
    <w:lvl w:ilvl="3" w:tplc="04190001" w:tentative="1">
      <w:start w:val="1"/>
      <w:numFmt w:val="bullet"/>
      <w:lvlText w:val=""/>
      <w:lvlJc w:val="left"/>
      <w:pPr>
        <w:ind w:left="2953" w:hanging="360"/>
      </w:pPr>
      <w:rPr>
        <w:rFonts w:ascii="Symbol" w:hAnsi="Symbol" w:hint="default"/>
      </w:rPr>
    </w:lvl>
    <w:lvl w:ilvl="4" w:tplc="04190003" w:tentative="1">
      <w:start w:val="1"/>
      <w:numFmt w:val="bullet"/>
      <w:lvlText w:val="o"/>
      <w:lvlJc w:val="left"/>
      <w:pPr>
        <w:ind w:left="3673" w:hanging="360"/>
      </w:pPr>
      <w:rPr>
        <w:rFonts w:ascii="Courier New" w:hAnsi="Courier New" w:cs="Courier New" w:hint="default"/>
      </w:rPr>
    </w:lvl>
    <w:lvl w:ilvl="5" w:tplc="04190005" w:tentative="1">
      <w:start w:val="1"/>
      <w:numFmt w:val="bullet"/>
      <w:lvlText w:val=""/>
      <w:lvlJc w:val="left"/>
      <w:pPr>
        <w:ind w:left="4393" w:hanging="360"/>
      </w:pPr>
      <w:rPr>
        <w:rFonts w:ascii="Wingdings" w:hAnsi="Wingdings" w:hint="default"/>
      </w:rPr>
    </w:lvl>
    <w:lvl w:ilvl="6" w:tplc="04190001" w:tentative="1">
      <w:start w:val="1"/>
      <w:numFmt w:val="bullet"/>
      <w:lvlText w:val=""/>
      <w:lvlJc w:val="left"/>
      <w:pPr>
        <w:ind w:left="5113" w:hanging="360"/>
      </w:pPr>
      <w:rPr>
        <w:rFonts w:ascii="Symbol" w:hAnsi="Symbol" w:hint="default"/>
      </w:rPr>
    </w:lvl>
    <w:lvl w:ilvl="7" w:tplc="04190003" w:tentative="1">
      <w:start w:val="1"/>
      <w:numFmt w:val="bullet"/>
      <w:lvlText w:val="o"/>
      <w:lvlJc w:val="left"/>
      <w:pPr>
        <w:ind w:left="5833" w:hanging="360"/>
      </w:pPr>
      <w:rPr>
        <w:rFonts w:ascii="Courier New" w:hAnsi="Courier New" w:cs="Courier New" w:hint="default"/>
      </w:rPr>
    </w:lvl>
    <w:lvl w:ilvl="8" w:tplc="04190005" w:tentative="1">
      <w:start w:val="1"/>
      <w:numFmt w:val="bullet"/>
      <w:lvlText w:val=""/>
      <w:lvlJc w:val="left"/>
      <w:pPr>
        <w:ind w:left="6553" w:hanging="360"/>
      </w:pPr>
      <w:rPr>
        <w:rFonts w:ascii="Wingdings" w:hAnsi="Wingdings" w:hint="default"/>
      </w:rPr>
    </w:lvl>
  </w:abstractNum>
  <w:abstractNum w:abstractNumId="61">
    <w:nsid w:val="7CCF656E"/>
    <w:multiLevelType w:val="hybridMultilevel"/>
    <w:tmpl w:val="8C40154A"/>
    <w:lvl w:ilvl="0" w:tplc="04190001">
      <w:start w:val="1"/>
      <w:numFmt w:val="bullet"/>
      <w:lvlText w:val=""/>
      <w:lvlJc w:val="left"/>
      <w:pPr>
        <w:ind w:left="793" w:hanging="360"/>
      </w:pPr>
      <w:rPr>
        <w:rFonts w:ascii="Symbol" w:hAnsi="Symbol" w:hint="default"/>
      </w:rPr>
    </w:lvl>
    <w:lvl w:ilvl="1" w:tplc="04190003" w:tentative="1">
      <w:start w:val="1"/>
      <w:numFmt w:val="bullet"/>
      <w:lvlText w:val="o"/>
      <w:lvlJc w:val="left"/>
      <w:pPr>
        <w:ind w:left="1513" w:hanging="360"/>
      </w:pPr>
      <w:rPr>
        <w:rFonts w:ascii="Courier New" w:hAnsi="Courier New" w:cs="Courier New" w:hint="default"/>
      </w:rPr>
    </w:lvl>
    <w:lvl w:ilvl="2" w:tplc="04190005" w:tentative="1">
      <w:start w:val="1"/>
      <w:numFmt w:val="bullet"/>
      <w:lvlText w:val=""/>
      <w:lvlJc w:val="left"/>
      <w:pPr>
        <w:ind w:left="2233" w:hanging="360"/>
      </w:pPr>
      <w:rPr>
        <w:rFonts w:ascii="Wingdings" w:hAnsi="Wingdings" w:hint="default"/>
      </w:rPr>
    </w:lvl>
    <w:lvl w:ilvl="3" w:tplc="04190001" w:tentative="1">
      <w:start w:val="1"/>
      <w:numFmt w:val="bullet"/>
      <w:lvlText w:val=""/>
      <w:lvlJc w:val="left"/>
      <w:pPr>
        <w:ind w:left="2953" w:hanging="360"/>
      </w:pPr>
      <w:rPr>
        <w:rFonts w:ascii="Symbol" w:hAnsi="Symbol" w:hint="default"/>
      </w:rPr>
    </w:lvl>
    <w:lvl w:ilvl="4" w:tplc="04190003" w:tentative="1">
      <w:start w:val="1"/>
      <w:numFmt w:val="bullet"/>
      <w:lvlText w:val="o"/>
      <w:lvlJc w:val="left"/>
      <w:pPr>
        <w:ind w:left="3673" w:hanging="360"/>
      </w:pPr>
      <w:rPr>
        <w:rFonts w:ascii="Courier New" w:hAnsi="Courier New" w:cs="Courier New" w:hint="default"/>
      </w:rPr>
    </w:lvl>
    <w:lvl w:ilvl="5" w:tplc="04190005" w:tentative="1">
      <w:start w:val="1"/>
      <w:numFmt w:val="bullet"/>
      <w:lvlText w:val=""/>
      <w:lvlJc w:val="left"/>
      <w:pPr>
        <w:ind w:left="4393" w:hanging="360"/>
      </w:pPr>
      <w:rPr>
        <w:rFonts w:ascii="Wingdings" w:hAnsi="Wingdings" w:hint="default"/>
      </w:rPr>
    </w:lvl>
    <w:lvl w:ilvl="6" w:tplc="04190001" w:tentative="1">
      <w:start w:val="1"/>
      <w:numFmt w:val="bullet"/>
      <w:lvlText w:val=""/>
      <w:lvlJc w:val="left"/>
      <w:pPr>
        <w:ind w:left="5113" w:hanging="360"/>
      </w:pPr>
      <w:rPr>
        <w:rFonts w:ascii="Symbol" w:hAnsi="Symbol" w:hint="default"/>
      </w:rPr>
    </w:lvl>
    <w:lvl w:ilvl="7" w:tplc="04190003" w:tentative="1">
      <w:start w:val="1"/>
      <w:numFmt w:val="bullet"/>
      <w:lvlText w:val="o"/>
      <w:lvlJc w:val="left"/>
      <w:pPr>
        <w:ind w:left="5833" w:hanging="360"/>
      </w:pPr>
      <w:rPr>
        <w:rFonts w:ascii="Courier New" w:hAnsi="Courier New" w:cs="Courier New" w:hint="default"/>
      </w:rPr>
    </w:lvl>
    <w:lvl w:ilvl="8" w:tplc="04190005" w:tentative="1">
      <w:start w:val="1"/>
      <w:numFmt w:val="bullet"/>
      <w:lvlText w:val=""/>
      <w:lvlJc w:val="left"/>
      <w:pPr>
        <w:ind w:left="6553" w:hanging="360"/>
      </w:pPr>
      <w:rPr>
        <w:rFonts w:ascii="Wingdings" w:hAnsi="Wingdings" w:hint="default"/>
      </w:rPr>
    </w:lvl>
  </w:abstractNum>
  <w:abstractNum w:abstractNumId="62">
    <w:nsid w:val="7D462D6C"/>
    <w:multiLevelType w:val="hybridMultilevel"/>
    <w:tmpl w:val="646ACA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9"/>
  </w:num>
  <w:num w:numId="2">
    <w:abstractNumId w:val="56"/>
  </w:num>
  <w:num w:numId="3">
    <w:abstractNumId w:val="57"/>
  </w:num>
  <w:num w:numId="4">
    <w:abstractNumId w:val="36"/>
  </w:num>
  <w:num w:numId="5">
    <w:abstractNumId w:val="40"/>
  </w:num>
  <w:num w:numId="6">
    <w:abstractNumId w:val="24"/>
  </w:num>
  <w:num w:numId="7">
    <w:abstractNumId w:val="0"/>
    <w:lvlOverride w:ilvl="0">
      <w:lvl w:ilvl="0">
        <w:numFmt w:val="bullet"/>
        <w:lvlText w:val=""/>
        <w:legacy w:legacy="1" w:legacySpace="0" w:legacyIndent="360"/>
        <w:lvlJc w:val="left"/>
        <w:rPr>
          <w:rFonts w:ascii="Symbol" w:hAnsi="Symbol" w:hint="default"/>
        </w:rPr>
      </w:lvl>
    </w:lvlOverride>
  </w:num>
  <w:num w:numId="8">
    <w:abstractNumId w:val="21"/>
  </w:num>
  <w:num w:numId="9">
    <w:abstractNumId w:val="51"/>
  </w:num>
  <w:num w:numId="10">
    <w:abstractNumId w:val="20"/>
  </w:num>
  <w:num w:numId="11">
    <w:abstractNumId w:val="27"/>
  </w:num>
  <w:num w:numId="12">
    <w:abstractNumId w:val="30"/>
  </w:num>
  <w:num w:numId="13">
    <w:abstractNumId w:val="44"/>
  </w:num>
  <w:num w:numId="14">
    <w:abstractNumId w:val="26"/>
  </w:num>
  <w:num w:numId="15">
    <w:abstractNumId w:val="33"/>
  </w:num>
  <w:num w:numId="16">
    <w:abstractNumId w:val="62"/>
  </w:num>
  <w:num w:numId="17">
    <w:abstractNumId w:val="34"/>
  </w:num>
  <w:num w:numId="18">
    <w:abstractNumId w:val="52"/>
  </w:num>
  <w:num w:numId="19">
    <w:abstractNumId w:val="31"/>
  </w:num>
  <w:num w:numId="20">
    <w:abstractNumId w:val="49"/>
  </w:num>
  <w:num w:numId="21">
    <w:abstractNumId w:val="37"/>
  </w:num>
  <w:num w:numId="22">
    <w:abstractNumId w:val="55"/>
  </w:num>
  <w:num w:numId="23">
    <w:abstractNumId w:val="19"/>
  </w:num>
  <w:num w:numId="24">
    <w:abstractNumId w:val="53"/>
  </w:num>
  <w:num w:numId="25">
    <w:abstractNumId w:val="59"/>
  </w:num>
  <w:num w:numId="26">
    <w:abstractNumId w:val="48"/>
  </w:num>
  <w:num w:numId="27">
    <w:abstractNumId w:val="43"/>
  </w:num>
  <w:num w:numId="28">
    <w:abstractNumId w:val="35"/>
  </w:num>
  <w:num w:numId="29">
    <w:abstractNumId w:val="22"/>
  </w:num>
  <w:num w:numId="30">
    <w:abstractNumId w:val="23"/>
  </w:num>
  <w:num w:numId="31">
    <w:abstractNumId w:val="60"/>
  </w:num>
  <w:num w:numId="32">
    <w:abstractNumId w:val="61"/>
  </w:num>
  <w:num w:numId="33">
    <w:abstractNumId w:val="50"/>
  </w:num>
  <w:num w:numId="34">
    <w:abstractNumId w:val="25"/>
  </w:num>
  <w:num w:numId="35">
    <w:abstractNumId w:val="46"/>
  </w:num>
  <w:num w:numId="36">
    <w:abstractNumId w:val="28"/>
  </w:num>
  <w:num w:numId="37">
    <w:abstractNumId w:val="42"/>
  </w:num>
  <w:num w:numId="38">
    <w:abstractNumId w:val="29"/>
  </w:num>
  <w:num w:numId="39">
    <w:abstractNumId w:val="47"/>
  </w:num>
  <w:num w:numId="40">
    <w:abstractNumId w:val="45"/>
  </w:num>
  <w:num w:numId="41">
    <w:abstractNumId w:val="17"/>
  </w:num>
  <w:num w:numId="42">
    <w:abstractNumId w:val="16"/>
  </w:num>
  <w:num w:numId="43">
    <w:abstractNumId w:val="58"/>
  </w:num>
  <w:num w:numId="44">
    <w:abstractNumId w:val="32"/>
  </w:num>
  <w:num w:numId="45">
    <w:abstractNumId w:val="38"/>
  </w:num>
  <w:num w:numId="46">
    <w:abstractNumId w:val="41"/>
  </w:num>
  <w:num w:numId="47">
    <w:abstractNumId w:val="18"/>
  </w:num>
  <w:num w:numId="48">
    <w:abstractNumId w:val="54"/>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144F7"/>
    <w:rsid w:val="00004BAA"/>
    <w:rsid w:val="00030B06"/>
    <w:rsid w:val="00035BD3"/>
    <w:rsid w:val="00042D93"/>
    <w:rsid w:val="00047F4A"/>
    <w:rsid w:val="00074B86"/>
    <w:rsid w:val="000811E9"/>
    <w:rsid w:val="000A541F"/>
    <w:rsid w:val="000B1F7C"/>
    <w:rsid w:val="000B4209"/>
    <w:rsid w:val="000D217C"/>
    <w:rsid w:val="000D34BA"/>
    <w:rsid w:val="000D6CFE"/>
    <w:rsid w:val="00102E5A"/>
    <w:rsid w:val="001365F7"/>
    <w:rsid w:val="00137A65"/>
    <w:rsid w:val="00166AE4"/>
    <w:rsid w:val="0016763C"/>
    <w:rsid w:val="00172FF9"/>
    <w:rsid w:val="00175695"/>
    <w:rsid w:val="00190CFA"/>
    <w:rsid w:val="0019431F"/>
    <w:rsid w:val="001A0EE4"/>
    <w:rsid w:val="001A34FD"/>
    <w:rsid w:val="001A3EA7"/>
    <w:rsid w:val="001B0396"/>
    <w:rsid w:val="001D3F80"/>
    <w:rsid w:val="0020535A"/>
    <w:rsid w:val="002072D1"/>
    <w:rsid w:val="002107C0"/>
    <w:rsid w:val="00215FFD"/>
    <w:rsid w:val="0021602E"/>
    <w:rsid w:val="0023013F"/>
    <w:rsid w:val="00232FCA"/>
    <w:rsid w:val="00244D78"/>
    <w:rsid w:val="00244E9F"/>
    <w:rsid w:val="00247CE4"/>
    <w:rsid w:val="00250087"/>
    <w:rsid w:val="00267366"/>
    <w:rsid w:val="00272E94"/>
    <w:rsid w:val="00281173"/>
    <w:rsid w:val="00296446"/>
    <w:rsid w:val="002A5689"/>
    <w:rsid w:val="002A60B8"/>
    <w:rsid w:val="002B0636"/>
    <w:rsid w:val="002B645A"/>
    <w:rsid w:val="002E233B"/>
    <w:rsid w:val="002E561D"/>
    <w:rsid w:val="003054BD"/>
    <w:rsid w:val="00310D88"/>
    <w:rsid w:val="003302DD"/>
    <w:rsid w:val="00345076"/>
    <w:rsid w:val="00346DDD"/>
    <w:rsid w:val="0036502E"/>
    <w:rsid w:val="00377103"/>
    <w:rsid w:val="00383436"/>
    <w:rsid w:val="003A44A6"/>
    <w:rsid w:val="003B21D1"/>
    <w:rsid w:val="003B2C9D"/>
    <w:rsid w:val="003C3B34"/>
    <w:rsid w:val="003C4252"/>
    <w:rsid w:val="003D4BEC"/>
    <w:rsid w:val="003E2542"/>
    <w:rsid w:val="003F6F42"/>
    <w:rsid w:val="00405C77"/>
    <w:rsid w:val="004142A8"/>
    <w:rsid w:val="00417C74"/>
    <w:rsid w:val="004238F6"/>
    <w:rsid w:val="0042744C"/>
    <w:rsid w:val="00433147"/>
    <w:rsid w:val="004337BE"/>
    <w:rsid w:val="00456CF5"/>
    <w:rsid w:val="00466C08"/>
    <w:rsid w:val="00494110"/>
    <w:rsid w:val="00495D6F"/>
    <w:rsid w:val="004A7D53"/>
    <w:rsid w:val="004C036F"/>
    <w:rsid w:val="004C36BB"/>
    <w:rsid w:val="004D41A8"/>
    <w:rsid w:val="004D7299"/>
    <w:rsid w:val="004D78B6"/>
    <w:rsid w:val="004E1779"/>
    <w:rsid w:val="004F1D67"/>
    <w:rsid w:val="004F4CE3"/>
    <w:rsid w:val="005039DF"/>
    <w:rsid w:val="005117DC"/>
    <w:rsid w:val="00516773"/>
    <w:rsid w:val="0053204F"/>
    <w:rsid w:val="00540E43"/>
    <w:rsid w:val="005427DF"/>
    <w:rsid w:val="00553660"/>
    <w:rsid w:val="0056699A"/>
    <w:rsid w:val="0058793F"/>
    <w:rsid w:val="00591AB8"/>
    <w:rsid w:val="005A6B6D"/>
    <w:rsid w:val="005C0DBF"/>
    <w:rsid w:val="005E3414"/>
    <w:rsid w:val="005F0EF9"/>
    <w:rsid w:val="005F6E52"/>
    <w:rsid w:val="00600663"/>
    <w:rsid w:val="00600EFB"/>
    <w:rsid w:val="00604A06"/>
    <w:rsid w:val="0060768F"/>
    <w:rsid w:val="00645644"/>
    <w:rsid w:val="00667192"/>
    <w:rsid w:val="00673A64"/>
    <w:rsid w:val="00680947"/>
    <w:rsid w:val="00682624"/>
    <w:rsid w:val="00697B76"/>
    <w:rsid w:val="006A1212"/>
    <w:rsid w:val="006A321B"/>
    <w:rsid w:val="006B05B5"/>
    <w:rsid w:val="006B3140"/>
    <w:rsid w:val="006D2580"/>
    <w:rsid w:val="006F144B"/>
    <w:rsid w:val="006F4698"/>
    <w:rsid w:val="006F6AD3"/>
    <w:rsid w:val="00700E56"/>
    <w:rsid w:val="007023C4"/>
    <w:rsid w:val="007144F7"/>
    <w:rsid w:val="00723699"/>
    <w:rsid w:val="00726826"/>
    <w:rsid w:val="00744E43"/>
    <w:rsid w:val="00751BEC"/>
    <w:rsid w:val="007539A7"/>
    <w:rsid w:val="00767378"/>
    <w:rsid w:val="007705F2"/>
    <w:rsid w:val="00776C22"/>
    <w:rsid w:val="007A0DFF"/>
    <w:rsid w:val="007B56BF"/>
    <w:rsid w:val="007B72E9"/>
    <w:rsid w:val="007C441C"/>
    <w:rsid w:val="007C5F2C"/>
    <w:rsid w:val="007C6C0C"/>
    <w:rsid w:val="007D127C"/>
    <w:rsid w:val="007D22ED"/>
    <w:rsid w:val="007D6922"/>
    <w:rsid w:val="007D6D29"/>
    <w:rsid w:val="007E5C9E"/>
    <w:rsid w:val="007F00F8"/>
    <w:rsid w:val="007F3A84"/>
    <w:rsid w:val="007F60D2"/>
    <w:rsid w:val="0080143A"/>
    <w:rsid w:val="00802005"/>
    <w:rsid w:val="0080591C"/>
    <w:rsid w:val="00811E24"/>
    <w:rsid w:val="00821098"/>
    <w:rsid w:val="00822288"/>
    <w:rsid w:val="008257B4"/>
    <w:rsid w:val="00836962"/>
    <w:rsid w:val="00843134"/>
    <w:rsid w:val="008452B7"/>
    <w:rsid w:val="008611ED"/>
    <w:rsid w:val="00866FF1"/>
    <w:rsid w:val="0087035A"/>
    <w:rsid w:val="00880D51"/>
    <w:rsid w:val="008844C5"/>
    <w:rsid w:val="008A54E8"/>
    <w:rsid w:val="008B6F68"/>
    <w:rsid w:val="008B6FD8"/>
    <w:rsid w:val="008B7756"/>
    <w:rsid w:val="008C0EE7"/>
    <w:rsid w:val="008E4265"/>
    <w:rsid w:val="008F0A3F"/>
    <w:rsid w:val="008F1DCF"/>
    <w:rsid w:val="008F5952"/>
    <w:rsid w:val="00907A54"/>
    <w:rsid w:val="00910B73"/>
    <w:rsid w:val="00910D74"/>
    <w:rsid w:val="009137DF"/>
    <w:rsid w:val="00916DB8"/>
    <w:rsid w:val="00931D21"/>
    <w:rsid w:val="0095338C"/>
    <w:rsid w:val="00954FF1"/>
    <w:rsid w:val="00960808"/>
    <w:rsid w:val="0098382C"/>
    <w:rsid w:val="0099755E"/>
    <w:rsid w:val="009A3879"/>
    <w:rsid w:val="009D50A6"/>
    <w:rsid w:val="009E448E"/>
    <w:rsid w:val="009E7583"/>
    <w:rsid w:val="00A045D8"/>
    <w:rsid w:val="00A10691"/>
    <w:rsid w:val="00A12DF7"/>
    <w:rsid w:val="00A37687"/>
    <w:rsid w:val="00A4019A"/>
    <w:rsid w:val="00A40D5A"/>
    <w:rsid w:val="00A4526E"/>
    <w:rsid w:val="00A50B77"/>
    <w:rsid w:val="00A52E89"/>
    <w:rsid w:val="00A908E4"/>
    <w:rsid w:val="00AA6FA2"/>
    <w:rsid w:val="00AB4C3D"/>
    <w:rsid w:val="00AF0C1A"/>
    <w:rsid w:val="00AF22AA"/>
    <w:rsid w:val="00AF2393"/>
    <w:rsid w:val="00AF287B"/>
    <w:rsid w:val="00B434CF"/>
    <w:rsid w:val="00B4426C"/>
    <w:rsid w:val="00B519E8"/>
    <w:rsid w:val="00B5262D"/>
    <w:rsid w:val="00B71C25"/>
    <w:rsid w:val="00B77BE5"/>
    <w:rsid w:val="00B81625"/>
    <w:rsid w:val="00B94B39"/>
    <w:rsid w:val="00BB5867"/>
    <w:rsid w:val="00BD2808"/>
    <w:rsid w:val="00BE50AB"/>
    <w:rsid w:val="00BE5ED9"/>
    <w:rsid w:val="00BF509D"/>
    <w:rsid w:val="00C02117"/>
    <w:rsid w:val="00C02D69"/>
    <w:rsid w:val="00C23DCC"/>
    <w:rsid w:val="00C4791D"/>
    <w:rsid w:val="00C541A4"/>
    <w:rsid w:val="00C55673"/>
    <w:rsid w:val="00C5732D"/>
    <w:rsid w:val="00C62EC1"/>
    <w:rsid w:val="00C7528E"/>
    <w:rsid w:val="00C877AD"/>
    <w:rsid w:val="00C923CA"/>
    <w:rsid w:val="00C93EC5"/>
    <w:rsid w:val="00C94CBB"/>
    <w:rsid w:val="00CE64A8"/>
    <w:rsid w:val="00CF7B74"/>
    <w:rsid w:val="00D16AE2"/>
    <w:rsid w:val="00D33FE5"/>
    <w:rsid w:val="00D534BD"/>
    <w:rsid w:val="00D67B62"/>
    <w:rsid w:val="00D76011"/>
    <w:rsid w:val="00D86481"/>
    <w:rsid w:val="00D954AB"/>
    <w:rsid w:val="00DA183F"/>
    <w:rsid w:val="00DD57FE"/>
    <w:rsid w:val="00DE1ECF"/>
    <w:rsid w:val="00DE42EC"/>
    <w:rsid w:val="00DE48FC"/>
    <w:rsid w:val="00E0264A"/>
    <w:rsid w:val="00E1257E"/>
    <w:rsid w:val="00E13E48"/>
    <w:rsid w:val="00E30148"/>
    <w:rsid w:val="00E34BC6"/>
    <w:rsid w:val="00E34C23"/>
    <w:rsid w:val="00E35A87"/>
    <w:rsid w:val="00E46138"/>
    <w:rsid w:val="00E5251C"/>
    <w:rsid w:val="00E559AE"/>
    <w:rsid w:val="00E65CB5"/>
    <w:rsid w:val="00E744C5"/>
    <w:rsid w:val="00E77CCE"/>
    <w:rsid w:val="00E82E8D"/>
    <w:rsid w:val="00E87A23"/>
    <w:rsid w:val="00E90898"/>
    <w:rsid w:val="00E95475"/>
    <w:rsid w:val="00EA37EF"/>
    <w:rsid w:val="00EB0D46"/>
    <w:rsid w:val="00EB1951"/>
    <w:rsid w:val="00ED6390"/>
    <w:rsid w:val="00EE34D3"/>
    <w:rsid w:val="00EE552F"/>
    <w:rsid w:val="00EE7914"/>
    <w:rsid w:val="00EF3A1B"/>
    <w:rsid w:val="00F26DCC"/>
    <w:rsid w:val="00F37503"/>
    <w:rsid w:val="00F37893"/>
    <w:rsid w:val="00F42571"/>
    <w:rsid w:val="00F5132A"/>
    <w:rsid w:val="00F60376"/>
    <w:rsid w:val="00F62EC3"/>
    <w:rsid w:val="00F83B00"/>
    <w:rsid w:val="00F9291E"/>
    <w:rsid w:val="00F95B85"/>
    <w:rsid w:val="00FA65D2"/>
    <w:rsid w:val="00FB0BCC"/>
    <w:rsid w:val="00FD7B6A"/>
    <w:rsid w:val="00FF635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77FE523-6554-458A-B726-BB50F02E6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44F7"/>
    <w:rPr>
      <w:rFonts w:ascii="Calibri" w:eastAsia="Calibri" w:hAnsi="Calibri" w:cs="Times New Roman"/>
    </w:rPr>
  </w:style>
  <w:style w:type="paragraph" w:styleId="3">
    <w:name w:val="heading 3"/>
    <w:basedOn w:val="a"/>
    <w:next w:val="a"/>
    <w:link w:val="30"/>
    <w:qFormat/>
    <w:rsid w:val="007144F7"/>
    <w:pPr>
      <w:keepNext/>
      <w:keepLines/>
      <w:spacing w:before="200" w:after="0" w:line="240" w:lineRule="auto"/>
      <w:outlineLvl w:val="2"/>
    </w:pPr>
    <w:rPr>
      <w:rFonts w:ascii="Cambria" w:eastAsia="Times New Roman" w:hAnsi="Cambria"/>
      <w:b/>
      <w:bCs/>
      <w:color w:val="4F81BD"/>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7144F7"/>
    <w:rPr>
      <w:rFonts w:ascii="Cambria" w:eastAsia="Times New Roman" w:hAnsi="Cambria" w:cs="Times New Roman"/>
      <w:b/>
      <w:bCs/>
      <w:color w:val="4F81BD"/>
      <w:sz w:val="24"/>
      <w:szCs w:val="24"/>
      <w:lang w:eastAsia="ru-RU"/>
    </w:rPr>
  </w:style>
  <w:style w:type="character" w:customStyle="1" w:styleId="FontStyle31">
    <w:name w:val="Font Style31"/>
    <w:uiPriority w:val="99"/>
    <w:rsid w:val="007144F7"/>
    <w:rPr>
      <w:rFonts w:ascii="Times New Roman" w:hAnsi="Times New Roman" w:cs="Times New Roman"/>
      <w:sz w:val="28"/>
      <w:szCs w:val="28"/>
    </w:rPr>
  </w:style>
  <w:style w:type="paragraph" w:styleId="2">
    <w:name w:val="Body Text 2"/>
    <w:basedOn w:val="a"/>
    <w:link w:val="20"/>
    <w:rsid w:val="007144F7"/>
    <w:pPr>
      <w:spacing w:after="120" w:line="480" w:lineRule="auto"/>
    </w:pPr>
    <w:rPr>
      <w:rFonts w:ascii="Times New Roman" w:eastAsia="Times New Roman" w:hAnsi="Times New Roman"/>
      <w:sz w:val="24"/>
      <w:szCs w:val="24"/>
      <w:lang w:eastAsia="ru-RU"/>
    </w:rPr>
  </w:style>
  <w:style w:type="character" w:customStyle="1" w:styleId="20">
    <w:name w:val="Основной текст 2 Знак"/>
    <w:basedOn w:val="a0"/>
    <w:link w:val="2"/>
    <w:rsid w:val="007144F7"/>
    <w:rPr>
      <w:rFonts w:ascii="Times New Roman" w:eastAsia="Times New Roman" w:hAnsi="Times New Roman" w:cs="Times New Roman"/>
      <w:sz w:val="24"/>
      <w:szCs w:val="24"/>
      <w:lang w:eastAsia="ru-RU"/>
    </w:rPr>
  </w:style>
  <w:style w:type="paragraph" w:customStyle="1" w:styleId="Style13">
    <w:name w:val="Style13"/>
    <w:basedOn w:val="a"/>
    <w:rsid w:val="007144F7"/>
    <w:pPr>
      <w:widowControl w:val="0"/>
      <w:autoSpaceDE w:val="0"/>
      <w:autoSpaceDN w:val="0"/>
      <w:adjustRightInd w:val="0"/>
      <w:spacing w:after="0" w:line="321" w:lineRule="exact"/>
      <w:ind w:firstLine="715"/>
      <w:jc w:val="both"/>
    </w:pPr>
    <w:rPr>
      <w:rFonts w:ascii="Times New Roman" w:eastAsia="Times New Roman" w:hAnsi="Times New Roman"/>
      <w:sz w:val="24"/>
      <w:szCs w:val="24"/>
      <w:lang w:eastAsia="ru-RU"/>
    </w:rPr>
  </w:style>
  <w:style w:type="paragraph" w:customStyle="1" w:styleId="c1">
    <w:name w:val="c1"/>
    <w:basedOn w:val="a"/>
    <w:rsid w:val="007144F7"/>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0">
    <w:name w:val="c0"/>
    <w:basedOn w:val="a0"/>
    <w:rsid w:val="007144F7"/>
  </w:style>
  <w:style w:type="paragraph" w:styleId="a3">
    <w:name w:val="List Paragraph"/>
    <w:basedOn w:val="a"/>
    <w:uiPriority w:val="34"/>
    <w:qFormat/>
    <w:rsid w:val="007144F7"/>
    <w:pPr>
      <w:ind w:left="720"/>
      <w:contextualSpacing/>
    </w:pPr>
  </w:style>
  <w:style w:type="paragraph" w:styleId="a4">
    <w:name w:val="Body Text Indent"/>
    <w:basedOn w:val="a"/>
    <w:link w:val="a5"/>
    <w:uiPriority w:val="99"/>
    <w:unhideWhenUsed/>
    <w:rsid w:val="007144F7"/>
    <w:pPr>
      <w:spacing w:after="120"/>
      <w:ind w:left="283"/>
    </w:pPr>
  </w:style>
  <w:style w:type="character" w:customStyle="1" w:styleId="a5">
    <w:name w:val="Основной текст с отступом Знак"/>
    <w:basedOn w:val="a0"/>
    <w:link w:val="a4"/>
    <w:uiPriority w:val="99"/>
    <w:rsid w:val="007144F7"/>
    <w:rPr>
      <w:rFonts w:ascii="Calibri" w:eastAsia="Calibri" w:hAnsi="Calibri" w:cs="Times New Roman"/>
    </w:rPr>
  </w:style>
  <w:style w:type="paragraph" w:styleId="a6">
    <w:name w:val="Balloon Text"/>
    <w:basedOn w:val="a"/>
    <w:link w:val="a7"/>
    <w:uiPriority w:val="99"/>
    <w:semiHidden/>
    <w:unhideWhenUsed/>
    <w:rsid w:val="007144F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7144F7"/>
    <w:rPr>
      <w:rFonts w:ascii="Tahoma" w:eastAsia="Calibri" w:hAnsi="Tahoma" w:cs="Tahoma"/>
      <w:sz w:val="16"/>
      <w:szCs w:val="16"/>
    </w:rPr>
  </w:style>
  <w:style w:type="paragraph" w:styleId="a8">
    <w:name w:val="Body Text"/>
    <w:basedOn w:val="a"/>
    <w:link w:val="a9"/>
    <w:uiPriority w:val="99"/>
    <w:unhideWhenUsed/>
    <w:rsid w:val="007144F7"/>
    <w:pPr>
      <w:spacing w:after="120"/>
    </w:pPr>
  </w:style>
  <w:style w:type="character" w:customStyle="1" w:styleId="a9">
    <w:name w:val="Основной текст Знак"/>
    <w:basedOn w:val="a0"/>
    <w:link w:val="a8"/>
    <w:uiPriority w:val="99"/>
    <w:rsid w:val="007144F7"/>
    <w:rPr>
      <w:rFonts w:ascii="Calibri" w:eastAsia="Calibri" w:hAnsi="Calibri" w:cs="Times New Roman"/>
    </w:rPr>
  </w:style>
  <w:style w:type="paragraph" w:styleId="21">
    <w:name w:val="Body Text Indent 2"/>
    <w:basedOn w:val="a"/>
    <w:link w:val="22"/>
    <w:uiPriority w:val="99"/>
    <w:unhideWhenUsed/>
    <w:rsid w:val="007144F7"/>
    <w:pPr>
      <w:spacing w:after="120" w:line="480" w:lineRule="auto"/>
      <w:ind w:left="283"/>
    </w:pPr>
  </w:style>
  <w:style w:type="character" w:customStyle="1" w:styleId="22">
    <w:name w:val="Основной текст с отступом 2 Знак"/>
    <w:basedOn w:val="a0"/>
    <w:link w:val="21"/>
    <w:uiPriority w:val="99"/>
    <w:rsid w:val="007144F7"/>
    <w:rPr>
      <w:rFonts w:ascii="Calibri" w:eastAsia="Calibri" w:hAnsi="Calibri" w:cs="Times New Roman"/>
    </w:rPr>
  </w:style>
  <w:style w:type="table" w:styleId="aa">
    <w:name w:val="Table Grid"/>
    <w:basedOn w:val="a1"/>
    <w:uiPriority w:val="59"/>
    <w:rsid w:val="007144F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sid w:val="007144F7"/>
    <w:rPr>
      <w:color w:val="000080"/>
      <w:u w:val="single"/>
    </w:rPr>
  </w:style>
  <w:style w:type="character" w:customStyle="1" w:styleId="23">
    <w:name w:val="Основной текст (2)_"/>
    <w:link w:val="24"/>
    <w:rsid w:val="007144F7"/>
    <w:rPr>
      <w:b/>
      <w:bCs/>
      <w:sz w:val="23"/>
      <w:szCs w:val="23"/>
      <w:shd w:val="clear" w:color="auto" w:fill="FFFFFF"/>
      <w:lang w:val="en-US"/>
    </w:rPr>
  </w:style>
  <w:style w:type="paragraph" w:customStyle="1" w:styleId="24">
    <w:name w:val="Основной текст (2)"/>
    <w:basedOn w:val="a"/>
    <w:link w:val="23"/>
    <w:rsid w:val="007144F7"/>
    <w:pPr>
      <w:shd w:val="clear" w:color="auto" w:fill="FFFFFF"/>
      <w:spacing w:after="0" w:line="240" w:lineRule="atLeast"/>
    </w:pPr>
    <w:rPr>
      <w:rFonts w:asciiTheme="minorHAnsi" w:eastAsiaTheme="minorHAnsi" w:hAnsiTheme="minorHAnsi" w:cstheme="minorBidi"/>
      <w:b/>
      <w:bCs/>
      <w:sz w:val="23"/>
      <w:szCs w:val="23"/>
      <w:lang w:val="en-US"/>
    </w:rPr>
  </w:style>
  <w:style w:type="character" w:customStyle="1" w:styleId="ArialUnicodeMS">
    <w:name w:val="Основной текст + Arial Unicode MS"/>
    <w:aliases w:val="10,5 pt4,Полужирный"/>
    <w:rsid w:val="007144F7"/>
    <w:rPr>
      <w:rFonts w:ascii="Arial Unicode MS" w:eastAsia="Arial Unicode MS" w:hAnsi="Times New Roman" w:cs="Arial Unicode MS"/>
      <w:b/>
      <w:bCs/>
      <w:noProof/>
      <w:spacing w:val="0"/>
      <w:sz w:val="21"/>
      <w:szCs w:val="21"/>
      <w:lang w:bidi="ar-SA"/>
    </w:rPr>
  </w:style>
  <w:style w:type="character" w:customStyle="1" w:styleId="ac">
    <w:name w:val="Основной текст + Курсив"/>
    <w:rsid w:val="007144F7"/>
    <w:rPr>
      <w:rFonts w:ascii="Times New Roman" w:hAnsi="Times New Roman" w:cs="Times New Roman"/>
      <w:i/>
      <w:iCs/>
      <w:spacing w:val="0"/>
      <w:sz w:val="23"/>
      <w:szCs w:val="23"/>
      <w:lang w:val="en-US" w:eastAsia="en-US" w:bidi="ar-SA"/>
    </w:rPr>
  </w:style>
  <w:style w:type="character" w:customStyle="1" w:styleId="49">
    <w:name w:val="Основной текст (4) + Не курсив9"/>
    <w:rsid w:val="007144F7"/>
    <w:rPr>
      <w:rFonts w:ascii="Times New Roman" w:hAnsi="Times New Roman" w:cs="Times New Roman"/>
      <w:i/>
      <w:iCs/>
      <w:spacing w:val="0"/>
      <w:sz w:val="23"/>
      <w:szCs w:val="23"/>
      <w:lang w:val="en-US" w:eastAsia="en-US"/>
    </w:rPr>
  </w:style>
  <w:style w:type="character" w:customStyle="1" w:styleId="ArialUnicodeMS3">
    <w:name w:val="Основной текст + Arial Unicode MS3"/>
    <w:aliases w:val="103,5 pt3,Полужирный3"/>
    <w:rsid w:val="007144F7"/>
    <w:rPr>
      <w:rFonts w:ascii="Arial Unicode MS" w:eastAsia="Arial Unicode MS" w:hAnsi="Times New Roman" w:cs="Arial Unicode MS"/>
      <w:b/>
      <w:bCs/>
      <w:noProof/>
      <w:spacing w:val="0"/>
      <w:sz w:val="21"/>
      <w:szCs w:val="21"/>
      <w:lang w:bidi="ar-SA"/>
    </w:rPr>
  </w:style>
  <w:style w:type="character" w:customStyle="1" w:styleId="ArialUnicodeMS2">
    <w:name w:val="Основной текст + Arial Unicode MS2"/>
    <w:aliases w:val="102,5 pt2,Полужирный2,Колонтитул + 11"/>
    <w:rsid w:val="007144F7"/>
    <w:rPr>
      <w:rFonts w:ascii="Arial Unicode MS" w:eastAsia="Arial Unicode MS" w:hAnsi="Times New Roman" w:cs="Arial Unicode MS"/>
      <w:b/>
      <w:bCs/>
      <w:noProof/>
      <w:spacing w:val="0"/>
      <w:sz w:val="21"/>
      <w:szCs w:val="21"/>
      <w:lang w:bidi="ar-SA"/>
    </w:rPr>
  </w:style>
  <w:style w:type="character" w:customStyle="1" w:styleId="1">
    <w:name w:val="Основной текст + Курсив1"/>
    <w:rsid w:val="007144F7"/>
    <w:rPr>
      <w:rFonts w:ascii="Times New Roman" w:hAnsi="Times New Roman" w:cs="Times New Roman"/>
      <w:i/>
      <w:iCs/>
      <w:spacing w:val="0"/>
      <w:sz w:val="23"/>
      <w:szCs w:val="23"/>
      <w:lang w:val="en-US" w:eastAsia="en-US" w:bidi="ar-SA"/>
    </w:rPr>
  </w:style>
  <w:style w:type="character" w:customStyle="1" w:styleId="ArialUnicodeMS1">
    <w:name w:val="Основной текст + Arial Unicode MS1"/>
    <w:aliases w:val="101,5 pt1,Полужирный1"/>
    <w:rsid w:val="007144F7"/>
    <w:rPr>
      <w:rFonts w:ascii="Arial Unicode MS" w:eastAsia="Arial Unicode MS" w:hAnsi="Times New Roman" w:cs="Arial Unicode MS"/>
      <w:b/>
      <w:bCs/>
      <w:spacing w:val="0"/>
      <w:sz w:val="21"/>
      <w:szCs w:val="21"/>
      <w:lang w:bidi="ar-SA"/>
    </w:rPr>
  </w:style>
  <w:style w:type="character" w:customStyle="1" w:styleId="ad">
    <w:name w:val="Основной текст + Полужирный"/>
    <w:rsid w:val="007144F7"/>
    <w:rPr>
      <w:rFonts w:ascii="Times New Roman" w:hAnsi="Times New Roman" w:cs="Times New Roman"/>
      <w:b/>
      <w:bCs/>
      <w:spacing w:val="0"/>
      <w:sz w:val="23"/>
      <w:szCs w:val="23"/>
      <w:lang w:val="en-US" w:eastAsia="en-US" w:bidi="ar-SA"/>
    </w:rPr>
  </w:style>
  <w:style w:type="character" w:customStyle="1" w:styleId="25">
    <w:name w:val="Основной текст (2) + Не полужирный"/>
    <w:rsid w:val="007144F7"/>
    <w:rPr>
      <w:rFonts w:ascii="Times New Roman" w:hAnsi="Times New Roman" w:cs="Times New Roman"/>
      <w:b w:val="0"/>
      <w:bCs w:val="0"/>
      <w:noProof/>
      <w:spacing w:val="0"/>
      <w:sz w:val="23"/>
      <w:szCs w:val="23"/>
      <w:lang w:val="en-US" w:eastAsia="en-US" w:bidi="ar-SA"/>
    </w:rPr>
  </w:style>
  <w:style w:type="character" w:customStyle="1" w:styleId="18">
    <w:name w:val="Основной текст + Полужирный18"/>
    <w:rsid w:val="007144F7"/>
    <w:rPr>
      <w:rFonts w:ascii="Times New Roman" w:hAnsi="Times New Roman" w:cs="Times New Roman"/>
      <w:b/>
      <w:bCs/>
      <w:spacing w:val="0"/>
      <w:sz w:val="23"/>
      <w:szCs w:val="23"/>
      <w:lang w:val="en-US" w:eastAsia="en-US" w:bidi="ar-SA"/>
    </w:rPr>
  </w:style>
  <w:style w:type="character" w:customStyle="1" w:styleId="26">
    <w:name w:val="Основной текст + Полужирный2"/>
    <w:rsid w:val="007144F7"/>
    <w:rPr>
      <w:rFonts w:ascii="Times New Roman" w:hAnsi="Times New Roman" w:cs="Times New Roman"/>
      <w:b/>
      <w:bCs/>
      <w:spacing w:val="0"/>
      <w:sz w:val="23"/>
      <w:szCs w:val="23"/>
      <w:lang w:val="en-US" w:eastAsia="en-US" w:bidi="ar-SA"/>
    </w:rPr>
  </w:style>
  <w:style w:type="character" w:customStyle="1" w:styleId="10">
    <w:name w:val="Основной текст + Полужирный1"/>
    <w:rsid w:val="007144F7"/>
    <w:rPr>
      <w:rFonts w:ascii="Times New Roman" w:hAnsi="Times New Roman" w:cs="Times New Roman"/>
      <w:b/>
      <w:bCs/>
      <w:spacing w:val="0"/>
      <w:sz w:val="23"/>
      <w:szCs w:val="23"/>
      <w:lang w:val="en-US" w:eastAsia="en-US" w:bidi="ar-SA"/>
    </w:rPr>
  </w:style>
  <w:style w:type="character" w:customStyle="1" w:styleId="21pt">
    <w:name w:val="Основной текст (2) + Интервал 1 pt"/>
    <w:rsid w:val="007144F7"/>
    <w:rPr>
      <w:rFonts w:ascii="Times New Roman" w:hAnsi="Times New Roman" w:cs="Times New Roman"/>
      <w:b w:val="0"/>
      <w:bCs w:val="0"/>
      <w:spacing w:val="30"/>
      <w:sz w:val="23"/>
      <w:szCs w:val="23"/>
      <w:lang w:val="en-US" w:eastAsia="en-US" w:bidi="ar-SA"/>
    </w:rPr>
  </w:style>
  <w:style w:type="character" w:customStyle="1" w:styleId="4">
    <w:name w:val="Основной текст + Полужирный4"/>
    <w:rsid w:val="007144F7"/>
    <w:rPr>
      <w:rFonts w:ascii="Times New Roman" w:hAnsi="Times New Roman" w:cs="Times New Roman"/>
      <w:b/>
      <w:bCs/>
      <w:spacing w:val="0"/>
      <w:sz w:val="23"/>
      <w:szCs w:val="23"/>
      <w:lang w:val="en-US" w:eastAsia="en-US" w:bidi="ar-SA"/>
    </w:rPr>
  </w:style>
  <w:style w:type="character" w:customStyle="1" w:styleId="ae">
    <w:name w:val="Подпись к таблице"/>
    <w:rsid w:val="007144F7"/>
    <w:rPr>
      <w:rFonts w:ascii="Times New Roman" w:hAnsi="Times New Roman" w:cs="Times New Roman"/>
      <w:spacing w:val="0"/>
      <w:sz w:val="23"/>
      <w:szCs w:val="23"/>
      <w:u w:val="single"/>
    </w:rPr>
  </w:style>
  <w:style w:type="character" w:customStyle="1" w:styleId="40">
    <w:name w:val="Основной текст (4)_"/>
    <w:link w:val="41"/>
    <w:rsid w:val="007144F7"/>
    <w:rPr>
      <w:i/>
      <w:iCs/>
      <w:sz w:val="23"/>
      <w:szCs w:val="23"/>
      <w:shd w:val="clear" w:color="auto" w:fill="FFFFFF"/>
    </w:rPr>
  </w:style>
  <w:style w:type="paragraph" w:customStyle="1" w:styleId="41">
    <w:name w:val="Основной текст (4)1"/>
    <w:basedOn w:val="a"/>
    <w:link w:val="40"/>
    <w:rsid w:val="007144F7"/>
    <w:pPr>
      <w:shd w:val="clear" w:color="auto" w:fill="FFFFFF"/>
      <w:spacing w:after="0" w:line="274" w:lineRule="exact"/>
    </w:pPr>
    <w:rPr>
      <w:rFonts w:asciiTheme="minorHAnsi" w:eastAsiaTheme="minorHAnsi" w:hAnsiTheme="minorHAnsi" w:cstheme="minorBidi"/>
      <w:i/>
      <w:iCs/>
      <w:sz w:val="23"/>
      <w:szCs w:val="23"/>
    </w:rPr>
  </w:style>
  <w:style w:type="character" w:customStyle="1" w:styleId="42">
    <w:name w:val="Основной текст (4) + Не курсив"/>
    <w:basedOn w:val="40"/>
    <w:rsid w:val="007144F7"/>
    <w:rPr>
      <w:i/>
      <w:iCs/>
      <w:sz w:val="23"/>
      <w:szCs w:val="23"/>
      <w:shd w:val="clear" w:color="auto" w:fill="FFFFFF"/>
    </w:rPr>
  </w:style>
  <w:style w:type="character" w:customStyle="1" w:styleId="36">
    <w:name w:val="Основной текст + Курсив36"/>
    <w:rsid w:val="007144F7"/>
    <w:rPr>
      <w:rFonts w:ascii="Times New Roman" w:hAnsi="Times New Roman" w:cs="Times New Roman"/>
      <w:i/>
      <w:iCs/>
      <w:spacing w:val="0"/>
      <w:sz w:val="23"/>
      <w:szCs w:val="23"/>
      <w:lang w:bidi="ar-SA"/>
    </w:rPr>
  </w:style>
  <w:style w:type="character" w:customStyle="1" w:styleId="414">
    <w:name w:val="Основной текст (4) + Не курсив14"/>
    <w:rsid w:val="007144F7"/>
    <w:rPr>
      <w:rFonts w:ascii="Times New Roman" w:hAnsi="Times New Roman" w:cs="Times New Roman"/>
      <w:i w:val="0"/>
      <w:iCs w:val="0"/>
      <w:spacing w:val="0"/>
      <w:sz w:val="23"/>
      <w:szCs w:val="23"/>
      <w:lang w:bidi="ar-SA"/>
    </w:rPr>
  </w:style>
  <w:style w:type="character" w:customStyle="1" w:styleId="413">
    <w:name w:val="Основной текст (4) + Не курсив13"/>
    <w:rsid w:val="007144F7"/>
    <w:rPr>
      <w:rFonts w:ascii="Times New Roman" w:hAnsi="Times New Roman" w:cs="Times New Roman"/>
      <w:i w:val="0"/>
      <w:iCs w:val="0"/>
      <w:spacing w:val="0"/>
      <w:sz w:val="23"/>
      <w:szCs w:val="23"/>
      <w:lang w:bidi="ar-SA"/>
    </w:rPr>
  </w:style>
  <w:style w:type="character" w:customStyle="1" w:styleId="412">
    <w:name w:val="Основной текст (4) + Не курсив12"/>
    <w:rsid w:val="007144F7"/>
    <w:rPr>
      <w:rFonts w:ascii="Times New Roman" w:hAnsi="Times New Roman" w:cs="Times New Roman"/>
      <w:i w:val="0"/>
      <w:iCs w:val="0"/>
      <w:spacing w:val="0"/>
      <w:sz w:val="23"/>
      <w:szCs w:val="23"/>
      <w:lang w:bidi="ar-SA"/>
    </w:rPr>
  </w:style>
  <w:style w:type="character" w:customStyle="1" w:styleId="28">
    <w:name w:val="Основной текст + Курсив28"/>
    <w:rsid w:val="007144F7"/>
    <w:rPr>
      <w:rFonts w:ascii="Times New Roman" w:hAnsi="Times New Roman" w:cs="Times New Roman"/>
      <w:i/>
      <w:iCs/>
      <w:spacing w:val="0"/>
      <w:sz w:val="23"/>
      <w:szCs w:val="23"/>
      <w:lang w:bidi="ar-SA"/>
    </w:rPr>
  </w:style>
  <w:style w:type="character" w:customStyle="1" w:styleId="31">
    <w:name w:val="Основной текст (3)_"/>
    <w:link w:val="32"/>
    <w:rsid w:val="007144F7"/>
    <w:rPr>
      <w:b/>
      <w:bCs/>
      <w:sz w:val="23"/>
      <w:szCs w:val="23"/>
      <w:shd w:val="clear" w:color="auto" w:fill="FFFFFF"/>
    </w:rPr>
  </w:style>
  <w:style w:type="paragraph" w:customStyle="1" w:styleId="32">
    <w:name w:val="Основной текст (3)"/>
    <w:basedOn w:val="a"/>
    <w:link w:val="31"/>
    <w:rsid w:val="007144F7"/>
    <w:pPr>
      <w:shd w:val="clear" w:color="auto" w:fill="FFFFFF"/>
      <w:spacing w:after="0" w:line="240" w:lineRule="atLeast"/>
    </w:pPr>
    <w:rPr>
      <w:rFonts w:asciiTheme="minorHAnsi" w:eastAsiaTheme="minorHAnsi" w:hAnsiTheme="minorHAnsi" w:cstheme="minorBidi"/>
      <w:b/>
      <w:bCs/>
      <w:sz w:val="23"/>
      <w:szCs w:val="23"/>
    </w:rPr>
  </w:style>
  <w:style w:type="character" w:customStyle="1" w:styleId="411">
    <w:name w:val="Основной текст (4) + Не курсив11"/>
    <w:rsid w:val="007144F7"/>
    <w:rPr>
      <w:rFonts w:ascii="Times New Roman" w:hAnsi="Times New Roman" w:cs="Times New Roman"/>
      <w:i w:val="0"/>
      <w:iCs w:val="0"/>
      <w:spacing w:val="0"/>
      <w:sz w:val="23"/>
      <w:szCs w:val="23"/>
      <w:lang w:bidi="ar-SA"/>
    </w:rPr>
  </w:style>
  <w:style w:type="character" w:customStyle="1" w:styleId="260">
    <w:name w:val="Основной текст + Курсив26"/>
    <w:rsid w:val="007144F7"/>
    <w:rPr>
      <w:rFonts w:ascii="Times New Roman" w:hAnsi="Times New Roman" w:cs="Times New Roman"/>
      <w:i/>
      <w:iCs/>
      <w:spacing w:val="0"/>
      <w:sz w:val="23"/>
      <w:szCs w:val="23"/>
      <w:lang w:bidi="ar-SA"/>
    </w:rPr>
  </w:style>
  <w:style w:type="character" w:customStyle="1" w:styleId="410">
    <w:name w:val="Основной текст (4) + Не курсив10"/>
    <w:rsid w:val="007144F7"/>
    <w:rPr>
      <w:rFonts w:ascii="Times New Roman" w:hAnsi="Times New Roman" w:cs="Times New Roman"/>
      <w:i w:val="0"/>
      <w:iCs w:val="0"/>
      <w:spacing w:val="0"/>
      <w:sz w:val="23"/>
      <w:szCs w:val="23"/>
      <w:lang w:bidi="ar-SA"/>
    </w:rPr>
  </w:style>
  <w:style w:type="character" w:customStyle="1" w:styleId="230">
    <w:name w:val="Основной текст + Курсив23"/>
    <w:rsid w:val="007144F7"/>
    <w:rPr>
      <w:rFonts w:ascii="Times New Roman" w:hAnsi="Times New Roman" w:cs="Times New Roman"/>
      <w:i/>
      <w:iCs/>
      <w:spacing w:val="0"/>
      <w:sz w:val="23"/>
      <w:szCs w:val="23"/>
      <w:lang w:val="en-US" w:eastAsia="en-US" w:bidi="ar-SA"/>
    </w:rPr>
  </w:style>
  <w:style w:type="character" w:customStyle="1" w:styleId="43">
    <w:name w:val="Основной текст (4)"/>
    <w:rsid w:val="007144F7"/>
    <w:rPr>
      <w:rFonts w:ascii="Times New Roman" w:hAnsi="Times New Roman" w:cs="Times New Roman"/>
      <w:i w:val="0"/>
      <w:iCs w:val="0"/>
      <w:spacing w:val="0"/>
      <w:sz w:val="23"/>
      <w:szCs w:val="23"/>
      <w:u w:val="single"/>
      <w:lang w:bidi="ar-SA"/>
    </w:rPr>
  </w:style>
  <w:style w:type="character" w:customStyle="1" w:styleId="48">
    <w:name w:val="Основной текст (4) + Не курсив8"/>
    <w:rsid w:val="007144F7"/>
    <w:rPr>
      <w:rFonts w:ascii="Times New Roman" w:hAnsi="Times New Roman" w:cs="Times New Roman"/>
      <w:i w:val="0"/>
      <w:iCs w:val="0"/>
      <w:spacing w:val="0"/>
      <w:sz w:val="23"/>
      <w:szCs w:val="23"/>
      <w:lang w:bidi="ar-SA"/>
    </w:rPr>
  </w:style>
  <w:style w:type="character" w:customStyle="1" w:styleId="200">
    <w:name w:val="Основной текст + Курсив20"/>
    <w:rsid w:val="007144F7"/>
    <w:rPr>
      <w:rFonts w:ascii="Times New Roman" w:hAnsi="Times New Roman" w:cs="Times New Roman"/>
      <w:i/>
      <w:iCs/>
      <w:spacing w:val="0"/>
      <w:sz w:val="23"/>
      <w:szCs w:val="23"/>
      <w:lang w:bidi="ar-SA"/>
    </w:rPr>
  </w:style>
  <w:style w:type="character" w:customStyle="1" w:styleId="180">
    <w:name w:val="Основной текст + Курсив18"/>
    <w:rsid w:val="007144F7"/>
    <w:rPr>
      <w:rFonts w:ascii="Times New Roman" w:hAnsi="Times New Roman" w:cs="Times New Roman"/>
      <w:i/>
      <w:iCs/>
      <w:spacing w:val="0"/>
      <w:sz w:val="23"/>
      <w:szCs w:val="23"/>
      <w:lang w:bidi="ar-SA"/>
    </w:rPr>
  </w:style>
  <w:style w:type="character" w:customStyle="1" w:styleId="17">
    <w:name w:val="Основной текст + Курсив17"/>
    <w:rsid w:val="007144F7"/>
    <w:rPr>
      <w:rFonts w:ascii="Times New Roman" w:hAnsi="Times New Roman" w:cs="Times New Roman"/>
      <w:i/>
      <w:iCs/>
      <w:spacing w:val="0"/>
      <w:sz w:val="23"/>
      <w:szCs w:val="23"/>
      <w:lang w:bidi="ar-SA"/>
    </w:rPr>
  </w:style>
  <w:style w:type="character" w:customStyle="1" w:styleId="46">
    <w:name w:val="Основной текст (4) + Не курсив6"/>
    <w:rsid w:val="007144F7"/>
    <w:rPr>
      <w:rFonts w:ascii="Times New Roman" w:hAnsi="Times New Roman" w:cs="Times New Roman"/>
      <w:i w:val="0"/>
      <w:iCs w:val="0"/>
      <w:spacing w:val="0"/>
      <w:sz w:val="23"/>
      <w:szCs w:val="23"/>
      <w:lang w:bidi="ar-SA"/>
    </w:rPr>
  </w:style>
  <w:style w:type="character" w:customStyle="1" w:styleId="16">
    <w:name w:val="Основной текст + Курсив16"/>
    <w:rsid w:val="007144F7"/>
    <w:rPr>
      <w:rFonts w:ascii="Times New Roman" w:hAnsi="Times New Roman" w:cs="Times New Roman"/>
      <w:i/>
      <w:iCs/>
      <w:spacing w:val="0"/>
      <w:sz w:val="23"/>
      <w:szCs w:val="23"/>
      <w:lang w:bidi="ar-SA"/>
    </w:rPr>
  </w:style>
  <w:style w:type="character" w:customStyle="1" w:styleId="15">
    <w:name w:val="Основной текст + Курсив15"/>
    <w:rsid w:val="007144F7"/>
    <w:rPr>
      <w:rFonts w:ascii="Times New Roman" w:hAnsi="Times New Roman" w:cs="Times New Roman"/>
      <w:i/>
      <w:iCs/>
      <w:spacing w:val="0"/>
      <w:sz w:val="23"/>
      <w:szCs w:val="23"/>
      <w:lang w:bidi="ar-SA"/>
    </w:rPr>
  </w:style>
  <w:style w:type="character" w:customStyle="1" w:styleId="11">
    <w:name w:val="Основной текст + Курсив11"/>
    <w:rsid w:val="007144F7"/>
    <w:rPr>
      <w:rFonts w:ascii="Times New Roman" w:hAnsi="Times New Roman" w:cs="Times New Roman"/>
      <w:i/>
      <w:iCs/>
      <w:spacing w:val="0"/>
      <w:sz w:val="23"/>
      <w:szCs w:val="23"/>
      <w:lang w:bidi="ar-SA"/>
    </w:rPr>
  </w:style>
  <w:style w:type="character" w:customStyle="1" w:styleId="100">
    <w:name w:val="Основной текст + Курсив10"/>
    <w:rsid w:val="007144F7"/>
    <w:rPr>
      <w:rFonts w:ascii="Times New Roman" w:hAnsi="Times New Roman" w:cs="Times New Roman"/>
      <w:i/>
      <w:iCs/>
      <w:spacing w:val="0"/>
      <w:sz w:val="23"/>
      <w:szCs w:val="23"/>
      <w:lang w:bidi="ar-SA"/>
    </w:rPr>
  </w:style>
  <w:style w:type="character" w:customStyle="1" w:styleId="7">
    <w:name w:val="Основной текст + Курсив7"/>
    <w:rsid w:val="007144F7"/>
    <w:rPr>
      <w:rFonts w:ascii="Times New Roman" w:hAnsi="Times New Roman" w:cs="Times New Roman"/>
      <w:i/>
      <w:iCs/>
      <w:spacing w:val="0"/>
      <w:sz w:val="23"/>
      <w:szCs w:val="23"/>
      <w:lang w:bidi="ar-SA"/>
    </w:rPr>
  </w:style>
  <w:style w:type="character" w:customStyle="1" w:styleId="6">
    <w:name w:val="Основной текст + Курсив6"/>
    <w:rsid w:val="007144F7"/>
    <w:rPr>
      <w:rFonts w:ascii="Times New Roman" w:hAnsi="Times New Roman" w:cs="Times New Roman"/>
      <w:i/>
      <w:iCs/>
      <w:spacing w:val="0"/>
      <w:sz w:val="23"/>
      <w:szCs w:val="23"/>
      <w:lang w:val="en-US" w:eastAsia="en-US" w:bidi="ar-SA"/>
    </w:rPr>
  </w:style>
  <w:style w:type="character" w:customStyle="1" w:styleId="5">
    <w:name w:val="Основной текст + Курсив5"/>
    <w:rsid w:val="007144F7"/>
    <w:rPr>
      <w:rFonts w:ascii="Times New Roman" w:hAnsi="Times New Roman" w:cs="Times New Roman"/>
      <w:i/>
      <w:iCs/>
      <w:spacing w:val="0"/>
      <w:sz w:val="23"/>
      <w:szCs w:val="23"/>
      <w:lang w:bidi="ar-SA"/>
    </w:rPr>
  </w:style>
  <w:style w:type="character" w:customStyle="1" w:styleId="44">
    <w:name w:val="Основной текст + Курсив4"/>
    <w:rsid w:val="007144F7"/>
    <w:rPr>
      <w:rFonts w:ascii="Times New Roman" w:hAnsi="Times New Roman" w:cs="Times New Roman"/>
      <w:i/>
      <w:iCs/>
      <w:spacing w:val="0"/>
      <w:sz w:val="23"/>
      <w:szCs w:val="23"/>
      <w:lang w:val="en-US" w:eastAsia="en-US" w:bidi="ar-SA"/>
    </w:rPr>
  </w:style>
  <w:style w:type="character" w:customStyle="1" w:styleId="33">
    <w:name w:val="Основной текст + Курсив3"/>
    <w:rsid w:val="007144F7"/>
    <w:rPr>
      <w:rFonts w:ascii="Times New Roman" w:hAnsi="Times New Roman" w:cs="Times New Roman"/>
      <w:i/>
      <w:iCs/>
      <w:spacing w:val="0"/>
      <w:sz w:val="23"/>
      <w:szCs w:val="23"/>
      <w:lang w:bidi="ar-SA"/>
    </w:rPr>
  </w:style>
  <w:style w:type="character" w:customStyle="1" w:styleId="27">
    <w:name w:val="Основной текст + Курсив2"/>
    <w:rsid w:val="007144F7"/>
    <w:rPr>
      <w:rFonts w:ascii="Times New Roman" w:hAnsi="Times New Roman" w:cs="Times New Roman"/>
      <w:i/>
      <w:iCs/>
      <w:spacing w:val="0"/>
      <w:sz w:val="23"/>
      <w:szCs w:val="23"/>
      <w:u w:val="single"/>
      <w:lang w:bidi="ar-SA"/>
    </w:rPr>
  </w:style>
  <w:style w:type="character" w:customStyle="1" w:styleId="8">
    <w:name w:val="Основной текст + Курсив8"/>
    <w:rsid w:val="007144F7"/>
    <w:rPr>
      <w:rFonts w:ascii="Times New Roman" w:hAnsi="Times New Roman" w:cs="Times New Roman"/>
      <w:i/>
      <w:iCs/>
      <w:spacing w:val="0"/>
      <w:sz w:val="23"/>
      <w:szCs w:val="23"/>
      <w:lang w:bidi="ar-SA"/>
    </w:rPr>
  </w:style>
  <w:style w:type="paragraph" w:styleId="af">
    <w:name w:val="header"/>
    <w:basedOn w:val="a"/>
    <w:link w:val="af0"/>
    <w:uiPriority w:val="99"/>
    <w:unhideWhenUsed/>
    <w:rsid w:val="007144F7"/>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7144F7"/>
    <w:rPr>
      <w:rFonts w:ascii="Calibri" w:eastAsia="Calibri" w:hAnsi="Calibri" w:cs="Times New Roman"/>
    </w:rPr>
  </w:style>
  <w:style w:type="paragraph" w:styleId="af1">
    <w:name w:val="footer"/>
    <w:basedOn w:val="a"/>
    <w:link w:val="af2"/>
    <w:uiPriority w:val="99"/>
    <w:unhideWhenUsed/>
    <w:rsid w:val="007144F7"/>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7144F7"/>
    <w:rPr>
      <w:rFonts w:ascii="Calibri" w:eastAsia="Calibri" w:hAnsi="Calibri" w:cs="Times New Roman"/>
    </w:rPr>
  </w:style>
  <w:style w:type="paragraph" w:styleId="af3">
    <w:name w:val="No Spacing"/>
    <w:link w:val="af4"/>
    <w:qFormat/>
    <w:rsid w:val="007144F7"/>
    <w:pPr>
      <w:spacing w:after="0" w:line="240" w:lineRule="auto"/>
    </w:pPr>
    <w:rPr>
      <w:rFonts w:ascii="Times New Roman" w:eastAsia="Times New Roman" w:hAnsi="Times New Roman" w:cs="Times New Roman"/>
      <w:sz w:val="24"/>
      <w:szCs w:val="24"/>
      <w:lang w:eastAsia="ru-RU"/>
    </w:rPr>
  </w:style>
  <w:style w:type="character" w:customStyle="1" w:styleId="af4">
    <w:name w:val="Без интервала Знак"/>
    <w:link w:val="af3"/>
    <w:locked/>
    <w:rsid w:val="007144F7"/>
    <w:rPr>
      <w:rFonts w:ascii="Times New Roman" w:eastAsia="Times New Roman" w:hAnsi="Times New Roman" w:cs="Times New Roman"/>
      <w:sz w:val="24"/>
      <w:szCs w:val="24"/>
      <w:lang w:eastAsia="ru-RU"/>
    </w:rPr>
  </w:style>
  <w:style w:type="character" w:customStyle="1" w:styleId="af5">
    <w:name w:val="Текст концевой сноски Знак"/>
    <w:basedOn w:val="a0"/>
    <w:link w:val="af6"/>
    <w:uiPriority w:val="99"/>
    <w:semiHidden/>
    <w:rsid w:val="007144F7"/>
    <w:rPr>
      <w:rFonts w:ascii="Times New Roman" w:eastAsia="Times New Roman" w:hAnsi="Times New Roman"/>
    </w:rPr>
  </w:style>
  <w:style w:type="paragraph" w:styleId="af6">
    <w:name w:val="endnote text"/>
    <w:basedOn w:val="a"/>
    <w:link w:val="af5"/>
    <w:uiPriority w:val="99"/>
    <w:semiHidden/>
    <w:unhideWhenUsed/>
    <w:rsid w:val="007144F7"/>
    <w:pPr>
      <w:spacing w:after="0" w:line="240" w:lineRule="auto"/>
    </w:pPr>
    <w:rPr>
      <w:rFonts w:ascii="Times New Roman" w:eastAsia="Times New Roman" w:hAnsi="Times New Roman" w:cstheme="minorBidi"/>
    </w:rPr>
  </w:style>
  <w:style w:type="character" w:customStyle="1" w:styleId="12">
    <w:name w:val="Текст концевой сноски Знак1"/>
    <w:basedOn w:val="a0"/>
    <w:uiPriority w:val="99"/>
    <w:semiHidden/>
    <w:rsid w:val="007144F7"/>
    <w:rPr>
      <w:rFonts w:ascii="Calibri" w:eastAsia="Calibri" w:hAnsi="Calibri" w:cs="Times New Roman"/>
      <w:sz w:val="20"/>
      <w:szCs w:val="20"/>
    </w:rPr>
  </w:style>
  <w:style w:type="table" w:customStyle="1" w:styleId="13">
    <w:name w:val="Сетка таблицы1"/>
    <w:basedOn w:val="a1"/>
    <w:next w:val="aa"/>
    <w:uiPriority w:val="59"/>
    <w:rsid w:val="007144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Normal (Web)"/>
    <w:basedOn w:val="a"/>
    <w:uiPriority w:val="99"/>
    <w:unhideWhenUsed/>
    <w:rsid w:val="00700E5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tylet3">
    <w:name w:val="stylet3"/>
    <w:basedOn w:val="a"/>
    <w:uiPriority w:val="99"/>
    <w:rsid w:val="00700E5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0"/>
    <w:rsid w:val="00267366"/>
  </w:style>
  <w:style w:type="character" w:customStyle="1" w:styleId="dash041e005f0431005f044b005f0447005f043d005f044b005f0439005f005fchar1char1">
    <w:name w:val="dash041e_005f0431_005f044b_005f0447_005f043d_005f044b_005f0439_005f_005fchar1__char1"/>
    <w:rsid w:val="00E90898"/>
    <w:rPr>
      <w:rFonts w:ascii="Times New Roman" w:hAnsi="Times New Roman" w:cs="Times New Roman" w:hint="default"/>
      <w:strike w:val="0"/>
      <w:dstrike w:val="0"/>
      <w:sz w:val="24"/>
      <w:szCs w:val="24"/>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4515547">
      <w:bodyDiv w:val="1"/>
      <w:marLeft w:val="0"/>
      <w:marRight w:val="0"/>
      <w:marTop w:val="0"/>
      <w:marBottom w:val="0"/>
      <w:divBdr>
        <w:top w:val="none" w:sz="0" w:space="0" w:color="auto"/>
        <w:left w:val="none" w:sz="0" w:space="0" w:color="auto"/>
        <w:bottom w:val="none" w:sz="0" w:space="0" w:color="auto"/>
        <w:right w:val="none" w:sz="0" w:space="0" w:color="auto"/>
      </w:divBdr>
    </w:div>
    <w:div w:id="1647082136">
      <w:bodyDiv w:val="1"/>
      <w:marLeft w:val="0"/>
      <w:marRight w:val="0"/>
      <w:marTop w:val="0"/>
      <w:marBottom w:val="0"/>
      <w:divBdr>
        <w:top w:val="none" w:sz="0" w:space="0" w:color="auto"/>
        <w:left w:val="none" w:sz="0" w:space="0" w:color="auto"/>
        <w:bottom w:val="none" w:sz="0" w:space="0" w:color="auto"/>
        <w:right w:val="none" w:sz="0" w:space="0" w:color="auto"/>
      </w:divBdr>
    </w:div>
    <w:div w:id="1958752386">
      <w:bodyDiv w:val="1"/>
      <w:marLeft w:val="0"/>
      <w:marRight w:val="0"/>
      <w:marTop w:val="0"/>
      <w:marBottom w:val="0"/>
      <w:divBdr>
        <w:top w:val="none" w:sz="0" w:space="0" w:color="auto"/>
        <w:left w:val="none" w:sz="0" w:space="0" w:color="auto"/>
        <w:bottom w:val="none" w:sz="0" w:space="0" w:color="auto"/>
        <w:right w:val="none" w:sz="0" w:space="0" w:color="auto"/>
      </w:divBdr>
    </w:div>
    <w:div w:id="1968507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tandart.edu.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rofa.ru/cat/?a=s&amp;pnames=ISBN%7C%C0%E2%F2%EE%F0%7C%CA%EB%E0%F1%F1%7C%D3%CC%CA&amp;cid=98&amp;cats=98&amp;exp%5B%5D=&amp;exp%5B%5D=&amp;exp%5B%5D=&amp;exp%5B%5D=%CB%E8%ED%E8%FF+%F3%F7%E5%E1%ED%EE-%EC%E5%F2%EE%E4%E8%F7%E5%F1%EA%E8%F5+%EA%EE%EC%EF%EB%E5%EA%F1%EE%E2+%ABRainbow+English%BB+%E4%EB%FF+5-9+%EA%EB%E0%F1%F1%EE%E2+%CE.+%C2.+%C0%F4%E0%ED%E0%F1%FC%E5%E2%EE%E9%2C+%C8.+%C2.+%CC%E8%F5%E5%E5%E2%EE%E9%2C+%CA.+%CC.+%C1%E0%F0%E0%ED%EE%E2%EE%E9"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drofa.ru/cat/?a=s&amp;pnames=ISBN%7C%C0%E2%F2%EE%F0%7C%CA%EB%E0%F1%F1%7C%D3%CC%CA&amp;cid=98&amp;cats=98&amp;exp%5B%5D=&amp;exp%5B%5D=&amp;exp%5B%5D=&amp;exp%5B%5D=%CB%E8%ED%E8%FF+%F3%F7%E5%E1%ED%EE-%EC%E5%F2%EE%E4%E8%F7%E5%F1%EA%E8%F5+%EA%EE%EC%EF%EB%E5%EA%F1%EE%E2+%ABRainbow+English%BB+%E4%EB%FF+5-9+%EA%EB%E0%F1%F1%EE%E2+%CE.+%C2.+%C0%F4%E0%ED%E0%F1%FC%E5%E2%EE%E9%2C+%C8.+%C2.+%CC%E8%F5%E5%E5%E2%EE%E9%2C+%CA.+%CC.+%C1%E0%F0%E0%ED%EE%E2%EE%E9" TargetMode="External"/><Relationship Id="rId4" Type="http://schemas.openxmlformats.org/officeDocument/2006/relationships/settings" Target="settings.xml"/><Relationship Id="rId9" Type="http://schemas.openxmlformats.org/officeDocument/2006/relationships/hyperlink" Target="http://www.drofa.ru/cat/?a=s&amp;pnames=ISBN%7C%C0%E2%F2%EE%F0%7C%CA%EB%E0%F1%F1%7C%D3%CC%CA&amp;cid=98&amp;cats=98&amp;exp%5B%5D=&amp;exp%5B%5D=&amp;exp%5B%5D=&amp;exp%5B%5D=%CB%E8%ED%E8%FF+%F3%F7%E5%E1%ED%EE-%EC%E5%F2%EE%E4%E8%F7%E5%F1%EA%E8%F5+%EA%EE%EC%EF%EB%E5%EA%F1%EE%E2+%ABRainbow+English%BB+%E4%EB%FF+5-9+%EA%EB%E0%F1%F1%EE%E2+%CE.+%C2.+%C0%F4%E0%ED%E0%F1%FC%E5%E2%EE%E9%2C+%C8.+%C2.+%CC%E8%F5%E5%E5%E2%EE%E9%2C+%CA.+%CC.+%C1%E0%F0%E0%ED%EE%E2%EE%E9"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54A840-D090-4F89-B48A-2BA64157EA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1240</TotalTime>
  <Pages>1</Pages>
  <Words>11285</Words>
  <Characters>64326</Characters>
  <Application>Microsoft Office Word</Application>
  <DocSecurity>0</DocSecurity>
  <Lines>536</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75461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Rezeda</dc:creator>
  <cp:lastModifiedBy>Венер</cp:lastModifiedBy>
  <cp:revision>169</cp:revision>
  <cp:lastPrinted>2020-09-15T20:16:00Z</cp:lastPrinted>
  <dcterms:created xsi:type="dcterms:W3CDTF">2016-09-06T15:43:00Z</dcterms:created>
  <dcterms:modified xsi:type="dcterms:W3CDTF">2020-10-23T10:23:00Z</dcterms:modified>
</cp:coreProperties>
</file>